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14616B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449A8">
        <w:rPr>
          <w:rFonts w:ascii="Cambria" w:hAnsi="Cambria" w:cs="Arial"/>
          <w:b/>
          <w:bCs/>
        </w:rPr>
        <w:t>Jawor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  <w:r w:rsidR="00DF4FF4">
        <w:rPr>
          <w:rFonts w:ascii="Cambria" w:hAnsi="Cambria" w:cs="Arial"/>
          <w:b/>
          <w:bCs/>
        </w:rPr>
        <w:t xml:space="preserve"> </w:t>
      </w:r>
    </w:p>
    <w:p w14:paraId="38442A7F" w14:textId="2D6C0F5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D449A8">
        <w:rPr>
          <w:rFonts w:ascii="Cambria" w:hAnsi="Cambria" w:cs="Arial"/>
          <w:b/>
          <w:bCs/>
        </w:rPr>
        <w:t>Myśliborska 3; 59-400 Jawor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16360D7F" w14:textId="77777777" w:rsidR="00D449A8" w:rsidRPr="00D449A8" w:rsidRDefault="00B627D7" w:rsidP="00D449A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3686E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bookmarkStart w:id="0" w:name="_Hlk130559334"/>
      <w:r w:rsidR="00DF4FF4" w:rsidRPr="00ED7FEC">
        <w:rPr>
          <w:rFonts w:ascii="Cambria" w:hAnsi="Cambria" w:cs="Arial"/>
          <w:bCs/>
          <w:sz w:val="22"/>
          <w:szCs w:val="22"/>
        </w:rPr>
        <w:t>„</w:t>
      </w:r>
      <w:r w:rsidR="00D449A8" w:rsidRPr="00D449A8">
        <w:rPr>
          <w:rFonts w:ascii="Cambria" w:hAnsi="Cambria" w:cs="Arial"/>
          <w:bCs/>
          <w:sz w:val="22"/>
          <w:szCs w:val="22"/>
        </w:rPr>
        <w:t xml:space="preserve">Wykonywanie usług z zakresu gospodarki łowieckiej na terenie OHZ Jawor </w:t>
      </w:r>
    </w:p>
    <w:p w14:paraId="2B864910" w14:textId="48884FD4" w:rsidR="00B627D7" w:rsidRDefault="00D449A8" w:rsidP="00D449A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9A8">
        <w:rPr>
          <w:rFonts w:ascii="Cambria" w:hAnsi="Cambria" w:cs="Arial"/>
          <w:bCs/>
          <w:sz w:val="22"/>
          <w:szCs w:val="22"/>
        </w:rPr>
        <w:t>w sezonie łowieckim 2024/2025</w:t>
      </w:r>
      <w:r w:rsidR="00DF4FF4" w:rsidRPr="00ED7FEC">
        <w:rPr>
          <w:rFonts w:ascii="Cambria" w:hAnsi="Cambria" w:cs="Arial"/>
          <w:bCs/>
          <w:sz w:val="22"/>
          <w:szCs w:val="22"/>
        </w:rPr>
        <w:t>”</w:t>
      </w:r>
      <w:bookmarkEnd w:id="0"/>
      <w:r w:rsidR="00DF4FF4" w:rsidRPr="00B23647">
        <w:rPr>
          <w:rFonts w:ascii="Cambria" w:hAnsi="Cambria" w:cs="Arial"/>
          <w:bCs/>
          <w:sz w:val="22"/>
          <w:szCs w:val="22"/>
        </w:rPr>
        <w:t xml:space="preserve"> </w:t>
      </w:r>
      <w:r w:rsidR="00B627D7" w:rsidRPr="00B23647">
        <w:rPr>
          <w:rFonts w:ascii="Cambria" w:hAnsi="Cambria" w:cs="Arial"/>
          <w:bCs/>
          <w:sz w:val="22"/>
          <w:szCs w:val="22"/>
        </w:rPr>
        <w:t>składamy niniejszym ofertę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Pr="00F27750">
        <w:rPr>
          <w:rFonts w:ascii="Cambria" w:hAnsi="Cambria" w:cs="Arial"/>
          <w:b/>
          <w:sz w:val="22"/>
          <w:szCs w:val="22"/>
        </w:rPr>
        <w:t xml:space="preserve">część nr </w:t>
      </w:r>
      <w:r w:rsidR="000D314E">
        <w:rPr>
          <w:rFonts w:ascii="Cambria" w:hAnsi="Cambria" w:cs="Arial"/>
          <w:b/>
          <w:sz w:val="22"/>
          <w:szCs w:val="22"/>
        </w:rPr>
        <w:t>__</w:t>
      </w:r>
      <w:r>
        <w:rPr>
          <w:rFonts w:ascii="Cambria" w:hAnsi="Cambria" w:cs="Arial"/>
          <w:bCs/>
          <w:sz w:val="22"/>
          <w:szCs w:val="22"/>
        </w:rPr>
        <w:t xml:space="preserve"> zamówienia</w:t>
      </w:r>
      <w:r w:rsidR="00DF4FF4" w:rsidRPr="00B23647">
        <w:rPr>
          <w:rFonts w:ascii="Cambria" w:hAnsi="Cambria" w:cs="Arial"/>
          <w:bCs/>
          <w:sz w:val="22"/>
          <w:szCs w:val="22"/>
        </w:rPr>
        <w:t>:</w:t>
      </w:r>
    </w:p>
    <w:p w14:paraId="4EA335FD" w14:textId="77777777" w:rsidR="00DF4FF4" w:rsidRPr="00D16198" w:rsidRDefault="00DF4FF4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0E0D5F56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4970D936" w14:textId="0D1CBFDD" w:rsidR="00D449A8" w:rsidRDefault="00B627D7" w:rsidP="00DA1F3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 xml:space="preserve">za poszczególne pozycje (prace) tworzące </w:t>
      </w:r>
      <w:r w:rsidR="00D6356F">
        <w:rPr>
          <w:rFonts w:ascii="Cambria" w:hAnsi="Cambria" w:cs="Arial"/>
          <w:bCs/>
          <w:sz w:val="22"/>
          <w:szCs w:val="22"/>
        </w:rPr>
        <w:t>przedmiot zamówienia</w:t>
      </w:r>
      <w:bookmarkEnd w:id="1"/>
      <w:r w:rsidR="000D314E">
        <w:rPr>
          <w:rFonts w:ascii="Cambria" w:hAnsi="Cambria" w:cs="Arial"/>
          <w:bCs/>
          <w:sz w:val="22"/>
          <w:szCs w:val="22"/>
        </w:rPr>
        <w:t>.</w:t>
      </w:r>
    </w:p>
    <w:p w14:paraId="3827FDE6" w14:textId="6BFFA52E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5C2B5E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304698C7" w:rsidR="001E6C0A" w:rsidRDefault="001E6C0A" w:rsidP="00E125D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779B4D" w14:textId="77777777" w:rsidR="00DA1F3A" w:rsidRDefault="00DA1F3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A1A46D8" w14:textId="77777777" w:rsidR="00DA1F3A" w:rsidRDefault="00DA1F3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19A2E06" w14:textId="2F8DB30A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98DBA9F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9FF7DB5" w14:textId="3FB91F0D" w:rsidR="00E125D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42A6FF2E" w14:textId="3133E409" w:rsidR="00A07B06" w:rsidRDefault="00E125D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</w:t>
      </w:r>
    </w:p>
    <w:p w14:paraId="427E11E4" w14:textId="5B2A1C54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170318AD" w14:textId="67AC3DED" w:rsidR="00E125D5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="00E125D5" w:rsidRPr="00E125D5">
        <w:rPr>
          <w:rFonts w:ascii="Cambria" w:hAnsi="Cambria" w:cs="Arial"/>
          <w:bCs/>
          <w:sz w:val="22"/>
          <w:szCs w:val="22"/>
        </w:rPr>
        <w:t>W przypadku zwrotu wadium wniesionego w pieniądzu proszę o zwrot na rachunek bankowy nr: _______________________________________________________</w:t>
      </w:r>
      <w:r w:rsidR="00E125D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</w:t>
      </w:r>
    </w:p>
    <w:p w14:paraId="0B2786CA" w14:textId="27B67084" w:rsidR="001E6C0A" w:rsidRDefault="00E125D5" w:rsidP="00E125D5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077A29D0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E125D5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383E29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E125D5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C60E97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180653ED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125D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12D430" w14:textId="256E084A" w:rsidR="00A07B06" w:rsidRPr="003144B1" w:rsidRDefault="001E6C0A" w:rsidP="00DA1F3A">
      <w:pPr>
        <w:spacing w:before="12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  <w:bookmarkStart w:id="4" w:name="_Hlk60047166"/>
      <w:bookmarkEnd w:id="3"/>
    </w:p>
    <w:bookmarkEnd w:id="2"/>
    <w:bookmarkEnd w:id="4"/>
    <w:p w14:paraId="22613428" w14:textId="12289D45" w:rsidR="001E6C0A" w:rsidRPr="0057603E" w:rsidRDefault="001E6C0A" w:rsidP="00DA1F3A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0CF42" w14:textId="77777777" w:rsidR="005142F3" w:rsidRDefault="005142F3">
      <w:r>
        <w:separator/>
      </w:r>
    </w:p>
  </w:endnote>
  <w:endnote w:type="continuationSeparator" w:id="0">
    <w:p w14:paraId="0DE44F85" w14:textId="77777777" w:rsidR="005142F3" w:rsidRDefault="0051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BBB11" w14:textId="77777777" w:rsidR="005142F3" w:rsidRDefault="005142F3">
      <w:r>
        <w:separator/>
      </w:r>
    </w:p>
  </w:footnote>
  <w:footnote w:type="continuationSeparator" w:id="0">
    <w:p w14:paraId="727D99D5" w14:textId="77777777" w:rsidR="005142F3" w:rsidRDefault="005142F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14E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3ED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8E7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6C1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176"/>
    <w:rsid w:val="003B1B0D"/>
    <w:rsid w:val="003B1C89"/>
    <w:rsid w:val="003B28B1"/>
    <w:rsid w:val="003B2A6C"/>
    <w:rsid w:val="003B314C"/>
    <w:rsid w:val="003B61A7"/>
    <w:rsid w:val="003C1610"/>
    <w:rsid w:val="003C28FF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86E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A03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2F3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B5E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3EA3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468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46EB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1E3C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3647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0E97"/>
    <w:rsid w:val="00C61328"/>
    <w:rsid w:val="00C620D4"/>
    <w:rsid w:val="00C6271F"/>
    <w:rsid w:val="00C633A7"/>
    <w:rsid w:val="00C653D2"/>
    <w:rsid w:val="00C70662"/>
    <w:rsid w:val="00C70F17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A6336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526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49A8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56F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1F3A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FF4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25D5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D7FEC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27750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1998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3427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Grzegorz Piechota</cp:lastModifiedBy>
  <cp:revision>4</cp:revision>
  <cp:lastPrinted>2024-04-17T10:51:00Z</cp:lastPrinted>
  <dcterms:created xsi:type="dcterms:W3CDTF">2024-04-10T12:16:00Z</dcterms:created>
  <dcterms:modified xsi:type="dcterms:W3CDTF">2024-04-17T10:51:00Z</dcterms:modified>
</cp:coreProperties>
</file>