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445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4395"/>
        <w:gridCol w:w="3062"/>
        <w:gridCol w:w="6"/>
      </w:tblGrid>
      <w:tr w:rsidR="00F3750A" w14:paraId="493D1320" w14:textId="77777777" w:rsidTr="000571EF">
        <w:trPr>
          <w:trHeight w:val="1550"/>
        </w:trPr>
        <w:tc>
          <w:tcPr>
            <w:tcW w:w="2982" w:type="dxa"/>
          </w:tcPr>
          <w:p w14:paraId="67D88FB2" w14:textId="1770E73D" w:rsidR="003F4C5D" w:rsidRDefault="003F4C5D" w:rsidP="00E94D72">
            <w:pPr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54F456A" wp14:editId="1F862D60">
                  <wp:simplePos x="0" y="0"/>
                  <wp:positionH relativeFrom="margin">
                    <wp:posOffset>667385</wp:posOffset>
                  </wp:positionH>
                  <wp:positionV relativeFrom="margin">
                    <wp:posOffset>110490</wp:posOffset>
                  </wp:positionV>
                  <wp:extent cx="895985" cy="762000"/>
                  <wp:effectExtent l="0" t="0" r="0" b="0"/>
                  <wp:wrapTight wrapText="bothSides">
                    <wp:wrapPolygon edited="0">
                      <wp:start x="0" y="0"/>
                      <wp:lineTo x="0" y="21060"/>
                      <wp:lineTo x="21125" y="21060"/>
                      <wp:lineTo x="21125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95" w:type="dxa"/>
          </w:tcPr>
          <w:p w14:paraId="7A0D7E5F" w14:textId="30DBE001" w:rsidR="003F4C5D" w:rsidRDefault="00E94D72" w:rsidP="00E94D72">
            <w:pPr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anchor distT="0" distB="0" distL="114300" distR="114300" simplePos="0" relativeHeight="251661312" behindDoc="1" locked="0" layoutInCell="1" allowOverlap="1" wp14:anchorId="0D67C343" wp14:editId="4930C0A1">
                  <wp:simplePos x="0" y="0"/>
                  <wp:positionH relativeFrom="column">
                    <wp:posOffset>584835</wp:posOffset>
                  </wp:positionH>
                  <wp:positionV relativeFrom="paragraph">
                    <wp:posOffset>333375</wp:posOffset>
                  </wp:positionV>
                  <wp:extent cx="1351280" cy="466725"/>
                  <wp:effectExtent l="0" t="0" r="1270" b="9525"/>
                  <wp:wrapTight wrapText="bothSides">
                    <wp:wrapPolygon edited="0">
                      <wp:start x="1523" y="0"/>
                      <wp:lineTo x="0" y="7935"/>
                      <wp:lineTo x="0" y="13224"/>
                      <wp:lineTo x="1218" y="21159"/>
                      <wp:lineTo x="21316" y="21159"/>
                      <wp:lineTo x="21316" y="16751"/>
                      <wp:lineTo x="18271" y="14106"/>
                      <wp:lineTo x="21316" y="6171"/>
                      <wp:lineTo x="21316" y="0"/>
                      <wp:lineTo x="18575" y="0"/>
                      <wp:lineTo x="1523" y="0"/>
                    </wp:wrapPolygon>
                  </wp:wrapTight>
                  <wp:docPr id="2053047574" name="Obraz 2" descr="Obraz zawierający Czcionka, tekst, Grafika, zrzut ekranu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3047574" name="Obraz 2" descr="Obraz zawierający Czcionka, tekst, Grafika, zrzut ekranu&#10;&#10;Opis wygenerowany automatyczni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3750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                     </w:t>
            </w:r>
          </w:p>
        </w:tc>
        <w:tc>
          <w:tcPr>
            <w:tcW w:w="3068" w:type="dxa"/>
            <w:gridSpan w:val="2"/>
          </w:tcPr>
          <w:p w14:paraId="72B5F320" w14:textId="3921EA69" w:rsidR="003F4C5D" w:rsidRDefault="008805B3" w:rsidP="00E94D72">
            <w:pPr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58411A37" wp14:editId="296BE6AC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0</wp:posOffset>
                  </wp:positionV>
                  <wp:extent cx="1019810" cy="1019175"/>
                  <wp:effectExtent l="0" t="0" r="0" b="0"/>
                  <wp:wrapTight wrapText="bothSides">
                    <wp:wrapPolygon edited="0">
                      <wp:start x="8070" y="1615"/>
                      <wp:lineTo x="5649" y="3230"/>
                      <wp:lineTo x="1210" y="7267"/>
                      <wp:lineTo x="403" y="11708"/>
                      <wp:lineTo x="807" y="14131"/>
                      <wp:lineTo x="2421" y="15746"/>
                      <wp:lineTo x="6859" y="18976"/>
                      <wp:lineTo x="7263" y="19783"/>
                      <wp:lineTo x="13315" y="19783"/>
                      <wp:lineTo x="13719" y="18976"/>
                      <wp:lineTo x="18157" y="15342"/>
                      <wp:lineTo x="20981" y="9286"/>
                      <wp:lineTo x="20981" y="8075"/>
                      <wp:lineTo x="12508" y="1615"/>
                      <wp:lineTo x="8070" y="1615"/>
                    </wp:wrapPolygon>
                  </wp:wrapTight>
                  <wp:docPr id="3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3103308-B7E5-CE61-83E5-C8053E65E35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>
                            <a:extLst>
                              <a:ext uri="{FF2B5EF4-FFF2-40B4-BE49-F238E27FC236}">
                                <a16:creationId xmlns:a16="http://schemas.microsoft.com/office/drawing/2014/main" id="{D3103308-B7E5-CE61-83E5-C8053E65E35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81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F150F" w14:paraId="4013A774" w14:textId="77777777" w:rsidTr="000571EF">
        <w:trPr>
          <w:gridAfter w:val="1"/>
          <w:wAfter w:w="6" w:type="dxa"/>
        </w:trPr>
        <w:tc>
          <w:tcPr>
            <w:tcW w:w="10439" w:type="dxa"/>
            <w:gridSpan w:val="3"/>
          </w:tcPr>
          <w:p w14:paraId="75D9AE2E" w14:textId="77777777" w:rsidR="00E94D72" w:rsidRDefault="00E94D72" w:rsidP="00E94D72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  <w:p w14:paraId="46AA7421" w14:textId="316B20E5" w:rsidR="008F150F" w:rsidRPr="00214AB0" w:rsidRDefault="008F150F" w:rsidP="00E94D72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REGULAMIN</w:t>
            </w:r>
          </w:p>
          <w:p w14:paraId="1435EC4F" w14:textId="4071E4C1" w:rsidR="008F150F" w:rsidRDefault="000571EF" w:rsidP="00E94D72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wojewódzkiego</w:t>
            </w:r>
            <w:r w:rsidRPr="000571EF">
              <w:rPr>
                <w:rFonts w:ascii="Times New Roman" w:eastAsia="Times New Roman" w:hAnsi="Times New Roman" w:cs="Times New Roman"/>
                <w:bCs/>
                <w:sz w:val="24"/>
                <w:szCs w:val="32"/>
                <w:lang w:eastAsia="ar-SA"/>
              </w:rPr>
              <w:t xml:space="preserve"> konkursu pod tytułem</w:t>
            </w:r>
            <w:r w:rsidR="008F150F"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 xml:space="preserve"> </w:t>
            </w:r>
            <w:r w:rsidR="008F150F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br/>
            </w:r>
            <w:r w:rsidR="008F150F"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„</w:t>
            </w:r>
            <w:r w:rsidR="008F150F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SUPER ŚNIADANIE!</w:t>
            </w:r>
            <w:r w:rsidR="008F150F" w:rsidRPr="005719CD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”</w:t>
            </w:r>
          </w:p>
          <w:p w14:paraId="65410D8A" w14:textId="13CA6FA1" w:rsidR="003B7A32" w:rsidRPr="003B7A32" w:rsidRDefault="003B7A32" w:rsidP="00E94D72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7A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ramach </w:t>
            </w:r>
            <w:r w:rsidRPr="003B7A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projekt</w:t>
            </w:r>
            <w:r w:rsidR="00E94D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</w:t>
            </w:r>
            <w:r w:rsidRPr="003B7A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„Talerz Zdrowego Żywienia”</w:t>
            </w:r>
          </w:p>
          <w:p w14:paraId="73B74FC3" w14:textId="77777777" w:rsidR="008F150F" w:rsidRDefault="008F150F" w:rsidP="00E94D72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  <w:p w14:paraId="6B47E471" w14:textId="5A7BED77" w:rsidR="008F150F" w:rsidRPr="000571EF" w:rsidRDefault="008F150F" w:rsidP="00E94D72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57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Poznań  2025 r.</w:t>
            </w:r>
          </w:p>
        </w:tc>
      </w:tr>
    </w:tbl>
    <w:p w14:paraId="2C4E6A9C" w14:textId="77777777" w:rsidR="00440F65" w:rsidRPr="006C5B7A" w:rsidRDefault="00440F65" w:rsidP="006C5B7A">
      <w:pPr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01F1547F" w14:textId="77777777" w:rsidR="00AE79DA" w:rsidRPr="00F77275" w:rsidRDefault="00AE79DA" w:rsidP="00C43AE8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24F6EB49" w14:textId="1B07104F" w:rsidR="003A5B46" w:rsidRPr="00AC7A91" w:rsidRDefault="00D03D9E" w:rsidP="00192087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</w:t>
      </w:r>
    </w:p>
    <w:p w14:paraId="0380F857" w14:textId="7666B0CD" w:rsidR="00437849" w:rsidRPr="00FB360A" w:rsidRDefault="00D03D9E" w:rsidP="00192087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C5E0B3" w:themeColor="accent6" w:themeTint="66"/>
          <w:spacing w:val="-4"/>
          <w:sz w:val="24"/>
          <w:szCs w:val="24"/>
          <w:lang w:eastAsia="ar-SA"/>
        </w:rPr>
      </w:pPr>
      <w:r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</w:t>
      </w:r>
      <w:r w:rsidR="005C2284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wojewódzkiego</w:t>
      </w:r>
      <w:r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 pod tytułem</w:t>
      </w:r>
      <w:r w:rsidR="007442E7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</w:t>
      </w:r>
      <w:r w:rsidR="00D2274E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Super Śniadanie</w:t>
      </w:r>
      <w:r w:rsidR="00F77275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!</w:t>
      </w:r>
      <w:r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” jest</w:t>
      </w:r>
      <w:r w:rsidR="005C2284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025AA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przygotowanie </w:t>
      </w:r>
      <w:r w:rsidR="0018184C" w:rsidRPr="0018184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pracy plastycznej </w:t>
      </w:r>
      <w:r w:rsid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przedstawiającej </w:t>
      </w:r>
      <w:r w:rsidR="00DD32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pierwsze lub drugie </w:t>
      </w:r>
      <w:r w:rsid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śniadanie, które spełnia zasady </w:t>
      </w:r>
      <w:r w:rsidR="00D2274E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zdrowego żywienia</w:t>
      </w:r>
      <w:r w:rsidR="000571E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6524FA0B" w14:textId="76489065" w:rsidR="00D03D9E" w:rsidRPr="00922F8F" w:rsidRDefault="00C82C45" w:rsidP="00192087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Celem konkursu jest </w:t>
      </w:r>
      <w:r w:rsidR="00B234A2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zwiększanie świadomości dzieci przedszkolnych</w:t>
      </w:r>
      <w:r w:rsidR="00477922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szkolnych</w:t>
      </w:r>
      <w:r w:rsidR="00B234A2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ich rodzin na temat </w:t>
      </w:r>
      <w:r w:rsidR="008805B3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grup produktów żywieniowych</w:t>
      </w:r>
      <w:r w:rsidR="00922F8F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8805B3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odpowiednich ich proporcji w zbilansowanej diecie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94D7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</w:t>
      </w:r>
      <w:r w:rsid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trwalenie</w:t>
      </w:r>
      <w:r w:rsidR="007517CF" w:rsidRP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umiejętności wyboru zdrowych, wartościowych produktów spożywczych</w:t>
      </w:r>
      <w:r w:rsidR="00922F8F" w:rsidRP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oraz</w:t>
      </w:r>
      <w:r w:rsidR="007517CF" w:rsidRP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kształtowanie prawidłowych nawyków żywieniowych.</w:t>
      </w:r>
      <w:r w:rsidR="00DD32F0" w:rsidRP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5F86414E" w14:textId="7B2DC04A" w:rsidR="00011F59" w:rsidRPr="005A67AB" w:rsidRDefault="002F6D35" w:rsidP="00192087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6D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 konkursu: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bookmarkStart w:id="0" w:name="_Hlk189645077"/>
      <w:r w:rsidR="00E94D72"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Oddział Higieny Dzieci, Młodzieży i Promocji Zdrowia</w:t>
      </w:r>
      <w:r w:rsidR="00E9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bookmarkEnd w:id="0"/>
      <w:r w:rsidR="005E32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(WSSE) 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</w:t>
      </w:r>
      <w:r w:rsidR="00E9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iej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Stacj</w:t>
      </w:r>
      <w:r w:rsidR="00E9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Sanitarno-Epidemiologiczn</w:t>
      </w:r>
      <w:r w:rsidR="00E9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ej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Poznaniu,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przy współpracy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owiatow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tacj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sanitarno-epidemiologiczn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województwa wielkopolskiego.</w:t>
      </w:r>
    </w:p>
    <w:p w14:paraId="71307BB2" w14:textId="19057447" w:rsidR="002F6D35" w:rsidRPr="008C52F4" w:rsidRDefault="00011F59" w:rsidP="00192087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artner: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</w:t>
      </w:r>
      <w:r w:rsidR="008C52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2F6D35" w:rsidRPr="008C52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78E8343B" w14:textId="744DCAF5" w:rsidR="00D03D9E" w:rsidRPr="00AC7A91" w:rsidRDefault="00D03D9E" w:rsidP="00192087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Zasięg i warunki uczestnictwa w konkursie</w:t>
      </w:r>
    </w:p>
    <w:p w14:paraId="48D2FEE9" w14:textId="0D164EA8" w:rsidR="00263763" w:rsidRPr="00AC7A91" w:rsidRDefault="003A5B46" w:rsidP="00192087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onkurs skierowany jest do 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dzieci przedszkolnych</w:t>
      </w:r>
      <w:r w:rsidR="00367BF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67BF6" w:rsidRPr="00E94D72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(5 i 6-latki)</w:t>
      </w:r>
      <w:r w:rsidR="00367BF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 xml:space="preserve"> 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szkolnych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67BF6" w:rsidRPr="00E94D72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(klasy I-III szkół podstawowych)</w:t>
      </w:r>
      <w:r w:rsidR="00367BF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43E6BE04" w14:textId="00633414" w:rsidR="00726939" w:rsidRPr="0048345C" w:rsidRDefault="0048345C" w:rsidP="00192087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Autorem pracy może być tylko jedno dziecko</w:t>
      </w:r>
      <w:r w:rsidR="00F5263C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1D9ED108" w14:textId="6EA86E63" w:rsidR="0048345C" w:rsidRPr="00BA7F01" w:rsidRDefault="0048345C" w:rsidP="00192087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Uczestnik zgłasza tylko jedna pracę, nigdzie uprzednio niepublikowaną, wykonaną</w:t>
      </w:r>
      <w:r w:rsidR="00E94D72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br/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samodzielnie</w:t>
      </w:r>
      <w:r w:rsidR="000D513C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, do której posiada prawa autorskie.</w:t>
      </w:r>
    </w:p>
    <w:p w14:paraId="04BF074C" w14:textId="648DC601" w:rsidR="00BA7F01" w:rsidRPr="006D246C" w:rsidRDefault="00BA7F01" w:rsidP="00192087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Warunkiem udziału w konkursie jest wyrażenie n</w:t>
      </w:r>
      <w:r w:rsidR="00FC5E5E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 xml:space="preserve"> to zgody przez rodzica, przedstawiciela ustawowego lub inną osobę mogącą występować w tym zakresie w imieniu małoletniego. Zgoda musi obejmować: udział małoletniego w konkursie, wykorzystanie złożonej pracy zgodnie 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br/>
        <w:t>z postanowieniami regulaminu oraz na przetwarzanie danych osobowych w zakresie niezbędnym dla realizacji konkursu.</w:t>
      </w:r>
    </w:p>
    <w:p w14:paraId="7D123497" w14:textId="77777777" w:rsidR="006D246C" w:rsidRPr="00057A01" w:rsidRDefault="006D246C" w:rsidP="006D246C">
      <w:pPr>
        <w:pStyle w:val="Akapitzlist"/>
        <w:suppressAutoHyphens/>
        <w:autoSpaceDE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</w:p>
    <w:p w14:paraId="55098033" w14:textId="417EBF05" w:rsidR="00D03D9E" w:rsidRPr="002F6D35" w:rsidRDefault="00D03D9E" w:rsidP="00192087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lastRenderedPageBreak/>
        <w:t>Ramy czasowe konkursu</w:t>
      </w:r>
    </w:p>
    <w:p w14:paraId="208D881E" w14:textId="32146CC2" w:rsidR="002F6D35" w:rsidRPr="00AE79DA" w:rsidRDefault="00AE79DA" w:rsidP="00192087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przedszkolny</w:t>
      </w:r>
      <w:r w:rsidR="008F150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/</w:t>
      </w:r>
      <w:r w:rsidR="004779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szkolny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4779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4779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24</w:t>
      </w:r>
      <w:r w:rsidR="00FB3B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124AC5B8" w14:textId="7F9F9D9F" w:rsidR="002F6D35" w:rsidRDefault="00AE79DA" w:rsidP="00192087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1" w:name="_Hlk125537935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powiatowy</w:t>
      </w:r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25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262C202" w14:textId="19E6C685" w:rsidR="00DE4985" w:rsidRPr="00AE79DA" w:rsidRDefault="00DE4985" w:rsidP="00192087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Etap </w:t>
      </w: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r.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r.</w:t>
      </w:r>
    </w:p>
    <w:p w14:paraId="598FE76E" w14:textId="3899B2EB" w:rsidR="002F6D35" w:rsidRPr="00AE79DA" w:rsidRDefault="00C43AE8" w:rsidP="005A565E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osiedzenie wojewódzkiej komisji konkursowej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odbędzie się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do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5782AB9" w14:textId="35998929" w:rsidR="002F6D35" w:rsidRPr="00AC7A91" w:rsidRDefault="00135595" w:rsidP="005A565E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stronie internetowej WSSE w Poznaniu nastąpi 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24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– Europejski Dzień Śniadania.</w:t>
      </w:r>
    </w:p>
    <w:p w14:paraId="4D94ADAF" w14:textId="6609A995" w:rsidR="00F122ED" w:rsidRPr="00057A01" w:rsidRDefault="00135595" w:rsidP="005A565E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agrody rzeczowe zostaną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dostarczone do placówek przez pracowników P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aństwowej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nspekcji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anitarnej</w:t>
      </w:r>
      <w:r w:rsid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województwa wielkopolskiego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przesłane pocztą do </w:t>
      </w:r>
      <w:r w:rsidR="0082297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30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82297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3EA705E" w14:textId="77777777" w:rsidR="00250B07" w:rsidRPr="003878C0" w:rsidRDefault="00CC3A52" w:rsidP="005A565E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5527CE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509903F5" w14:textId="09EF1494" w:rsidR="003878C0" w:rsidRDefault="003878C0" w:rsidP="005A565E">
      <w:pPr>
        <w:tabs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1.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Zadanie konkursowe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polega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przygotowaniu przez:</w:t>
      </w:r>
    </w:p>
    <w:p w14:paraId="06A86A91" w14:textId="51D0F649" w:rsidR="00960C39" w:rsidRPr="00960C39" w:rsidRDefault="003878C0" w:rsidP="005A565E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dzie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cko</w:t>
      </w:r>
      <w:r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2297C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przedszkolne </w:t>
      </w:r>
      <w:r w:rsidR="005079A7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(5 i 6-lat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</w:t>
      </w:r>
      <w:r w:rsidR="005079A7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) </w:t>
      </w:r>
      <w:r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pracy plastycznej przedstawiającej </w:t>
      </w:r>
      <w:r w:rsidR="005079A7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pożywne i smaczne </w:t>
      </w:r>
      <w:r w:rsidR="00F9087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pierwsze </w:t>
      </w:r>
      <w:r w:rsidR="005079A7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śniadanie skomponowane zgodne z zasadami Talerza Zdrowego Żywienia</w:t>
      </w:r>
      <w:r w:rsidR="00DE04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77634B72" w14:textId="1496A3DF" w:rsidR="00972D5A" w:rsidRPr="00972D5A" w:rsidRDefault="00960C39" w:rsidP="005A565E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</w:t>
      </w:r>
      <w:r w:rsidR="003878C0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ziec</w:t>
      </w:r>
      <w:r w:rsidR="00567E3A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</w:t>
      </w:r>
      <w:r w:rsidR="003878C0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A2CE8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szkolne </w:t>
      </w:r>
      <w:r w:rsidR="005079A7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(klasy I-III szkół podstawowych) </w:t>
      </w:r>
      <w:r w:rsidR="003878C0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plastycznej przedstawiającej</w:t>
      </w:r>
      <w:r w:rsidRPr="00960C39">
        <w:t xml:space="preserve"> </w:t>
      </w: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pożywne </w:t>
      </w:r>
      <w:r w:rsidR="00BA7F0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smaczne </w:t>
      </w:r>
      <w:r w:rsidR="00E55AC5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drugie </w:t>
      </w: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śniadanie </w:t>
      </w:r>
      <w:r w:rsidR="00F9087D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zjadane w szkole</w:t>
      </w:r>
      <w:r w:rsid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F9087D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skomponowane zgodne z zasadami Talerza Zdrowego Żywienia</w:t>
      </w:r>
      <w:r w:rsidR="00F9087D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972D5A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 powinna zawierać krótkie hasło (max. 7 wyrazów) na temat korzyści płynących ze zdrowego stylu żywienia. Hasło musi być wymyślone przez uczestnik</w:t>
      </w:r>
      <w:r w:rsid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="00972D5A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konkursu, nie może być przysłowiem, cytatem i itp. Hasło musi być umieszczone na pracy.</w:t>
      </w:r>
    </w:p>
    <w:p w14:paraId="2E1CA774" w14:textId="46EECD12" w:rsidR="00D83CED" w:rsidRDefault="00D83CED" w:rsidP="005A565E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83CE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Pracę należy wykonać w technice kolażu czyli w technice artystycznej polegająca na tworzeniu kompozycji z różnych materiałów i tworzyw. Zalecane jest użycie materiałów naturalnych (np. płatki śniadaniowe, nasiona itp.) lub recyklingowych (np. tkanin, kolorowych papierów, drobnych przedmiotów, ilustracji gazetowych itp.). Dopuszczone jest wspomaganie się inną techniką plastyczną: rysunkiem czy malarstwem.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Pr="00D83CE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race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D83CE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 mogą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być</w:t>
      </w:r>
      <w:r w:rsidRPr="00D83CE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przestrzenne lecz płaskie. Wszystkie elementy powinny być przyklejone do podłoża papierowego.</w:t>
      </w:r>
    </w:p>
    <w:p w14:paraId="4190FDD8" w14:textId="2DE7BBCE" w:rsidR="00691128" w:rsidRPr="00691128" w:rsidRDefault="00D15C0F" w:rsidP="005A565E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Format pracy A</w:t>
      </w:r>
      <w:r w:rsidR="0048345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4.</w:t>
      </w:r>
      <w:r w:rsidR="0069112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Praca powinna być zabezpieczona na czas transportu.</w:t>
      </w:r>
    </w:p>
    <w:p w14:paraId="127D5A1F" w14:textId="77777777" w:rsidR="00957D9C" w:rsidRDefault="009F063A" w:rsidP="005A565E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zgłoszone w ramach konkursu nie mogą stanowić reklamy produktów lub ich producentów, zawierać nazw i logotypów firm.</w:t>
      </w:r>
    </w:p>
    <w:p w14:paraId="2BD3B2ED" w14:textId="1D87A168" w:rsidR="00957D9C" w:rsidRPr="00957D9C" w:rsidRDefault="00957D9C" w:rsidP="005A565E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Źródłem rzetelnych informacji na temat 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 Talerz</w:t>
      </w:r>
      <w:r w:rsid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drowego Żywienia </w:t>
      </w: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</w:t>
      </w:r>
      <w:r w:rsid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strona Narodowego Centrum Edukacji Żywieniowej</w:t>
      </w: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pod adresem:</w:t>
      </w:r>
      <w:r w:rsid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719CD" w:rsidRP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https://ncez.pzh.gov.pl/abc-zywienia/talerz-zdrowego-zywienia/</w:t>
      </w:r>
    </w:p>
    <w:p w14:paraId="058C01D1" w14:textId="2A130D2E" w:rsidR="00D03D9E" w:rsidRDefault="00375DF0" w:rsidP="005A565E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</w:p>
    <w:p w14:paraId="4ACEE2A2" w14:textId="4BF9EA01" w:rsidR="003878C0" w:rsidRPr="003878C0" w:rsidRDefault="003878C0" w:rsidP="005A565E">
      <w:pPr>
        <w:pStyle w:val="Akapitzlist"/>
        <w:numPr>
          <w:ilvl w:val="0"/>
          <w:numId w:val="12"/>
        </w:numPr>
        <w:tabs>
          <w:tab w:val="left" w:pos="567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</w:t>
      </w:r>
    </w:p>
    <w:p w14:paraId="4B543B62" w14:textId="40CDC132" w:rsidR="00A373FC" w:rsidRDefault="00A02F3C" w:rsidP="005A565E">
      <w:pPr>
        <w:pStyle w:val="Akapitzlist"/>
        <w:numPr>
          <w:ilvl w:val="0"/>
          <w:numId w:val="1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przedszkolny</w:t>
      </w:r>
      <w:r w:rsid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/szkolny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2" w:name="_Hlk189040659"/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bookmarkEnd w:id="2"/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osobą odpowiedzialną jest 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nauczyciel wychowania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przedszkolne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go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/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wczesnoszkolnego</w:t>
      </w:r>
      <w:r w:rsid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</w:t>
      </w:r>
    </w:p>
    <w:p w14:paraId="6578E6D5" w14:textId="38B5EB40" w:rsidR="00A373FC" w:rsidRDefault="00A373FC" w:rsidP="005A565E">
      <w:pPr>
        <w:pStyle w:val="Akapitzlist"/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owołuje </w:t>
      </w:r>
      <w:r w:rsidR="00DE04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 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1565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omis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 konkursową, która</w:t>
      </w:r>
      <w:r w:rsidR="001565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wybiera </w:t>
      </w:r>
      <w:r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max. </w:t>
      </w:r>
      <w:r w:rsidR="00567E3A"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trzy </w:t>
      </w:r>
      <w:r w:rsidR="001565F8"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najlepsz</w:t>
      </w:r>
      <w:r w:rsidR="00FC5E5E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e</w:t>
      </w:r>
      <w:r w:rsidR="001565F8"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 prac</w:t>
      </w:r>
      <w:r w:rsidR="00691128"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e</w:t>
      </w:r>
      <w:r w:rsidR="0069112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ze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swojej placów</w:t>
      </w:r>
      <w:r w:rsidR="0069112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ki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7DD92F99" w14:textId="0BF5310F" w:rsidR="003878C0" w:rsidRPr="00C249B1" w:rsidRDefault="00A373FC" w:rsidP="005A565E">
      <w:pPr>
        <w:pStyle w:val="Akapitzlist"/>
        <w:suppressAutoHyphens/>
        <w:autoSpaceDE w:val="0"/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 xml:space="preserve">- 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dostarcza osobiście lub wysyła pocztą tradycyjną na adres: </w:t>
      </w:r>
      <w:r w:rsidR="00035980" w:rsidRPr="00035980">
        <w:rPr>
          <w:rFonts w:ascii="Times New Roman" w:eastAsia="Times New Roman" w:hAnsi="Times New Roman" w:cs="Times New Roman"/>
          <w:bCs/>
          <w:spacing w:val="-4"/>
          <w:sz w:val="24"/>
          <w:szCs w:val="24"/>
          <w:u w:val="single"/>
          <w:lang w:eastAsia="ar-SA"/>
        </w:rPr>
        <w:t>Powiatowa Stacja Sanitarno-Epidemiologiczna w Lesznie ul. Niepodległości 66, 64-100 Leszno</w:t>
      </w:r>
      <w:r w:rsidRPr="0003598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najpóźniej </w:t>
      </w:r>
      <w:r w:rsidR="005A565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126F9D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do 24.03.2025 r</w:t>
      </w:r>
      <w:r w:rsidR="000571EF" w:rsidRPr="00057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.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konkursowe opatrzone znakiem graficznym</w:t>
      </w:r>
      <w:r w:rsid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(godłem)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oryginały załączników nr 1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2 </w:t>
      </w:r>
      <w:r w:rsidR="00C249B1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każdej pracy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249B1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kopercie z tym samym znakiem graficznym oraz załącznik nr 3</w:t>
      </w:r>
      <w:r w:rsid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3878C0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odbywa się </w:t>
      </w:r>
      <w:r w:rsidR="003878C0" w:rsidRPr="00C249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bez nagród rzeczowych fundowanych przez organizatora.</w:t>
      </w:r>
    </w:p>
    <w:p w14:paraId="1003FD1E" w14:textId="5A3BF4F2" w:rsidR="003878C0" w:rsidRPr="003878C0" w:rsidRDefault="00A02F3C" w:rsidP="005A565E">
      <w:pPr>
        <w:pStyle w:val="Akapitzlist"/>
        <w:numPr>
          <w:ilvl w:val="0"/>
          <w:numId w:val="13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powiatowy </w:t>
      </w:r>
      <w:r w:rsidR="00DE04EC" w:rsidRPr="00DE04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osobą odpowiedzialną </w:t>
      </w:r>
      <w:r w:rsid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jest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D3D65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pracowni</w:t>
      </w:r>
      <w:r w:rsidR="00BF0D2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PSSE w </w:t>
      </w:r>
      <w:r w:rsidR="00035980" w:rsidRPr="0003598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Lesznie</w:t>
      </w:r>
      <w:r w:rsidR="0003598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3878C0" w:rsidRPr="00525F2A">
        <w:rPr>
          <w:rFonts w:ascii="Times New Roman" w:eastAsia="Times New Roman" w:hAnsi="Times New Roman" w:cs="Times New Roman"/>
          <w:bCs/>
          <w:color w:val="FF0000"/>
          <w:spacing w:val="-4"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Spośród nadesłanych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prac powiatowa komisja konkursowa wybiera </w:t>
      </w:r>
      <w:r w:rsidR="00195B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jedną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najlepszą pracę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każdej grupie wiekowej, któr</w:t>
      </w:r>
      <w:r w:rsidR="00195B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ą</w:t>
      </w:r>
      <w:r w:rsidR="00B847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następnie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0296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przesyła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wraz</w:t>
      </w:r>
      <w:r w:rsidR="00D758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A565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D758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załącznikiem nr</w:t>
      </w:r>
      <w:r w:rsidR="003878C0" w:rsidRPr="00691128">
        <w:rPr>
          <w:rFonts w:ascii="Times New Roman" w:eastAsia="Times New Roman" w:hAnsi="Times New Roman" w:cs="Times New Roman"/>
          <w:bCs/>
          <w:color w:val="FF0000"/>
          <w:spacing w:val="-4"/>
          <w:sz w:val="24"/>
          <w:szCs w:val="24"/>
          <w:lang w:eastAsia="ar-SA"/>
        </w:rPr>
        <w:t xml:space="preserve"> </w:t>
      </w:r>
      <w:r w:rsidR="00B126C5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3878C0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6C5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oraz załącznik</w:t>
      </w:r>
      <w:r w:rsidR="00DE04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iem</w:t>
      </w:r>
      <w:r w:rsidR="00B126C5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nr 4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 adres</w:t>
      </w:r>
      <w:r w:rsidR="00B126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organizatora (os. Przyjaźni 118, 61-686 Poznań)</w:t>
      </w:r>
      <w:r w:rsidR="00DD02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r.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Fundatorami nagród są powiatowe stacje sanitarno</w:t>
      </w:r>
      <w:r w:rsidR="004955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epidemiologiczne województwa wielkopolskiego i ich</w:t>
      </w:r>
      <w:r w:rsidR="009F063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partnerzy.</w:t>
      </w:r>
    </w:p>
    <w:p w14:paraId="0412172F" w14:textId="7CC0AE35" w:rsidR="003878C0" w:rsidRPr="003878C0" w:rsidRDefault="00A02F3C" w:rsidP="005A565E">
      <w:pPr>
        <w:pStyle w:val="Akapitzlist"/>
        <w:numPr>
          <w:ilvl w:val="0"/>
          <w:numId w:val="13"/>
        </w:numPr>
        <w:tabs>
          <w:tab w:val="left" w:pos="284"/>
          <w:tab w:val="left" w:pos="567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tap wojewódzki </w:t>
      </w:r>
      <w:r w:rsidR="00B126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6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osobami odpowiedzialnymi są pracownicy </w:t>
      </w:r>
      <w:r w:rsidR="00192087" w:rsidRP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Oddział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</w:t>
      </w:r>
      <w:r w:rsidR="00192087" w:rsidRP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Higieny Dzieci, Młodzieży i Promocji Zdrowia </w:t>
      </w:r>
      <w:r w:rsidR="00B126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WSSE w Poznaniu. S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pośród nadesłanych </w:t>
      </w:r>
      <w:r w:rsidR="00DE04EC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wojewódzka komisja konkursowa wybiera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każdej grupie wiekowej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</w:t>
      </w:r>
      <w:r w:rsidR="004955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Epidemiologiczna w Poznaniu</w:t>
      </w:r>
      <w:bookmarkStart w:id="3" w:name="_Hlk81896666"/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oraz Kuratorium Oświaty </w:t>
      </w:r>
      <w:r w:rsidR="005A56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Poznaniu.</w:t>
      </w:r>
    </w:p>
    <w:bookmarkEnd w:id="3"/>
    <w:p w14:paraId="65ED0865" w14:textId="484E75F2" w:rsidR="003878C0" w:rsidRPr="003878C0" w:rsidRDefault="00A02F3C" w:rsidP="005A565E">
      <w:pPr>
        <w:pStyle w:val="Akapitzlist"/>
        <w:numPr>
          <w:ilvl w:val="0"/>
          <w:numId w:val="13"/>
        </w:numPr>
        <w:tabs>
          <w:tab w:val="left" w:pos="284"/>
          <w:tab w:val="left" w:pos="567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rzeczowe.</w:t>
      </w:r>
    </w:p>
    <w:p w14:paraId="6E20137C" w14:textId="77777777" w:rsidR="00DD02D6" w:rsidRDefault="00DD02D6" w:rsidP="005A565E">
      <w:pPr>
        <w:pStyle w:val="Akapitzlist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</w:t>
      </w:r>
    </w:p>
    <w:p w14:paraId="5F986C96" w14:textId="77777777" w:rsidR="00DD02D6" w:rsidRPr="000E6438" w:rsidRDefault="00DD02D6" w:rsidP="005A565E">
      <w:pPr>
        <w:pStyle w:val="Akapitzlist"/>
        <w:numPr>
          <w:ilvl w:val="0"/>
          <w:numId w:val="7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0E643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 oceny:</w:t>
      </w:r>
    </w:p>
    <w:p w14:paraId="758AB019" w14:textId="77777777" w:rsidR="00DD02D6" w:rsidRPr="00AC7A91" w:rsidRDefault="00DD02D6" w:rsidP="005A565E">
      <w:pPr>
        <w:pStyle w:val="Akapitzlist"/>
        <w:numPr>
          <w:ilvl w:val="0"/>
          <w:numId w:val="8"/>
        </w:numPr>
        <w:tabs>
          <w:tab w:val="left" w:pos="284"/>
          <w:tab w:val="left" w:pos="426"/>
          <w:tab w:val="left" w:pos="851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regulaminem,</w:t>
      </w:r>
    </w:p>
    <w:p w14:paraId="6492A7B7" w14:textId="77777777" w:rsidR="00DD02D6" w:rsidRDefault="00DD02D6" w:rsidP="005A565E">
      <w:pPr>
        <w:pStyle w:val="Akapitzlist"/>
        <w:numPr>
          <w:ilvl w:val="0"/>
          <w:numId w:val="8"/>
        </w:numPr>
        <w:tabs>
          <w:tab w:val="left" w:pos="284"/>
          <w:tab w:val="left" w:pos="426"/>
          <w:tab w:val="left" w:pos="851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pomysłowość i kreatywność w sposobie interpretacji tematu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</w:p>
    <w:p w14:paraId="69390267" w14:textId="77777777" w:rsidR="00DD02D6" w:rsidRPr="00AC7A91" w:rsidRDefault="00DD02D6" w:rsidP="005A565E">
      <w:pPr>
        <w:pStyle w:val="Akapitzlist"/>
        <w:numPr>
          <w:ilvl w:val="0"/>
          <w:numId w:val="8"/>
        </w:numPr>
        <w:tabs>
          <w:tab w:val="left" w:pos="284"/>
          <w:tab w:val="left" w:pos="426"/>
          <w:tab w:val="left" w:pos="851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merytoryczna,</w:t>
      </w:r>
    </w:p>
    <w:p w14:paraId="4B1E0AF9" w14:textId="58395B0B" w:rsidR="00DD02D6" w:rsidRPr="00CD3D65" w:rsidRDefault="00DD02D6" w:rsidP="005A565E">
      <w:pPr>
        <w:pStyle w:val="Akapitzlist"/>
        <w:numPr>
          <w:ilvl w:val="0"/>
          <w:numId w:val="8"/>
        </w:numPr>
        <w:tabs>
          <w:tab w:val="left" w:pos="284"/>
          <w:tab w:val="left" w:pos="426"/>
          <w:tab w:val="left" w:pos="851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zaangażowanie i wkład pracy dzie</w:t>
      </w:r>
      <w:r w:rsidR="00A64F1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ci</w:t>
      </w:r>
      <w:r w:rsidRP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.</w:t>
      </w:r>
    </w:p>
    <w:p w14:paraId="5A97DF54" w14:textId="77777777" w:rsidR="00DD02D6" w:rsidRPr="000E6438" w:rsidRDefault="00DD02D6" w:rsidP="005A565E">
      <w:pPr>
        <w:pStyle w:val="Akapitzlist"/>
        <w:numPr>
          <w:ilvl w:val="0"/>
          <w:numId w:val="7"/>
        </w:numPr>
        <w:tabs>
          <w:tab w:val="left" w:pos="284"/>
          <w:tab w:val="left" w:pos="426"/>
          <w:tab w:val="left" w:pos="1134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E643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Skład komisji konkursowej:</w:t>
      </w:r>
    </w:p>
    <w:p w14:paraId="0F5F7070" w14:textId="77777777" w:rsidR="00DD02D6" w:rsidRPr="00B30AF5" w:rsidRDefault="00DD02D6" w:rsidP="005A565E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B30AF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5B6920C6" w14:textId="77777777" w:rsidR="00DD02D6" w:rsidRPr="009F063A" w:rsidRDefault="00DD02D6" w:rsidP="005A565E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B30AF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komisja konkursowa powoływana jest przez osoby odpowiedzialne za przeprowadzenie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26D036C2" w14:textId="0B14FDDA" w:rsidR="00DD02D6" w:rsidRDefault="004500CC" w:rsidP="005A565E">
      <w:pPr>
        <w:pStyle w:val="Akapitzlist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</w:p>
    <w:p w14:paraId="46694BDE" w14:textId="2CA96592" w:rsidR="00543349" w:rsidRPr="00543349" w:rsidRDefault="00543349" w:rsidP="006D246C">
      <w:pPr>
        <w:tabs>
          <w:tab w:val="left" w:pos="0"/>
        </w:tabs>
        <w:suppressAutoHyphens/>
        <w:autoSpaceDE w:val="0"/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433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Uczestnicy z dniem przekazania pracy konkursowej nieodpłatnie przenoszą na organizatora autorskie prawa majątkowe do pracy konkursowej, na wszystkich polach eksploatacji przewidzianych w ustawie z dnia 4 lutego 1994 roku – o prawie autorskim </w:t>
      </w:r>
      <w:r w:rsidR="00C249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5433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 prawach pokrewnych (Dz.U. z 2022r. poz. 2509), a także prawa zależne, w tym prawo do opracowania pracy konkursowej poprzez jego adaptację lub przerobienie, połączenie go </w:t>
      </w:r>
      <w:r w:rsidR="00C249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5433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 innym pracami, a organizator konkursu oświadcza, iż przyjmuje autorskie prawa majątkowe </w:t>
      </w:r>
      <w:r w:rsidRPr="005433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do pracy konkursowej. W przypadku osób niepełnoletnich zgodę na przeniesienie majątkowych praw autorskich musi złożyć opiekun prawny.</w:t>
      </w:r>
    </w:p>
    <w:p w14:paraId="6843F1FE" w14:textId="37ED5B27" w:rsidR="005D0AD8" w:rsidRPr="00A02F3C" w:rsidRDefault="005D0AD8" w:rsidP="005A565E">
      <w:pPr>
        <w:pStyle w:val="Akapitzlist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</w:t>
      </w:r>
    </w:p>
    <w:p w14:paraId="66D7D350" w14:textId="11BF2C2A" w:rsidR="00D03D9E" w:rsidRPr="00AC7A91" w:rsidRDefault="00D03D9E" w:rsidP="005A565E">
      <w:pPr>
        <w:pStyle w:val="Akapitzlist"/>
        <w:numPr>
          <w:ilvl w:val="0"/>
          <w:numId w:val="4"/>
        </w:numPr>
        <w:tabs>
          <w:tab w:val="left" w:pos="284"/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Przekazanie 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jest równoznaczne z przyjęciem warunków konkursu przez </w:t>
      </w:r>
      <w:r w:rsidR="0057437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autorów. </w:t>
      </w:r>
    </w:p>
    <w:p w14:paraId="00D2932F" w14:textId="15809600" w:rsidR="00D03D9E" w:rsidRPr="00AC7A91" w:rsidRDefault="00D03D9E" w:rsidP="005A565E">
      <w:pPr>
        <w:pStyle w:val="Akapitzlist"/>
        <w:numPr>
          <w:ilvl w:val="0"/>
          <w:numId w:val="4"/>
        </w:numPr>
        <w:tabs>
          <w:tab w:val="left" w:pos="284"/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Niniejszy regulamin jest jedynym dokumentem określającym zasady konkursu. </w:t>
      </w:r>
    </w:p>
    <w:p w14:paraId="41EB67E8" w14:textId="4CF41CDE" w:rsidR="005D0AD8" w:rsidRPr="00AC7A91" w:rsidRDefault="00D03D9E" w:rsidP="005A565E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</w:t>
      </w:r>
      <w:r w:rsid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sytuacjach nieobjętych regulaminem </w:t>
      </w:r>
      <w:r w:rsidR="00963157" w:rsidRPr="009631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oraz w sytuacjach spornych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rozstrzyga </w:t>
      </w:r>
      <w:r w:rsidR="00B34F5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rganizator. </w:t>
      </w:r>
    </w:p>
    <w:p w14:paraId="0EB42E34" w14:textId="785CD73B" w:rsidR="00D03D9E" w:rsidRPr="00AC7A91" w:rsidRDefault="00D03D9E" w:rsidP="005A565E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315D323B" w14:textId="21A74B1B" w:rsidR="00D03D9E" w:rsidRPr="00AC7A91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5F5CDF81" w14:textId="534B0525" w:rsidR="00D03D9E" w:rsidRPr="00AC7A91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08F746CC" w14:textId="075C7732" w:rsidR="00D03D9E" w:rsidRPr="00AC7A91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innego, niż wskazanego wyżej, podziału nagród ,</w:t>
      </w:r>
    </w:p>
    <w:p w14:paraId="0745C756" w14:textId="5285C711" w:rsidR="00AC7A91" w:rsidRPr="00AC7A91" w:rsidRDefault="00AC7A91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</w:t>
      </w:r>
      <w:r w:rsidR="00EF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163C3B3" w14:textId="5D9C5760" w:rsidR="00D03D9E" w:rsidRPr="00F05D6F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wykorzystania prac konkursowych </w:t>
      </w:r>
      <w:bookmarkStart w:id="4" w:name="_Hlk95468740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działaniach</w:t>
      </w:r>
      <w:r w:rsidR="00AC7A9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promocyjnych, opublikowania ich w całości lub we fragmentach w wydawnictwach okolicznościowych, materiałach prasowych, Internecie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4"/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sprawozda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niach z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projektu „Talerz Zdrowego Żyw</w:t>
      </w:r>
      <w:r w:rsidR="00E55A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ienia</w:t>
      </w:r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”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26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lub w inny sposób</w:t>
      </w:r>
      <w:r w:rsidR="00B1226D" w:rsidRPr="00B1226D"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zgodnie ze zgodą udzieloną przez uczestnika (załącznik</w:t>
      </w:r>
      <w:r w:rsidR="00DE04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nr</w:t>
      </w:r>
      <w:r w:rsidR="00963157" w:rsidRPr="00543349">
        <w:rPr>
          <w:rFonts w:ascii="Times New Roman" w:eastAsia="Times New Roman" w:hAnsi="Times New Roman" w:cs="Times New Roman"/>
          <w:bCs/>
          <w:color w:val="FF0000"/>
          <w:spacing w:val="-4"/>
          <w:sz w:val="24"/>
          <w:szCs w:val="24"/>
          <w:lang w:eastAsia="ar-SA"/>
        </w:rPr>
        <w:t xml:space="preserve"> </w:t>
      </w:r>
      <w:r w:rsidR="00963157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C249B1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2</w:t>
      </w:r>
      <w:r w:rsidR="00963157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regulaminu),</w:t>
      </w:r>
    </w:p>
    <w:p w14:paraId="3B57575C" w14:textId="736A5B84" w:rsidR="00D03D9E" w:rsidRPr="00AC7A91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6381BA9D" w14:textId="2BA3EEED" w:rsidR="000A31C8" w:rsidRPr="00534F44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</w:t>
      </w:r>
      <w:r w:rsidR="00B725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odpowiedzialności za podanie nieprawdziwych danych przez uczestników konkursu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67A3C44F" w14:textId="49437DD2" w:rsidR="000D513C" w:rsidRPr="000D513C" w:rsidRDefault="000D513C" w:rsidP="000D513C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D51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Udział w konkursie jest równoznaczny z wyrażeniem zgody przez osoby biorące w nim udział na przetwarzanie przez organizatora ich danych na potrzeby konkursu, w szczególności na podanie imion i nazwisk, zgodnie z rozporządzeniem Parlamentu Europejskiego i Rady (UE) 2016/679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0D51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 dnia 27 kwietnia 2016 r. w sprawie ochrony osób fizycznych w związku z przetwarzaniem danych osobowych i w sprawie swobodnego przepływu takich danych oraz uchylenia dyrektywy 95/46/WE (Dz. U. UE. L 2016 Nr 119, str. 1).</w:t>
      </w:r>
    </w:p>
    <w:p w14:paraId="1DBC5CF2" w14:textId="1E3B6523" w:rsidR="00D03D9E" w:rsidRDefault="00D03D9E" w:rsidP="005A565E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</w:t>
      </w:r>
      <w:r w:rsidR="00EC0C2E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cią</w:t>
      </w: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regulaminu jest:</w:t>
      </w:r>
    </w:p>
    <w:p w14:paraId="6B2FAA2B" w14:textId="7E34D739" w:rsidR="00DD12A4" w:rsidRPr="0061018D" w:rsidRDefault="00DD12A4" w:rsidP="005A565E">
      <w:pPr>
        <w:pStyle w:val="Akapitzlist"/>
        <w:numPr>
          <w:ilvl w:val="0"/>
          <w:numId w:val="17"/>
        </w:numPr>
        <w:tabs>
          <w:tab w:val="left" w:pos="284"/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1 - </w:t>
      </w:r>
      <w:bookmarkStart w:id="5" w:name="_Hlk188438366"/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 przedstawiciela ustawowego niepełnoletniego uczestnika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224D6" w:rsidRP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konkursu na udział w konkursie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A565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etap powiatowy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8224D6" w:rsidRP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5"/>
    </w:p>
    <w:p w14:paraId="610999B1" w14:textId="29435B8C" w:rsidR="00C249B1" w:rsidRPr="00126F9D" w:rsidRDefault="00C249B1" w:rsidP="005A565E">
      <w:pPr>
        <w:pStyle w:val="Akapitzlist"/>
        <w:numPr>
          <w:ilvl w:val="0"/>
          <w:numId w:val="1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Zgoda przedstawiciela ustawowego niepełnoletniego uczestnika konkursu na udział w konkursie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A565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wojewódzki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44987E17" w14:textId="6D32084D" w:rsidR="00DD12A4" w:rsidRPr="00C249B1" w:rsidRDefault="00DD12A4" w:rsidP="005A565E">
      <w:pPr>
        <w:pStyle w:val="Akapitzlist"/>
        <w:numPr>
          <w:ilvl w:val="0"/>
          <w:numId w:val="17"/>
        </w:numPr>
        <w:tabs>
          <w:tab w:val="left" w:pos="284"/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="008224D6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Karta zgłoszenia laureatów etapu przedszkoln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o/szkolnego</w:t>
      </w:r>
      <w:r w:rsidR="008224D6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 „</w:t>
      </w:r>
      <w:r w:rsidR="00E55AC5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Super Śniadanie</w:t>
      </w:r>
      <w:r w:rsidR="008224D6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!”</w:t>
      </w:r>
      <w:r w:rsidR="0061018D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69AF03C5" w14:textId="19332484" w:rsidR="00170820" w:rsidRPr="005A565E" w:rsidRDefault="00DD12A4" w:rsidP="005A565E">
      <w:pPr>
        <w:pStyle w:val="Akapitzlist"/>
        <w:numPr>
          <w:ilvl w:val="0"/>
          <w:numId w:val="17"/>
        </w:numPr>
        <w:tabs>
          <w:tab w:val="left" w:pos="284"/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Karta zgłoszenia laureatów etapu powiatowego konkursu 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„</w:t>
      </w:r>
      <w:r w:rsidR="00E55A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Super Śniadanie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!”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sectPr w:rsidR="00170820" w:rsidRPr="005A565E" w:rsidSect="00685685">
      <w:footerReference w:type="default" r:id="rId11"/>
      <w:pgSz w:w="11906" w:h="16838"/>
      <w:pgMar w:top="709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D3210" w14:textId="77777777" w:rsidR="00E02872" w:rsidRDefault="00E02872" w:rsidP="00482ABD">
      <w:pPr>
        <w:spacing w:after="0" w:line="240" w:lineRule="auto"/>
      </w:pPr>
      <w:r>
        <w:separator/>
      </w:r>
    </w:p>
  </w:endnote>
  <w:endnote w:type="continuationSeparator" w:id="0">
    <w:p w14:paraId="12863536" w14:textId="77777777" w:rsidR="00E02872" w:rsidRDefault="00E02872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8680331"/>
      <w:docPartObj>
        <w:docPartGallery w:val="Page Numbers (Bottom of Page)"/>
        <w:docPartUnique/>
      </w:docPartObj>
    </w:sdtPr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DD821" w14:textId="77777777" w:rsidR="00E02872" w:rsidRDefault="00E02872" w:rsidP="00482ABD">
      <w:pPr>
        <w:spacing w:after="0" w:line="240" w:lineRule="auto"/>
      </w:pPr>
      <w:r>
        <w:separator/>
      </w:r>
    </w:p>
  </w:footnote>
  <w:footnote w:type="continuationSeparator" w:id="0">
    <w:p w14:paraId="614642C0" w14:textId="77777777" w:rsidR="00E02872" w:rsidRDefault="00E02872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E67DBB"/>
    <w:multiLevelType w:val="hybridMultilevel"/>
    <w:tmpl w:val="C96E087C"/>
    <w:lvl w:ilvl="0" w:tplc="04150017">
      <w:start w:val="1"/>
      <w:numFmt w:val="lowerLetter"/>
      <w:lvlText w:val="%1)"/>
      <w:lvlJc w:val="left"/>
      <w:pPr>
        <w:ind w:left="163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352" w:hanging="360"/>
      </w:pPr>
    </w:lvl>
    <w:lvl w:ilvl="2" w:tplc="FFFFFFFF" w:tentative="1">
      <w:start w:val="1"/>
      <w:numFmt w:val="lowerRoman"/>
      <w:lvlText w:val="%3."/>
      <w:lvlJc w:val="right"/>
      <w:pPr>
        <w:ind w:left="3072" w:hanging="180"/>
      </w:pPr>
    </w:lvl>
    <w:lvl w:ilvl="3" w:tplc="FFFFFFFF">
      <w:start w:val="1"/>
      <w:numFmt w:val="decimal"/>
      <w:lvlText w:val="%4."/>
      <w:lvlJc w:val="left"/>
      <w:pPr>
        <w:ind w:left="3792" w:hanging="360"/>
      </w:pPr>
    </w:lvl>
    <w:lvl w:ilvl="4" w:tplc="FFFFFFFF" w:tentative="1">
      <w:start w:val="1"/>
      <w:numFmt w:val="lowerLetter"/>
      <w:lvlText w:val="%5."/>
      <w:lvlJc w:val="left"/>
      <w:pPr>
        <w:ind w:left="4512" w:hanging="360"/>
      </w:pPr>
    </w:lvl>
    <w:lvl w:ilvl="5" w:tplc="FFFFFFFF" w:tentative="1">
      <w:start w:val="1"/>
      <w:numFmt w:val="lowerRoman"/>
      <w:lvlText w:val="%6."/>
      <w:lvlJc w:val="right"/>
      <w:pPr>
        <w:ind w:left="5232" w:hanging="180"/>
      </w:pPr>
    </w:lvl>
    <w:lvl w:ilvl="6" w:tplc="FFFFFFFF" w:tentative="1">
      <w:start w:val="1"/>
      <w:numFmt w:val="decimal"/>
      <w:lvlText w:val="%7."/>
      <w:lvlJc w:val="left"/>
      <w:pPr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6" w15:restartNumberingAfterBreak="0">
    <w:nsid w:val="095C426D"/>
    <w:multiLevelType w:val="hybridMultilevel"/>
    <w:tmpl w:val="C46C19B0"/>
    <w:lvl w:ilvl="0" w:tplc="E46C81D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95FE2"/>
    <w:multiLevelType w:val="hybridMultilevel"/>
    <w:tmpl w:val="C4744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739C8"/>
    <w:multiLevelType w:val="hybridMultilevel"/>
    <w:tmpl w:val="B6068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D7E77"/>
    <w:multiLevelType w:val="hybridMultilevel"/>
    <w:tmpl w:val="BD6091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9A74B8"/>
    <w:multiLevelType w:val="hybridMultilevel"/>
    <w:tmpl w:val="E45EA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E6CA3"/>
    <w:multiLevelType w:val="multilevel"/>
    <w:tmpl w:val="B810B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BCD7059"/>
    <w:multiLevelType w:val="multilevel"/>
    <w:tmpl w:val="1AE672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992272B"/>
    <w:multiLevelType w:val="hybridMultilevel"/>
    <w:tmpl w:val="0C5C73FE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A70B1"/>
    <w:multiLevelType w:val="hybridMultilevel"/>
    <w:tmpl w:val="0E3C785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DA2579C"/>
    <w:multiLevelType w:val="hybridMultilevel"/>
    <w:tmpl w:val="6CC8CE24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E2D1BB8"/>
    <w:multiLevelType w:val="hybridMultilevel"/>
    <w:tmpl w:val="C33444DC"/>
    <w:lvl w:ilvl="0" w:tplc="2B966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D6D0D"/>
    <w:multiLevelType w:val="multilevel"/>
    <w:tmpl w:val="81864F52"/>
    <w:lvl w:ilvl="0">
      <w:start w:val="1"/>
      <w:numFmt w:val="upperRoman"/>
      <w:lvlText w:val="%1."/>
      <w:lvlJc w:val="right"/>
      <w:pPr>
        <w:ind w:left="644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D03DB"/>
    <w:multiLevelType w:val="multilevel"/>
    <w:tmpl w:val="DD2EC77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5356D1A"/>
    <w:multiLevelType w:val="hybridMultilevel"/>
    <w:tmpl w:val="E7483D2E"/>
    <w:lvl w:ilvl="0" w:tplc="53648668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F2C8AC20">
      <w:start w:val="5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D414BF"/>
    <w:multiLevelType w:val="hybridMultilevel"/>
    <w:tmpl w:val="3A22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52794"/>
    <w:multiLevelType w:val="hybridMultilevel"/>
    <w:tmpl w:val="788CF3E0"/>
    <w:lvl w:ilvl="0" w:tplc="71C05498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92505A6"/>
    <w:multiLevelType w:val="hybridMultilevel"/>
    <w:tmpl w:val="A3964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ED58CE"/>
    <w:multiLevelType w:val="hybridMultilevel"/>
    <w:tmpl w:val="006ECF8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236B3"/>
    <w:multiLevelType w:val="hybridMultilevel"/>
    <w:tmpl w:val="5E14B0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616131">
    <w:abstractNumId w:val="14"/>
  </w:num>
  <w:num w:numId="2" w16cid:durableId="1593777439">
    <w:abstractNumId w:val="22"/>
  </w:num>
  <w:num w:numId="3" w16cid:durableId="2142991949">
    <w:abstractNumId w:val="13"/>
  </w:num>
  <w:num w:numId="4" w16cid:durableId="1147167667">
    <w:abstractNumId w:val="17"/>
  </w:num>
  <w:num w:numId="5" w16cid:durableId="2092506994">
    <w:abstractNumId w:val="20"/>
  </w:num>
  <w:num w:numId="6" w16cid:durableId="330377525">
    <w:abstractNumId w:val="21"/>
  </w:num>
  <w:num w:numId="7" w16cid:durableId="343167993">
    <w:abstractNumId w:val="10"/>
  </w:num>
  <w:num w:numId="8" w16cid:durableId="331102178">
    <w:abstractNumId w:val="15"/>
  </w:num>
  <w:num w:numId="9" w16cid:durableId="1847405464">
    <w:abstractNumId w:val="8"/>
  </w:num>
  <w:num w:numId="10" w16cid:durableId="1074357195">
    <w:abstractNumId w:val="16"/>
  </w:num>
  <w:num w:numId="11" w16cid:durableId="22098546">
    <w:abstractNumId w:val="6"/>
  </w:num>
  <w:num w:numId="12" w16cid:durableId="177618176">
    <w:abstractNumId w:val="11"/>
  </w:num>
  <w:num w:numId="13" w16cid:durableId="400490988">
    <w:abstractNumId w:val="19"/>
  </w:num>
  <w:num w:numId="14" w16cid:durableId="1641425074">
    <w:abstractNumId w:val="23"/>
  </w:num>
  <w:num w:numId="15" w16cid:durableId="152917424">
    <w:abstractNumId w:val="7"/>
  </w:num>
  <w:num w:numId="16" w16cid:durableId="1405420739">
    <w:abstractNumId w:val="5"/>
  </w:num>
  <w:num w:numId="17" w16cid:durableId="607591813">
    <w:abstractNumId w:val="9"/>
  </w:num>
  <w:num w:numId="18" w16cid:durableId="20639442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01480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4131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39423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11F59"/>
    <w:rsid w:val="00035980"/>
    <w:rsid w:val="000437CA"/>
    <w:rsid w:val="000571EF"/>
    <w:rsid w:val="00057A01"/>
    <w:rsid w:val="00070D91"/>
    <w:rsid w:val="0008258F"/>
    <w:rsid w:val="00082C2D"/>
    <w:rsid w:val="00087B02"/>
    <w:rsid w:val="00092C89"/>
    <w:rsid w:val="000A31C8"/>
    <w:rsid w:val="000A7431"/>
    <w:rsid w:val="000B0264"/>
    <w:rsid w:val="000B71F5"/>
    <w:rsid w:val="000C443C"/>
    <w:rsid w:val="000D513C"/>
    <w:rsid w:val="000E31E0"/>
    <w:rsid w:val="000E6438"/>
    <w:rsid w:val="000F4B94"/>
    <w:rsid w:val="00105E23"/>
    <w:rsid w:val="0011615B"/>
    <w:rsid w:val="001218A3"/>
    <w:rsid w:val="00126F9D"/>
    <w:rsid w:val="00133820"/>
    <w:rsid w:val="00135595"/>
    <w:rsid w:val="001410E2"/>
    <w:rsid w:val="00151D77"/>
    <w:rsid w:val="001565F8"/>
    <w:rsid w:val="001566AF"/>
    <w:rsid w:val="00170202"/>
    <w:rsid w:val="00170820"/>
    <w:rsid w:val="00173487"/>
    <w:rsid w:val="001802CA"/>
    <w:rsid w:val="0018184C"/>
    <w:rsid w:val="0019153F"/>
    <w:rsid w:val="00192087"/>
    <w:rsid w:val="0019275C"/>
    <w:rsid w:val="00195B94"/>
    <w:rsid w:val="001A12AF"/>
    <w:rsid w:val="001B16A3"/>
    <w:rsid w:val="001B242B"/>
    <w:rsid w:val="001C1F74"/>
    <w:rsid w:val="001C2F8B"/>
    <w:rsid w:val="001C4CAC"/>
    <w:rsid w:val="001D5EC5"/>
    <w:rsid w:val="001D620C"/>
    <w:rsid w:val="001F6BE1"/>
    <w:rsid w:val="00213FD3"/>
    <w:rsid w:val="0021470D"/>
    <w:rsid w:val="00214AB0"/>
    <w:rsid w:val="00215454"/>
    <w:rsid w:val="00225725"/>
    <w:rsid w:val="0023419C"/>
    <w:rsid w:val="00250B07"/>
    <w:rsid w:val="00263763"/>
    <w:rsid w:val="002653D9"/>
    <w:rsid w:val="002A581E"/>
    <w:rsid w:val="002C0287"/>
    <w:rsid w:val="002E3B91"/>
    <w:rsid w:val="002F1B88"/>
    <w:rsid w:val="002F2A6C"/>
    <w:rsid w:val="002F53B2"/>
    <w:rsid w:val="002F6D35"/>
    <w:rsid w:val="00306C37"/>
    <w:rsid w:val="003473F6"/>
    <w:rsid w:val="003512C3"/>
    <w:rsid w:val="003537FA"/>
    <w:rsid w:val="00354496"/>
    <w:rsid w:val="00366644"/>
    <w:rsid w:val="0036764A"/>
    <w:rsid w:val="00367BF6"/>
    <w:rsid w:val="00370905"/>
    <w:rsid w:val="00375DF0"/>
    <w:rsid w:val="00376C3F"/>
    <w:rsid w:val="0038353B"/>
    <w:rsid w:val="00386CA9"/>
    <w:rsid w:val="003878C0"/>
    <w:rsid w:val="003A1C87"/>
    <w:rsid w:val="003A23D8"/>
    <w:rsid w:val="003A5B46"/>
    <w:rsid w:val="003B01F1"/>
    <w:rsid w:val="003B6078"/>
    <w:rsid w:val="003B7A32"/>
    <w:rsid w:val="003C2380"/>
    <w:rsid w:val="003C3BE7"/>
    <w:rsid w:val="003C7BF1"/>
    <w:rsid w:val="003D457E"/>
    <w:rsid w:val="003D7038"/>
    <w:rsid w:val="003E4B0A"/>
    <w:rsid w:val="003E557C"/>
    <w:rsid w:val="003F464C"/>
    <w:rsid w:val="003F4C5D"/>
    <w:rsid w:val="00405922"/>
    <w:rsid w:val="00411A71"/>
    <w:rsid w:val="0041201C"/>
    <w:rsid w:val="00416381"/>
    <w:rsid w:val="00417984"/>
    <w:rsid w:val="004229EA"/>
    <w:rsid w:val="0043336F"/>
    <w:rsid w:val="004361BF"/>
    <w:rsid w:val="00437849"/>
    <w:rsid w:val="00440F65"/>
    <w:rsid w:val="004500CC"/>
    <w:rsid w:val="004677D7"/>
    <w:rsid w:val="00477922"/>
    <w:rsid w:val="00482ABD"/>
    <w:rsid w:val="00483094"/>
    <w:rsid w:val="0048345C"/>
    <w:rsid w:val="00495584"/>
    <w:rsid w:val="004A19B5"/>
    <w:rsid w:val="004A5FF1"/>
    <w:rsid w:val="004C0F68"/>
    <w:rsid w:val="004C5441"/>
    <w:rsid w:val="004C7B68"/>
    <w:rsid w:val="004D397E"/>
    <w:rsid w:val="004E61AB"/>
    <w:rsid w:val="004F059E"/>
    <w:rsid w:val="004F0A57"/>
    <w:rsid w:val="005079A7"/>
    <w:rsid w:val="005131BF"/>
    <w:rsid w:val="005168AC"/>
    <w:rsid w:val="00525F2A"/>
    <w:rsid w:val="0052754E"/>
    <w:rsid w:val="00534F44"/>
    <w:rsid w:val="00536585"/>
    <w:rsid w:val="00543349"/>
    <w:rsid w:val="00546AB0"/>
    <w:rsid w:val="005517E7"/>
    <w:rsid w:val="005527CE"/>
    <w:rsid w:val="00553178"/>
    <w:rsid w:val="005545E1"/>
    <w:rsid w:val="0056708D"/>
    <w:rsid w:val="00567E3A"/>
    <w:rsid w:val="005719CD"/>
    <w:rsid w:val="0057437D"/>
    <w:rsid w:val="0058256E"/>
    <w:rsid w:val="00594D85"/>
    <w:rsid w:val="005A565E"/>
    <w:rsid w:val="005A67AB"/>
    <w:rsid w:val="005B0400"/>
    <w:rsid w:val="005B575C"/>
    <w:rsid w:val="005C2284"/>
    <w:rsid w:val="005D0AD8"/>
    <w:rsid w:val="005D5487"/>
    <w:rsid w:val="005D6893"/>
    <w:rsid w:val="005E176A"/>
    <w:rsid w:val="005E3258"/>
    <w:rsid w:val="005E6BDA"/>
    <w:rsid w:val="005E71D0"/>
    <w:rsid w:val="005F1AAB"/>
    <w:rsid w:val="006025AA"/>
    <w:rsid w:val="0061018D"/>
    <w:rsid w:val="006121BA"/>
    <w:rsid w:val="00612E31"/>
    <w:rsid w:val="00616608"/>
    <w:rsid w:val="00644C35"/>
    <w:rsid w:val="0065466F"/>
    <w:rsid w:val="0065546F"/>
    <w:rsid w:val="00661CD1"/>
    <w:rsid w:val="006646D9"/>
    <w:rsid w:val="00671AE8"/>
    <w:rsid w:val="00671CAD"/>
    <w:rsid w:val="00685685"/>
    <w:rsid w:val="00691128"/>
    <w:rsid w:val="0069556C"/>
    <w:rsid w:val="006B6A59"/>
    <w:rsid w:val="006C1743"/>
    <w:rsid w:val="006C5B7A"/>
    <w:rsid w:val="006D1050"/>
    <w:rsid w:val="006D246C"/>
    <w:rsid w:val="006E2319"/>
    <w:rsid w:val="006F3362"/>
    <w:rsid w:val="006F4F44"/>
    <w:rsid w:val="00703DBC"/>
    <w:rsid w:val="00715291"/>
    <w:rsid w:val="00726939"/>
    <w:rsid w:val="00731A69"/>
    <w:rsid w:val="0073660E"/>
    <w:rsid w:val="0074197D"/>
    <w:rsid w:val="007442E7"/>
    <w:rsid w:val="0075119A"/>
    <w:rsid w:val="007517CF"/>
    <w:rsid w:val="007524F4"/>
    <w:rsid w:val="0077044B"/>
    <w:rsid w:val="0078141B"/>
    <w:rsid w:val="007A3325"/>
    <w:rsid w:val="007B2EC8"/>
    <w:rsid w:val="007C285D"/>
    <w:rsid w:val="007C79F1"/>
    <w:rsid w:val="007E1CD4"/>
    <w:rsid w:val="007E4986"/>
    <w:rsid w:val="00804B9B"/>
    <w:rsid w:val="008224D6"/>
    <w:rsid w:val="0082297C"/>
    <w:rsid w:val="0082298D"/>
    <w:rsid w:val="00824029"/>
    <w:rsid w:val="00827F0A"/>
    <w:rsid w:val="008377E5"/>
    <w:rsid w:val="00837C08"/>
    <w:rsid w:val="00856D29"/>
    <w:rsid w:val="008805B3"/>
    <w:rsid w:val="008920F2"/>
    <w:rsid w:val="00893924"/>
    <w:rsid w:val="00893C26"/>
    <w:rsid w:val="008A2970"/>
    <w:rsid w:val="008A77F9"/>
    <w:rsid w:val="008B6E09"/>
    <w:rsid w:val="008C52F4"/>
    <w:rsid w:val="008D2807"/>
    <w:rsid w:val="008E741F"/>
    <w:rsid w:val="008F150F"/>
    <w:rsid w:val="009002BB"/>
    <w:rsid w:val="00901BCD"/>
    <w:rsid w:val="00907EF1"/>
    <w:rsid w:val="00922F8F"/>
    <w:rsid w:val="009447BB"/>
    <w:rsid w:val="00957D9C"/>
    <w:rsid w:val="00960C39"/>
    <w:rsid w:val="00963157"/>
    <w:rsid w:val="009702C3"/>
    <w:rsid w:val="00972D5A"/>
    <w:rsid w:val="00973B19"/>
    <w:rsid w:val="009752F2"/>
    <w:rsid w:val="00990F01"/>
    <w:rsid w:val="00991E90"/>
    <w:rsid w:val="009D24C3"/>
    <w:rsid w:val="009D4595"/>
    <w:rsid w:val="009F063A"/>
    <w:rsid w:val="00A017A3"/>
    <w:rsid w:val="00A02F3C"/>
    <w:rsid w:val="00A063E7"/>
    <w:rsid w:val="00A1187E"/>
    <w:rsid w:val="00A2127F"/>
    <w:rsid w:val="00A248BE"/>
    <w:rsid w:val="00A341E3"/>
    <w:rsid w:val="00A373FC"/>
    <w:rsid w:val="00A61276"/>
    <w:rsid w:val="00A64F18"/>
    <w:rsid w:val="00A7438F"/>
    <w:rsid w:val="00AA1ECB"/>
    <w:rsid w:val="00AA767D"/>
    <w:rsid w:val="00AC7A91"/>
    <w:rsid w:val="00AD2370"/>
    <w:rsid w:val="00AE5624"/>
    <w:rsid w:val="00AE79DA"/>
    <w:rsid w:val="00AF7419"/>
    <w:rsid w:val="00B04C23"/>
    <w:rsid w:val="00B05744"/>
    <w:rsid w:val="00B10839"/>
    <w:rsid w:val="00B1226D"/>
    <w:rsid w:val="00B126C5"/>
    <w:rsid w:val="00B234A2"/>
    <w:rsid w:val="00B2743E"/>
    <w:rsid w:val="00B30AF5"/>
    <w:rsid w:val="00B34415"/>
    <w:rsid w:val="00B34F52"/>
    <w:rsid w:val="00B43A55"/>
    <w:rsid w:val="00B44403"/>
    <w:rsid w:val="00B50892"/>
    <w:rsid w:val="00B641BF"/>
    <w:rsid w:val="00B725EC"/>
    <w:rsid w:val="00B753C1"/>
    <w:rsid w:val="00B84705"/>
    <w:rsid w:val="00B95ED2"/>
    <w:rsid w:val="00B96643"/>
    <w:rsid w:val="00BA159A"/>
    <w:rsid w:val="00BA5BB7"/>
    <w:rsid w:val="00BA7F01"/>
    <w:rsid w:val="00BB7D62"/>
    <w:rsid w:val="00BE0D41"/>
    <w:rsid w:val="00BF0D24"/>
    <w:rsid w:val="00C2047A"/>
    <w:rsid w:val="00C249B1"/>
    <w:rsid w:val="00C26AA3"/>
    <w:rsid w:val="00C27B60"/>
    <w:rsid w:val="00C43AE8"/>
    <w:rsid w:val="00C519FB"/>
    <w:rsid w:val="00C52DC3"/>
    <w:rsid w:val="00C71255"/>
    <w:rsid w:val="00C76448"/>
    <w:rsid w:val="00C76A62"/>
    <w:rsid w:val="00C82C45"/>
    <w:rsid w:val="00C979C9"/>
    <w:rsid w:val="00CA1FE8"/>
    <w:rsid w:val="00CA2CE8"/>
    <w:rsid w:val="00CB393F"/>
    <w:rsid w:val="00CC3A52"/>
    <w:rsid w:val="00CD3D65"/>
    <w:rsid w:val="00CE0D0E"/>
    <w:rsid w:val="00CF2DE3"/>
    <w:rsid w:val="00CF3C80"/>
    <w:rsid w:val="00CF49DE"/>
    <w:rsid w:val="00D03D9E"/>
    <w:rsid w:val="00D072FE"/>
    <w:rsid w:val="00D15C0F"/>
    <w:rsid w:val="00D2274E"/>
    <w:rsid w:val="00D35FA5"/>
    <w:rsid w:val="00D4043A"/>
    <w:rsid w:val="00D50687"/>
    <w:rsid w:val="00D54057"/>
    <w:rsid w:val="00D64860"/>
    <w:rsid w:val="00D65B9C"/>
    <w:rsid w:val="00D67469"/>
    <w:rsid w:val="00D74978"/>
    <w:rsid w:val="00D7587A"/>
    <w:rsid w:val="00D83CED"/>
    <w:rsid w:val="00DA3AB6"/>
    <w:rsid w:val="00DA4449"/>
    <w:rsid w:val="00DB2C29"/>
    <w:rsid w:val="00DD02D6"/>
    <w:rsid w:val="00DD12A4"/>
    <w:rsid w:val="00DD32F0"/>
    <w:rsid w:val="00DD5116"/>
    <w:rsid w:val="00DE04EC"/>
    <w:rsid w:val="00DE4985"/>
    <w:rsid w:val="00DF4AE7"/>
    <w:rsid w:val="00E02872"/>
    <w:rsid w:val="00E04549"/>
    <w:rsid w:val="00E0509E"/>
    <w:rsid w:val="00E21E83"/>
    <w:rsid w:val="00E32014"/>
    <w:rsid w:val="00E51668"/>
    <w:rsid w:val="00E5358A"/>
    <w:rsid w:val="00E55AC5"/>
    <w:rsid w:val="00E605EE"/>
    <w:rsid w:val="00E67840"/>
    <w:rsid w:val="00E85B4D"/>
    <w:rsid w:val="00E915F4"/>
    <w:rsid w:val="00E92776"/>
    <w:rsid w:val="00E94D72"/>
    <w:rsid w:val="00EB606C"/>
    <w:rsid w:val="00EC0C2E"/>
    <w:rsid w:val="00ED0F24"/>
    <w:rsid w:val="00ED306B"/>
    <w:rsid w:val="00ED4348"/>
    <w:rsid w:val="00EE4AA1"/>
    <w:rsid w:val="00EF0702"/>
    <w:rsid w:val="00F0296E"/>
    <w:rsid w:val="00F05D6F"/>
    <w:rsid w:val="00F122ED"/>
    <w:rsid w:val="00F2406F"/>
    <w:rsid w:val="00F26434"/>
    <w:rsid w:val="00F308BF"/>
    <w:rsid w:val="00F31B75"/>
    <w:rsid w:val="00F3750A"/>
    <w:rsid w:val="00F41042"/>
    <w:rsid w:val="00F5263C"/>
    <w:rsid w:val="00F54C32"/>
    <w:rsid w:val="00F61714"/>
    <w:rsid w:val="00F6350E"/>
    <w:rsid w:val="00F6438E"/>
    <w:rsid w:val="00F66636"/>
    <w:rsid w:val="00F7225D"/>
    <w:rsid w:val="00F736C7"/>
    <w:rsid w:val="00F77275"/>
    <w:rsid w:val="00F85530"/>
    <w:rsid w:val="00F86B0E"/>
    <w:rsid w:val="00F9087D"/>
    <w:rsid w:val="00FA334C"/>
    <w:rsid w:val="00FA7758"/>
    <w:rsid w:val="00FB360A"/>
    <w:rsid w:val="00FB3B40"/>
    <w:rsid w:val="00FC5E5E"/>
    <w:rsid w:val="00FD0802"/>
    <w:rsid w:val="00FE5117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51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51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51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51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51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8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1300</TotalTime>
  <Pages>1</Pages>
  <Words>1216</Words>
  <Characters>7301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Leszno - Anna Ślusarek</cp:lastModifiedBy>
  <cp:revision>24</cp:revision>
  <cp:lastPrinted>2024-03-20T11:25:00Z</cp:lastPrinted>
  <dcterms:created xsi:type="dcterms:W3CDTF">2025-01-15T10:12:00Z</dcterms:created>
  <dcterms:modified xsi:type="dcterms:W3CDTF">2025-02-26T08:49:00Z</dcterms:modified>
</cp:coreProperties>
</file>