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E663F8" w14:textId="5CDE93F9" w:rsidR="00177529" w:rsidRPr="00B874FB" w:rsidRDefault="00177529" w:rsidP="00B874FB">
      <w:pPr>
        <w:tabs>
          <w:tab w:val="left" w:pos="851"/>
        </w:tabs>
        <w:spacing w:before="12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hAnsi="Times New Roman"/>
          <w:b/>
          <w:bCs/>
          <w:sz w:val="24"/>
          <w:szCs w:val="24"/>
        </w:rPr>
        <w:t>Za</w:t>
      </w:r>
      <w:r w:rsidRPr="00D9194F">
        <w:rPr>
          <w:rFonts w:ascii="Times New Roman" w:hAnsi="Times New Roman"/>
          <w:b/>
          <w:bCs/>
          <w:sz w:val="24"/>
          <w:szCs w:val="24"/>
        </w:rPr>
        <w:t xml:space="preserve">łącznik nr </w:t>
      </w:r>
      <w:r w:rsidR="00102E3E">
        <w:rPr>
          <w:rFonts w:ascii="Times New Roman" w:hAnsi="Times New Roman"/>
          <w:b/>
          <w:bCs/>
          <w:sz w:val="24"/>
          <w:szCs w:val="24"/>
        </w:rPr>
        <w:t>1</w:t>
      </w:r>
      <w:r w:rsidRPr="00D9194F">
        <w:rPr>
          <w:rFonts w:ascii="Times New Roman" w:hAnsi="Times New Roman"/>
          <w:b/>
          <w:bCs/>
          <w:sz w:val="24"/>
          <w:szCs w:val="24"/>
        </w:rPr>
        <w:t xml:space="preserve"> do </w:t>
      </w:r>
      <w:r w:rsidRPr="000E0505">
        <w:rPr>
          <w:rFonts w:ascii="Times New Roman" w:eastAsia="Lucida Sans Unicode" w:hAnsi="Times New Roman"/>
          <w:b/>
          <w:sz w:val="24"/>
          <w:szCs w:val="24"/>
          <w:lang w:eastAsia="ar-SA"/>
        </w:rPr>
        <w:t>Ogłoszenia</w:t>
      </w:r>
    </w:p>
    <w:p w14:paraId="229F4B55" w14:textId="58F16C6D" w:rsidR="00344C22" w:rsidRPr="00177529" w:rsidRDefault="00102E3E" w:rsidP="00177529">
      <w:pPr>
        <w:suppressAutoHyphens/>
        <w:spacing w:line="36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lang w:eastAsia="pl-PL"/>
        </w:rPr>
        <w:t>3036-7.262</w:t>
      </w:r>
      <w:r w:rsidR="009A4CEB">
        <w:rPr>
          <w:rFonts w:ascii="Times New Roman" w:hAnsi="Times New Roman"/>
          <w:bCs/>
          <w:sz w:val="24"/>
          <w:szCs w:val="24"/>
          <w:lang w:eastAsia="pl-PL"/>
        </w:rPr>
        <w:t>.134</w:t>
      </w:r>
      <w:r w:rsidR="00177529" w:rsidRPr="0053031E">
        <w:rPr>
          <w:rFonts w:ascii="Times New Roman" w:hAnsi="Times New Roman"/>
          <w:bCs/>
          <w:sz w:val="24"/>
          <w:szCs w:val="24"/>
          <w:lang w:eastAsia="pl-PL"/>
        </w:rPr>
        <w:t>.2022</w:t>
      </w:r>
    </w:p>
    <w:p w14:paraId="5419BAAB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A1B1433" w14:textId="77777777" w:rsidR="00344C22" w:rsidRPr="00344C22" w:rsidRDefault="00344C22" w:rsidP="00344C22">
      <w:pPr>
        <w:tabs>
          <w:tab w:val="left" w:pos="851"/>
        </w:tabs>
        <w:spacing w:before="12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44C22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</w:t>
      </w:r>
    </w:p>
    <w:p w14:paraId="7BE2DFCF" w14:textId="77777777" w:rsidR="00344C22" w:rsidRPr="00344C22" w:rsidRDefault="00344C22" w:rsidP="00344C22">
      <w:pPr>
        <w:tabs>
          <w:tab w:val="left" w:pos="851"/>
        </w:tabs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44C22">
        <w:rPr>
          <w:rFonts w:ascii="Times New Roman" w:eastAsia="Times New Roman" w:hAnsi="Times New Roman"/>
          <w:sz w:val="24"/>
          <w:szCs w:val="24"/>
          <w:lang w:eastAsia="pl-PL"/>
        </w:rPr>
        <w:t xml:space="preserve"> /pieczęć Wykonawcy/</w:t>
      </w:r>
    </w:p>
    <w:p w14:paraId="49B10EFF" w14:textId="77777777" w:rsidR="00344C22" w:rsidRPr="00344C22" w:rsidRDefault="00344C22" w:rsidP="00344C22">
      <w:pPr>
        <w:suppressAutoHyphens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28991DC9" w14:textId="77777777" w:rsidR="00344C22" w:rsidRPr="00344C22" w:rsidRDefault="00344C22" w:rsidP="00344C22">
      <w:pPr>
        <w:spacing w:line="100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</w:p>
    <w:p w14:paraId="151876FF" w14:textId="77777777" w:rsidR="00344C22" w:rsidRPr="00344C22" w:rsidRDefault="00344C22" w:rsidP="00344C22">
      <w:pPr>
        <w:spacing w:line="100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344C2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FORMULARZ OFERTOWY</w:t>
      </w:r>
    </w:p>
    <w:p w14:paraId="6699D958" w14:textId="77777777" w:rsidR="00344C22" w:rsidRPr="00344C22" w:rsidRDefault="00344C22" w:rsidP="00344C22">
      <w:pPr>
        <w:spacing w:line="100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</w:p>
    <w:p w14:paraId="3733F477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344C2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Dane dotyczące Wykonawcy</w:t>
      </w:r>
    </w:p>
    <w:p w14:paraId="5F36377F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DFBDACE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44C22">
        <w:rPr>
          <w:rFonts w:ascii="Times New Roman" w:eastAsia="Times New Roman" w:hAnsi="Times New Roman"/>
          <w:sz w:val="24"/>
          <w:szCs w:val="24"/>
          <w:lang w:eastAsia="pl-PL"/>
        </w:rPr>
        <w:t>Nazwa</w:t>
      </w:r>
      <w:r w:rsidRPr="00344C22">
        <w:rPr>
          <w:rFonts w:ascii="Times New Roman" w:eastAsia="Times New Roman" w:hAnsi="Times New Roman"/>
          <w:sz w:val="24"/>
          <w:szCs w:val="24"/>
          <w:lang w:eastAsia="pl-PL"/>
        </w:rPr>
        <w:tab/>
        <w:t>......…......................................................................................................</w:t>
      </w:r>
    </w:p>
    <w:p w14:paraId="0205D83F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545A056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44C22">
        <w:rPr>
          <w:rFonts w:ascii="Times New Roman" w:eastAsia="Times New Roman" w:hAnsi="Times New Roman"/>
          <w:sz w:val="24"/>
          <w:szCs w:val="24"/>
          <w:lang w:eastAsia="pl-PL"/>
        </w:rPr>
        <w:t>Siedziba (adres) .................................................................................................</w:t>
      </w:r>
    </w:p>
    <w:p w14:paraId="4B24C69B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CE3FE1A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44C22">
        <w:rPr>
          <w:rFonts w:ascii="Times New Roman" w:eastAsia="Times New Roman" w:hAnsi="Times New Roman"/>
          <w:sz w:val="24"/>
          <w:szCs w:val="24"/>
          <w:lang w:eastAsia="pl-PL"/>
        </w:rPr>
        <w:t>Nr telefonu/faksu ...............................................................................................</w:t>
      </w:r>
    </w:p>
    <w:p w14:paraId="31980476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FEFF49E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44C22">
        <w:rPr>
          <w:rFonts w:ascii="Times New Roman" w:eastAsia="Times New Roman" w:hAnsi="Times New Roman"/>
          <w:sz w:val="24"/>
          <w:szCs w:val="24"/>
          <w:lang w:eastAsia="pl-PL"/>
        </w:rPr>
        <w:t>Nr NIP............................................... Nr REGON .............................................</w:t>
      </w:r>
    </w:p>
    <w:p w14:paraId="23880B65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529EBCC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44C22">
        <w:rPr>
          <w:rFonts w:ascii="Times New Roman" w:eastAsia="Times New Roman" w:hAnsi="Times New Roman"/>
          <w:sz w:val="24"/>
          <w:szCs w:val="24"/>
          <w:lang w:eastAsia="pl-PL"/>
        </w:rPr>
        <w:t>Ares poczty elektronicznej e-mail …………………………………………….</w:t>
      </w:r>
    </w:p>
    <w:p w14:paraId="2447BD3D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F33959D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</w:p>
    <w:p w14:paraId="28FF9AAD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344C2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Dane dotyczące Zamawiającego</w:t>
      </w:r>
    </w:p>
    <w:p w14:paraId="70DDB563" w14:textId="77777777" w:rsidR="00344C22" w:rsidRPr="00344C22" w:rsidRDefault="00344C22" w:rsidP="00344C22">
      <w:pPr>
        <w:spacing w:before="12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44C22">
        <w:rPr>
          <w:rFonts w:ascii="Times New Roman" w:eastAsia="Times New Roman" w:hAnsi="Times New Roman"/>
          <w:sz w:val="24"/>
          <w:szCs w:val="24"/>
          <w:lang w:eastAsia="pl-PL"/>
        </w:rPr>
        <w:t>Prokuratura Okręgowa w Rzeszowie</w:t>
      </w:r>
    </w:p>
    <w:p w14:paraId="04848F4E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44C22">
        <w:rPr>
          <w:rFonts w:ascii="Times New Roman" w:eastAsia="Times New Roman" w:hAnsi="Times New Roman"/>
          <w:sz w:val="24"/>
          <w:szCs w:val="24"/>
          <w:lang w:eastAsia="pl-PL"/>
        </w:rPr>
        <w:t>ul. Hetmańska 45d</w:t>
      </w:r>
    </w:p>
    <w:p w14:paraId="6C7A4C05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44C22">
        <w:rPr>
          <w:rFonts w:ascii="Times New Roman" w:eastAsia="Times New Roman" w:hAnsi="Times New Roman"/>
          <w:sz w:val="24"/>
          <w:szCs w:val="24"/>
          <w:lang w:eastAsia="pl-PL"/>
        </w:rPr>
        <w:t>35-078 Rzeszów</w:t>
      </w:r>
    </w:p>
    <w:p w14:paraId="2AC34DDC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44C22">
        <w:rPr>
          <w:rFonts w:ascii="Times New Roman" w:eastAsia="Times New Roman" w:hAnsi="Times New Roman"/>
          <w:sz w:val="24"/>
          <w:szCs w:val="24"/>
          <w:lang w:eastAsia="pl-PL"/>
        </w:rPr>
        <w:t>NIP 813-27-03-518</w:t>
      </w:r>
    </w:p>
    <w:p w14:paraId="218EB615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AEC1034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7A284721" w14:textId="76F506B2" w:rsidR="009A4CEB" w:rsidRPr="008849B9" w:rsidRDefault="008849B9" w:rsidP="008849B9">
      <w:pPr>
        <w:rPr>
          <w:rFonts w:ascii="Times New Roman" w:hAnsi="Times New Roman"/>
          <w:b/>
          <w:sz w:val="24"/>
          <w:szCs w:val="24"/>
          <w:lang w:eastAsia="pl-PL"/>
        </w:rPr>
      </w:pPr>
      <w:r w:rsidRPr="008849B9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1.</w:t>
      </w:r>
      <w:r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  <w:r w:rsidR="00344C22" w:rsidRPr="008849B9">
        <w:rPr>
          <w:rFonts w:ascii="Times New Roman" w:hAnsi="Times New Roman"/>
          <w:color w:val="000000"/>
          <w:sz w:val="24"/>
          <w:szCs w:val="24"/>
          <w:lang w:eastAsia="ar-SA"/>
        </w:rPr>
        <w:t xml:space="preserve">Odpowiadając na </w:t>
      </w:r>
      <w:r w:rsidR="00177529" w:rsidRPr="008849B9">
        <w:rPr>
          <w:rFonts w:ascii="Times New Roman" w:hAnsi="Times New Roman"/>
          <w:color w:val="000000"/>
          <w:sz w:val="24"/>
          <w:szCs w:val="24"/>
          <w:lang w:eastAsia="ar-SA"/>
        </w:rPr>
        <w:t>ogłoszenie</w:t>
      </w:r>
      <w:r w:rsidR="00344C22" w:rsidRPr="008849B9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dotyczące postępowa</w:t>
      </w:r>
      <w:r w:rsidR="00B874FB" w:rsidRPr="008849B9">
        <w:rPr>
          <w:rFonts w:ascii="Times New Roman" w:hAnsi="Times New Roman"/>
          <w:color w:val="000000"/>
          <w:sz w:val="24"/>
          <w:szCs w:val="24"/>
          <w:lang w:eastAsia="ar-SA"/>
        </w:rPr>
        <w:t xml:space="preserve">nia o udzielenie zamówienia na </w:t>
      </w:r>
      <w:r w:rsidR="00102E3E" w:rsidRPr="008849B9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  <w:r w:rsidR="00102E3E" w:rsidRPr="008849B9">
        <w:rPr>
          <w:rFonts w:ascii="Times New Roman" w:hAnsi="Times New Roman"/>
          <w:b/>
          <w:color w:val="000000"/>
          <w:sz w:val="24"/>
          <w:szCs w:val="24"/>
          <w:lang w:eastAsia="ar-SA"/>
        </w:rPr>
        <w:t>„</w:t>
      </w:r>
      <w:r w:rsidR="009A4CEB" w:rsidRPr="008849B9">
        <w:rPr>
          <w:rFonts w:ascii="Times New Roman" w:hAnsi="Times New Roman"/>
          <w:b/>
          <w:sz w:val="24"/>
          <w:szCs w:val="24"/>
          <w:lang w:eastAsia="pl-PL"/>
        </w:rPr>
        <w:t>Obsługę prawną Prokuratury Okręgowej w Rzeszowie oraz jednostek podległych w 2023 roku</w:t>
      </w:r>
      <w:r w:rsidR="00102E3E" w:rsidRPr="008849B9">
        <w:rPr>
          <w:rFonts w:ascii="Times New Roman" w:hAnsi="Times New Roman"/>
          <w:b/>
          <w:sz w:val="24"/>
          <w:szCs w:val="24"/>
          <w:lang w:eastAsia="pl-PL"/>
        </w:rPr>
        <w:t xml:space="preserve">” </w:t>
      </w:r>
      <w:r w:rsidR="00344C22" w:rsidRPr="008849B9">
        <w:rPr>
          <w:rFonts w:ascii="Times New Roman" w:hAnsi="Times New Roman"/>
          <w:color w:val="000000"/>
          <w:sz w:val="24"/>
          <w:szCs w:val="24"/>
          <w:lang w:eastAsia="ar-SA"/>
        </w:rPr>
        <w:t xml:space="preserve">zgodnie z wymaganiami określonymi w </w:t>
      </w:r>
      <w:r w:rsidR="00442BE9" w:rsidRPr="008849B9">
        <w:rPr>
          <w:rFonts w:ascii="Times New Roman" w:hAnsi="Times New Roman"/>
          <w:color w:val="000000"/>
          <w:sz w:val="24"/>
          <w:szCs w:val="24"/>
          <w:lang w:eastAsia="ar-SA"/>
        </w:rPr>
        <w:t xml:space="preserve">ogłoszeniu </w:t>
      </w:r>
      <w:r w:rsidR="00102E3E" w:rsidRPr="008849B9">
        <w:rPr>
          <w:rFonts w:ascii="Times New Roman" w:hAnsi="Times New Roman"/>
          <w:color w:val="000000"/>
          <w:sz w:val="24"/>
          <w:szCs w:val="24"/>
          <w:lang w:eastAsia="ar-SA"/>
        </w:rPr>
        <w:t xml:space="preserve">do złożenia oferty </w:t>
      </w:r>
      <w:r w:rsidR="009A4CEB" w:rsidRPr="008849B9">
        <w:rPr>
          <w:rFonts w:ascii="Times New Roman" w:hAnsi="Times New Roman"/>
          <w:sz w:val="24"/>
          <w:szCs w:val="24"/>
          <w:lang w:eastAsia="pl-PL"/>
        </w:rPr>
        <w:t xml:space="preserve">oferujemy wykonanie przedmiotu </w:t>
      </w:r>
      <w:r w:rsidR="009A4CEB" w:rsidRPr="008849B9">
        <w:rPr>
          <w:rFonts w:ascii="Times New Roman" w:hAnsi="Times New Roman"/>
          <w:b/>
          <w:sz w:val="24"/>
          <w:szCs w:val="24"/>
          <w:lang w:eastAsia="pl-PL"/>
        </w:rPr>
        <w:t>zamówienia za 1 miesiąc za cenę w wysokości:</w:t>
      </w:r>
    </w:p>
    <w:p w14:paraId="10E2AB25" w14:textId="77777777" w:rsidR="009A4CEB" w:rsidRPr="009A4CEB" w:rsidRDefault="009A4CEB" w:rsidP="009A4CEB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14:paraId="763DADAD" w14:textId="77777777" w:rsidR="009A4CEB" w:rsidRPr="009A4CEB" w:rsidRDefault="009A4CEB" w:rsidP="009A4CEB">
      <w:pPr>
        <w:rPr>
          <w:rFonts w:ascii="Times New Roman" w:eastAsia="Times New Roman" w:hAnsi="Times New Roman"/>
          <w:sz w:val="24"/>
          <w:szCs w:val="24"/>
          <w:lang w:eastAsia="pl-PL"/>
        </w:rPr>
      </w:pPr>
      <w:r w:rsidRPr="009A4CEB">
        <w:rPr>
          <w:rFonts w:ascii="Times New Roman" w:eastAsia="Times New Roman" w:hAnsi="Times New Roman"/>
          <w:sz w:val="24"/>
          <w:szCs w:val="24"/>
          <w:lang w:eastAsia="pl-PL"/>
        </w:rPr>
        <w:t xml:space="preserve">brutto …………………………… zł </w:t>
      </w:r>
    </w:p>
    <w:p w14:paraId="00E1975F" w14:textId="77777777" w:rsidR="009A4CEB" w:rsidRDefault="009A4CEB" w:rsidP="009A4CEB">
      <w:pPr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73CCD3E" w14:textId="77777777" w:rsidR="009A4CEB" w:rsidRPr="009A4CEB" w:rsidRDefault="009A4CEB" w:rsidP="009A4CEB">
      <w:pPr>
        <w:rPr>
          <w:rFonts w:ascii="Times New Roman" w:eastAsia="Times New Roman" w:hAnsi="Times New Roman"/>
          <w:sz w:val="24"/>
          <w:szCs w:val="24"/>
          <w:lang w:eastAsia="pl-PL"/>
        </w:rPr>
      </w:pPr>
      <w:r w:rsidRPr="009A4CEB">
        <w:rPr>
          <w:rFonts w:ascii="Times New Roman" w:eastAsia="Times New Roman" w:hAnsi="Times New Roman"/>
          <w:sz w:val="24"/>
          <w:szCs w:val="24"/>
          <w:lang w:eastAsia="pl-PL"/>
        </w:rPr>
        <w:t>słownie: ……………………………………...……………………………………… zł</w:t>
      </w:r>
    </w:p>
    <w:p w14:paraId="62CC5872" w14:textId="77777777" w:rsidR="009A4CEB" w:rsidRDefault="009A4CEB" w:rsidP="009A4CEB">
      <w:pPr>
        <w:rPr>
          <w:rFonts w:ascii="Times New Roman" w:eastAsia="Times New Roman" w:hAnsi="Times New Roman"/>
          <w:sz w:val="24"/>
          <w:szCs w:val="24"/>
          <w:lang w:eastAsia="pl-PL"/>
        </w:rPr>
      </w:pPr>
      <w:r w:rsidRPr="009A4CEB">
        <w:rPr>
          <w:rFonts w:ascii="Times New Roman" w:eastAsia="Times New Roman" w:hAnsi="Times New Roman"/>
          <w:sz w:val="24"/>
          <w:szCs w:val="24"/>
          <w:lang w:eastAsia="pl-PL"/>
        </w:rPr>
        <w:t xml:space="preserve">      </w:t>
      </w:r>
    </w:p>
    <w:p w14:paraId="63065191" w14:textId="5469FB7C" w:rsidR="009A4CEB" w:rsidRDefault="009A4CEB" w:rsidP="009A4CEB">
      <w:pPr>
        <w:rPr>
          <w:rFonts w:ascii="Times New Roman" w:eastAsia="Times New Roman" w:hAnsi="Times New Roman"/>
          <w:sz w:val="24"/>
          <w:szCs w:val="24"/>
          <w:lang w:eastAsia="pl-PL"/>
        </w:rPr>
      </w:pPr>
      <w:r w:rsidRPr="009A4CEB">
        <w:rPr>
          <w:rFonts w:ascii="Times New Roman" w:eastAsia="Times New Roman" w:hAnsi="Times New Roman"/>
          <w:sz w:val="24"/>
          <w:szCs w:val="24"/>
          <w:lang w:eastAsia="pl-PL"/>
        </w:rPr>
        <w:t>Powyższe ceny zawierają obowiązujący podatek od towarów i usług VAT.</w:t>
      </w:r>
    </w:p>
    <w:p w14:paraId="0060D36B" w14:textId="77777777" w:rsidR="004A3463" w:rsidRDefault="004A3463" w:rsidP="009A4CEB">
      <w:pPr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D9B5410" w14:textId="310ECC38" w:rsidR="004A3463" w:rsidRPr="003B549D" w:rsidRDefault="008849B9" w:rsidP="004A3463">
      <w:pPr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2. </w:t>
      </w:r>
      <w:r w:rsidR="004A3463" w:rsidRPr="003B549D">
        <w:rPr>
          <w:rFonts w:ascii="Times New Roman" w:eastAsia="Times New Roman" w:hAnsi="Times New Roman"/>
          <w:b/>
          <w:sz w:val="24"/>
          <w:szCs w:val="24"/>
          <w:lang w:eastAsia="pl-PL"/>
        </w:rPr>
        <w:t>Oświadczam, że posiadam doświadczenie w realizacji usług obsługi prawnej jednostek sektora finansów publicznych ……. lat.</w:t>
      </w:r>
    </w:p>
    <w:p w14:paraId="192BDDCD" w14:textId="77777777" w:rsidR="00102E3E" w:rsidRPr="00102E3E" w:rsidRDefault="00102E3E" w:rsidP="00102E3E">
      <w:pPr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2E8D3E5" w14:textId="3CF1DD7D" w:rsidR="00102E3E" w:rsidRPr="00102E3E" w:rsidRDefault="008849B9" w:rsidP="00102E3E">
      <w:pPr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Arial"/>
          <w:bCs/>
          <w:sz w:val="24"/>
          <w:szCs w:val="24"/>
          <w:lang w:eastAsia="pl-PL"/>
        </w:rPr>
        <w:t>3</w:t>
      </w:r>
      <w:r w:rsidR="00102E3E" w:rsidRPr="00102E3E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 xml:space="preserve">. </w:t>
      </w:r>
      <w:r w:rsidR="00102E3E" w:rsidRPr="00102E3E">
        <w:rPr>
          <w:rFonts w:ascii="Times New Roman" w:eastAsia="Times New Roman" w:hAnsi="Times New Roman"/>
          <w:sz w:val="24"/>
          <w:szCs w:val="24"/>
          <w:lang w:eastAsia="pl-PL"/>
        </w:rPr>
        <w:t>Oświadczamy, że w podanych cenach uwzględnione zostały wszystkie koszty wykonania zamówienia.</w:t>
      </w:r>
    </w:p>
    <w:p w14:paraId="5407DB83" w14:textId="7415FF66" w:rsidR="00102E3E" w:rsidRPr="00102E3E" w:rsidRDefault="008849B9" w:rsidP="00102E3E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="00102E3E" w:rsidRPr="00102E3E">
        <w:rPr>
          <w:rFonts w:ascii="Times New Roman" w:eastAsia="Times New Roman" w:hAnsi="Times New Roman"/>
          <w:sz w:val="24"/>
          <w:szCs w:val="24"/>
          <w:lang w:eastAsia="pl-PL"/>
        </w:rPr>
        <w:t xml:space="preserve">.Oświadczamy, ze zapoznaliśmy się z treścią ogłoszenia i uznajemy się za związanych określonymi w nim postanowieniami. Zobowiązujemy się w przypadku wyboru naszej oferty, do zawarcia umowy na ww. warunkach, w miejscu i terminie wyznaczonym przez Zamawiającego. </w:t>
      </w:r>
    </w:p>
    <w:p w14:paraId="4C7D003D" w14:textId="4B4B2B42" w:rsidR="00102E3E" w:rsidRPr="00102E3E" w:rsidRDefault="008849B9" w:rsidP="00102E3E">
      <w:pPr>
        <w:widowControl w:val="0"/>
        <w:autoSpaceDE w:val="0"/>
        <w:autoSpaceDN w:val="0"/>
        <w:adjustRightInd w:val="0"/>
        <w:jc w:val="both"/>
        <w:rPr>
          <w:rFonts w:ascii="Times New Roman" w:eastAsia="Lucida Sans Unicode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 w:rsidR="00102E3E" w:rsidRPr="00102E3E">
        <w:rPr>
          <w:rFonts w:ascii="Times New Roman" w:eastAsia="Times New Roman" w:hAnsi="Times New Roman"/>
          <w:sz w:val="24"/>
          <w:szCs w:val="24"/>
          <w:lang w:eastAsia="pl-PL"/>
        </w:rPr>
        <w:t>.Uważamy się za związanych niniejszą ofertą przez czas wskazany w ogłoszeniu, tj. przez okres 30 dni od upływu terminu składania ofert.</w:t>
      </w:r>
    </w:p>
    <w:p w14:paraId="2F97A4A3" w14:textId="03187CEC" w:rsidR="00C3480C" w:rsidRDefault="008849B9" w:rsidP="009A4CEB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</w:t>
      </w:r>
      <w:r w:rsidR="00102E3E" w:rsidRPr="00102E3E">
        <w:rPr>
          <w:rFonts w:ascii="Times New Roman" w:hAnsi="Times New Roman"/>
          <w:sz w:val="24"/>
          <w:szCs w:val="24"/>
        </w:rPr>
        <w:t>.</w:t>
      </w:r>
      <w:r w:rsidR="006C783C">
        <w:rPr>
          <w:rFonts w:ascii="Times New Roman" w:hAnsi="Times New Roman"/>
          <w:b/>
          <w:sz w:val="24"/>
          <w:szCs w:val="24"/>
        </w:rPr>
        <w:t xml:space="preserve"> </w:t>
      </w:r>
      <w:r w:rsidR="00C3480C" w:rsidRPr="00C3480C">
        <w:rPr>
          <w:rFonts w:ascii="Times New Roman" w:hAnsi="Times New Roman"/>
          <w:sz w:val="24"/>
          <w:szCs w:val="24"/>
        </w:rPr>
        <w:t xml:space="preserve"> Oświadczamy, że wypełniliśmy obowiązki informacyjne przewidziane w art.13 lub art.14 RODO ¹ wobec osób fizycznych , od których dane osobowe bezpośrednio lub pośrednio pozyskałem w celu ubiegania się o udzielenie zamówienia publicznego w niniejszym postępowaniu *.</w:t>
      </w:r>
    </w:p>
    <w:p w14:paraId="52544D8C" w14:textId="77777777" w:rsidR="00102E3E" w:rsidRDefault="00102E3E" w:rsidP="00C3480C">
      <w:pPr>
        <w:pStyle w:val="Bezodstpw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14:paraId="4F82D542" w14:textId="56A1D322" w:rsidR="00C3480C" w:rsidRPr="00591B3C" w:rsidRDefault="00C3480C" w:rsidP="00C3480C">
      <w:pPr>
        <w:suppressAutoHyphens/>
        <w:jc w:val="both"/>
        <w:rPr>
          <w:rFonts w:ascii="Times New Roman" w:hAnsi="Times New Roman"/>
          <w:color w:val="000000"/>
          <w:sz w:val="20"/>
          <w:szCs w:val="20"/>
        </w:rPr>
      </w:pPr>
      <w:r w:rsidRPr="00591B3C">
        <w:rPr>
          <w:rFonts w:ascii="Times New Roman" w:hAnsi="Times New Roman"/>
          <w:color w:val="000000"/>
          <w:sz w:val="20"/>
          <w:szCs w:val="20"/>
        </w:rPr>
        <w:t>*</w:t>
      </w:r>
      <w:r w:rsidR="00102E3E">
        <w:rPr>
          <w:rFonts w:ascii="Times New Roman" w:hAnsi="Times New Roman"/>
          <w:color w:val="000000"/>
          <w:sz w:val="20"/>
          <w:szCs w:val="20"/>
        </w:rPr>
        <w:t xml:space="preserve">  </w:t>
      </w:r>
      <w:r w:rsidRPr="00591B3C">
        <w:rPr>
          <w:rFonts w:ascii="Times New Roman" w:hAnsi="Times New Roman"/>
          <w:color w:val="000000"/>
          <w:sz w:val="20"/>
          <w:szCs w:val="20"/>
        </w:rPr>
        <w:t>- Należy wykreślić jeżeli wykonawca nie  przekazuje danych osobowych innych niż bezpośrednio jego dotyczących lub zachodzi wyłączenie stosowania obowiązku informacyjnego, stosownie do art. 13 ust.4 lub art.14 ust.5 RODO .</w:t>
      </w:r>
    </w:p>
    <w:p w14:paraId="6E2547DD" w14:textId="77777777" w:rsidR="00102E3E" w:rsidRDefault="00102E3E" w:rsidP="00C3480C">
      <w:pPr>
        <w:suppressAutoHyphens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693C3225" w14:textId="77777777" w:rsidR="00C3480C" w:rsidRPr="00591B3C" w:rsidRDefault="00C3480C" w:rsidP="00C3480C">
      <w:pPr>
        <w:suppressAutoHyphens/>
        <w:jc w:val="both"/>
        <w:rPr>
          <w:rFonts w:ascii="Times New Roman" w:hAnsi="Times New Roman"/>
          <w:color w:val="000000"/>
          <w:sz w:val="20"/>
          <w:szCs w:val="20"/>
        </w:rPr>
      </w:pPr>
      <w:r w:rsidRPr="00591B3C">
        <w:rPr>
          <w:rFonts w:ascii="Times New Roman" w:hAnsi="Times New Roman"/>
          <w:color w:val="000000"/>
          <w:sz w:val="20"/>
          <w:szCs w:val="20"/>
        </w:rPr>
        <w:t>¹-  rozporządzenie</w:t>
      </w:r>
      <w:r>
        <w:rPr>
          <w:rFonts w:ascii="Times New Roman" w:hAnsi="Times New Roman"/>
          <w:color w:val="000000"/>
          <w:sz w:val="20"/>
          <w:szCs w:val="20"/>
        </w:rPr>
        <w:t xml:space="preserve"> parlamentu europejskiego i rady</w:t>
      </w:r>
      <w:r w:rsidRPr="00591B3C">
        <w:rPr>
          <w:rFonts w:ascii="Times New Roman" w:hAnsi="Times New Roman"/>
          <w:color w:val="000000"/>
          <w:sz w:val="20"/>
          <w:szCs w:val="20"/>
        </w:rPr>
        <w:t xml:space="preserve"> (UE) 2016/679 z dnia 27 kwietnia  2016 r. w sprawie ochrony osób fizycznych w związku z przetwarzaniem danych osobowych i w sprawie swobodnego przepływu takich danych oraz uchylenia dyrektywy 95/46</w:t>
      </w:r>
      <w:r w:rsidRPr="00835D11">
        <w:rPr>
          <w:rFonts w:ascii="Times New Roman" w:hAnsi="Times New Roman"/>
          <w:color w:val="000000"/>
          <w:sz w:val="24"/>
          <w:szCs w:val="24"/>
        </w:rPr>
        <w:t>/</w:t>
      </w:r>
      <w:r w:rsidRPr="00591B3C">
        <w:rPr>
          <w:rFonts w:ascii="Times New Roman" w:hAnsi="Times New Roman"/>
          <w:color w:val="000000"/>
          <w:sz w:val="20"/>
          <w:szCs w:val="20"/>
        </w:rPr>
        <w:t xml:space="preserve">WE  ogólne rozporządzenie  o ochronie danych) (Dz. Urz. UE L 119 z 04.05.2016, str.1). </w:t>
      </w:r>
    </w:p>
    <w:p w14:paraId="19646A8D" w14:textId="77777777" w:rsidR="00C3480C" w:rsidRPr="00344C22" w:rsidRDefault="00C3480C" w:rsidP="00C3480C">
      <w:pPr>
        <w:widowControl w:val="0"/>
        <w:autoSpaceDE w:val="0"/>
        <w:autoSpaceDN w:val="0"/>
        <w:adjustRightInd w:val="0"/>
        <w:spacing w:before="60" w:line="300" w:lineRule="exact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87CCBAA" w14:textId="7C7F9E6F" w:rsidR="00344C22" w:rsidRDefault="00344C22" w:rsidP="00C3480C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713AE9FE" w14:textId="77777777" w:rsidR="00102E3E" w:rsidRPr="00C3480C" w:rsidRDefault="00102E3E" w:rsidP="00C3480C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69DF73F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5231876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sz w:val="8"/>
          <w:szCs w:val="8"/>
          <w:lang w:eastAsia="pl-PL"/>
        </w:rPr>
      </w:pPr>
      <w:r w:rsidRPr="00344C22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               ……………………………………………………</w:t>
      </w:r>
    </w:p>
    <w:p w14:paraId="2E6E21E9" w14:textId="77777777" w:rsidR="00344C22" w:rsidRPr="00344C22" w:rsidRDefault="00344C22" w:rsidP="00344C22">
      <w:pPr>
        <w:ind w:left="425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44C22">
        <w:rPr>
          <w:rFonts w:ascii="Times New Roman" w:eastAsia="Times New Roman" w:hAnsi="Times New Roman"/>
          <w:sz w:val="24"/>
          <w:szCs w:val="24"/>
          <w:lang w:eastAsia="pl-PL"/>
        </w:rPr>
        <w:t xml:space="preserve">     (data i podpis Wykonawcy)</w:t>
      </w:r>
    </w:p>
    <w:p w14:paraId="46EDF0C6" w14:textId="77777777" w:rsidR="00C3480C" w:rsidRDefault="00C3480C" w:rsidP="00FB09BF">
      <w:pPr>
        <w:rPr>
          <w:rFonts w:ascii="Times New Roman" w:eastAsia="Times New Roman" w:hAnsi="Times New Roman"/>
          <w:lang w:eastAsia="pl-PL"/>
        </w:rPr>
      </w:pPr>
    </w:p>
    <w:p w14:paraId="544D67DE" w14:textId="77777777" w:rsidR="00DB04FB" w:rsidRDefault="00DB04FB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389680DF" w14:textId="77777777" w:rsidR="00DB04FB" w:rsidRDefault="00DB04FB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2EAE4446" w14:textId="77777777" w:rsidR="00082276" w:rsidRDefault="00082276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0798B31D" w14:textId="77777777" w:rsidR="006C783C" w:rsidRDefault="006C783C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081C17CF" w14:textId="77777777" w:rsidR="006C783C" w:rsidRDefault="006C783C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38CA237C" w14:textId="77777777" w:rsidR="006C783C" w:rsidRDefault="006C783C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3DC02A3B" w14:textId="77777777" w:rsidR="006C783C" w:rsidRDefault="006C783C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1020FFA4" w14:textId="77777777" w:rsidR="006C783C" w:rsidRDefault="006C783C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5CFBE0C3" w14:textId="77777777" w:rsidR="006C783C" w:rsidRDefault="006C783C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45EA7CCB" w14:textId="77777777" w:rsidR="006C783C" w:rsidRDefault="006C783C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4FC25D6C" w14:textId="77777777" w:rsidR="006C783C" w:rsidRDefault="006C783C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6E86E4BA" w14:textId="77777777" w:rsidR="006C783C" w:rsidRDefault="006C783C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4801B45F" w14:textId="77777777" w:rsidR="006C783C" w:rsidRDefault="006C783C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047183A5" w14:textId="77777777" w:rsidR="006C783C" w:rsidRDefault="006C783C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11D41055" w14:textId="77777777" w:rsidR="006C783C" w:rsidRDefault="006C783C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0F8359FC" w14:textId="77777777" w:rsidR="006C783C" w:rsidRDefault="006C783C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3D1FC880" w14:textId="77777777" w:rsidR="006C783C" w:rsidRDefault="006C783C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075BB9EF" w14:textId="77777777" w:rsidR="006C783C" w:rsidRDefault="006C783C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64F8BAB9" w14:textId="77777777" w:rsidR="006C783C" w:rsidRDefault="006C783C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7E053783" w14:textId="77777777" w:rsidR="00102E3E" w:rsidRDefault="00102E3E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192D9A9E" w14:textId="77777777" w:rsidR="009A4CEB" w:rsidRDefault="009A4CEB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05915C05" w14:textId="77777777" w:rsidR="009A4CEB" w:rsidRDefault="009A4CEB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3483DD45" w14:textId="77777777" w:rsidR="009A4CEB" w:rsidRDefault="009A4CEB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41CC7569" w14:textId="77777777" w:rsidR="009A4CEB" w:rsidRDefault="009A4CEB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5BC112B6" w14:textId="77777777" w:rsidR="009A4CEB" w:rsidRDefault="009A4CEB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18F7BA98" w14:textId="77777777" w:rsidR="009A4CEB" w:rsidRDefault="009A4CEB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72BE10F6" w14:textId="77777777" w:rsidR="009A4CEB" w:rsidRDefault="009A4CEB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009DB2F8" w14:textId="77777777" w:rsidR="009A4CEB" w:rsidRDefault="009A4CEB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3CE7827A" w14:textId="77777777" w:rsidR="009A4CEB" w:rsidRDefault="009A4CEB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18854682" w14:textId="77777777" w:rsidR="009A4CEB" w:rsidRDefault="009A4CEB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4BEEB368" w14:textId="77777777" w:rsidR="009A4CEB" w:rsidRDefault="009A4CEB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1F656FE1" w14:textId="77777777" w:rsidR="009A4CEB" w:rsidRDefault="009A4CEB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41711615" w14:textId="77777777" w:rsidR="004A3463" w:rsidRDefault="004A3463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7ACF302C" w14:textId="5AA10C25" w:rsidR="00FC0A6E" w:rsidRPr="00FB09BF" w:rsidRDefault="000A303B" w:rsidP="00FB09BF">
      <w:pP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Z</w:t>
      </w:r>
      <w:r w:rsidR="00D13548">
        <w:rPr>
          <w:rFonts w:ascii="Times New Roman" w:hAnsi="Times New Roman"/>
          <w:b/>
          <w:bCs/>
          <w:sz w:val="24"/>
          <w:szCs w:val="24"/>
        </w:rPr>
        <w:t>a</w:t>
      </w:r>
      <w:r w:rsidR="00FC0A6E" w:rsidRPr="00D9194F">
        <w:rPr>
          <w:rFonts w:ascii="Times New Roman" w:hAnsi="Times New Roman"/>
          <w:b/>
          <w:bCs/>
          <w:sz w:val="24"/>
          <w:szCs w:val="24"/>
        </w:rPr>
        <w:t xml:space="preserve">łącznik nr </w:t>
      </w:r>
      <w:r w:rsidR="00545B6A">
        <w:rPr>
          <w:rFonts w:ascii="Times New Roman" w:hAnsi="Times New Roman"/>
          <w:b/>
          <w:bCs/>
          <w:sz w:val="24"/>
          <w:szCs w:val="24"/>
        </w:rPr>
        <w:t>2</w:t>
      </w:r>
      <w:r w:rsidR="00FC0A6E" w:rsidRPr="00D9194F">
        <w:rPr>
          <w:rFonts w:ascii="Times New Roman" w:hAnsi="Times New Roman"/>
          <w:b/>
          <w:bCs/>
          <w:sz w:val="24"/>
          <w:szCs w:val="24"/>
        </w:rPr>
        <w:t xml:space="preserve"> do </w:t>
      </w:r>
      <w:r w:rsidR="008E4B78" w:rsidRPr="000E0505">
        <w:rPr>
          <w:rFonts w:ascii="Times New Roman" w:eastAsia="Lucida Sans Unicode" w:hAnsi="Times New Roman"/>
          <w:b/>
          <w:sz w:val="24"/>
          <w:szCs w:val="24"/>
          <w:lang w:eastAsia="ar-SA"/>
        </w:rPr>
        <w:t>Ogłoszenia</w:t>
      </w:r>
    </w:p>
    <w:p w14:paraId="7977FA06" w14:textId="5F80E4B3" w:rsidR="00CE6B6C" w:rsidRPr="00D9194F" w:rsidRDefault="00DC0EBF" w:rsidP="00CE6B6C">
      <w:pPr>
        <w:suppressAutoHyphens/>
        <w:spacing w:line="36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lang w:eastAsia="pl-PL"/>
        </w:rPr>
        <w:t>3036-7.</w:t>
      </w:r>
      <w:r w:rsidR="009A4CEB">
        <w:rPr>
          <w:rFonts w:ascii="Times New Roman" w:hAnsi="Times New Roman"/>
          <w:bCs/>
          <w:sz w:val="24"/>
          <w:szCs w:val="24"/>
          <w:lang w:eastAsia="pl-PL"/>
        </w:rPr>
        <w:t>262.134</w:t>
      </w:r>
      <w:r w:rsidR="00AE72E9" w:rsidRPr="0053031E">
        <w:rPr>
          <w:rFonts w:ascii="Times New Roman" w:hAnsi="Times New Roman"/>
          <w:bCs/>
          <w:sz w:val="24"/>
          <w:szCs w:val="24"/>
          <w:lang w:eastAsia="pl-PL"/>
        </w:rPr>
        <w:t>.2022</w:t>
      </w:r>
    </w:p>
    <w:p w14:paraId="0ABFA3B5" w14:textId="77777777" w:rsidR="00706BE7" w:rsidRDefault="00706BE7" w:rsidP="00706BE7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Zamawiający:</w:t>
      </w:r>
    </w:p>
    <w:p w14:paraId="74F7FD0A" w14:textId="77777777" w:rsidR="00C06A54" w:rsidRDefault="00706BE7" w:rsidP="00ED5880">
      <w:pPr>
        <w:spacing w:before="120"/>
        <w:rPr>
          <w:rFonts w:ascii="Times New Roman" w:hAnsi="Times New Roman"/>
          <w:bCs/>
          <w:sz w:val="24"/>
          <w:szCs w:val="24"/>
        </w:rPr>
      </w:pPr>
      <w:r w:rsidRPr="00706BE7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…………………………</w:t>
      </w:r>
    </w:p>
    <w:p w14:paraId="68B361DD" w14:textId="77777777" w:rsidR="00706BE7" w:rsidRDefault="00706BE7" w:rsidP="00ED5880">
      <w:pPr>
        <w:spacing w:before="120"/>
        <w:rPr>
          <w:rFonts w:ascii="Times New Roman" w:hAnsi="Times New Roman"/>
          <w:bCs/>
          <w:sz w:val="24"/>
          <w:szCs w:val="24"/>
        </w:rPr>
      </w:pPr>
      <w:r w:rsidRPr="00706BE7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…………………………</w:t>
      </w:r>
    </w:p>
    <w:p w14:paraId="44BE5797" w14:textId="77777777" w:rsidR="00706BE7" w:rsidRPr="00706BE7" w:rsidRDefault="00706BE7" w:rsidP="00C06A54">
      <w:pPr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Times New Roman" w:hAnsi="Times New Roman"/>
          <w:bCs/>
          <w:sz w:val="20"/>
          <w:szCs w:val="20"/>
        </w:rPr>
        <w:t>(pełna nazwa/firma, dres)</w:t>
      </w:r>
    </w:p>
    <w:p w14:paraId="553322CE" w14:textId="77777777" w:rsidR="00706BE7" w:rsidRPr="00706BE7" w:rsidRDefault="00706BE7" w:rsidP="00C06A54">
      <w:pPr>
        <w:rPr>
          <w:rFonts w:ascii="Times New Roman" w:hAnsi="Times New Roman"/>
          <w:bCs/>
          <w:sz w:val="24"/>
          <w:szCs w:val="24"/>
        </w:rPr>
      </w:pPr>
    </w:p>
    <w:p w14:paraId="25CB28B5" w14:textId="77777777" w:rsidR="00706BE7" w:rsidRDefault="00706BE7" w:rsidP="00C06A54">
      <w:pPr>
        <w:jc w:val="both"/>
        <w:rPr>
          <w:rFonts w:ascii="Times New Roman" w:hAnsi="Times New Roman"/>
          <w:b/>
          <w:sz w:val="24"/>
          <w:szCs w:val="24"/>
        </w:rPr>
      </w:pPr>
    </w:p>
    <w:p w14:paraId="7DE5627F" w14:textId="77777777" w:rsidR="00C06A54" w:rsidRPr="00706BE7" w:rsidRDefault="00706BE7" w:rsidP="00C06A54">
      <w:pPr>
        <w:jc w:val="both"/>
        <w:rPr>
          <w:rFonts w:ascii="Times New Roman" w:hAnsi="Times New Roman"/>
          <w:b/>
          <w:sz w:val="24"/>
          <w:szCs w:val="24"/>
        </w:rPr>
      </w:pPr>
      <w:r w:rsidRPr="00706BE7">
        <w:rPr>
          <w:rFonts w:ascii="Times New Roman" w:hAnsi="Times New Roman"/>
          <w:b/>
          <w:sz w:val="24"/>
          <w:szCs w:val="24"/>
        </w:rPr>
        <w:t>Wykonawca:</w:t>
      </w:r>
    </w:p>
    <w:p w14:paraId="64008B8F" w14:textId="77777777" w:rsidR="00C06A54" w:rsidRDefault="00C06A54" w:rsidP="00C06A54">
      <w:pPr>
        <w:tabs>
          <w:tab w:val="left" w:pos="851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B5673E">
        <w:rPr>
          <w:rFonts w:ascii="Times New Roman" w:hAnsi="Times New Roman"/>
          <w:sz w:val="24"/>
          <w:szCs w:val="24"/>
        </w:rPr>
        <w:t>........................................</w:t>
      </w:r>
    </w:p>
    <w:p w14:paraId="03F6DCAC" w14:textId="77777777" w:rsidR="00706BE7" w:rsidRDefault="00706BE7" w:rsidP="00C06A54">
      <w:pPr>
        <w:tabs>
          <w:tab w:val="left" w:pos="851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B5673E">
        <w:rPr>
          <w:rFonts w:ascii="Times New Roman" w:hAnsi="Times New Roman"/>
          <w:sz w:val="24"/>
          <w:szCs w:val="24"/>
        </w:rPr>
        <w:t>.......................................</w:t>
      </w:r>
    </w:p>
    <w:p w14:paraId="307C5F4B" w14:textId="77777777" w:rsidR="00706BE7" w:rsidRPr="00B5673E" w:rsidRDefault="00706BE7" w:rsidP="00C06A54">
      <w:pPr>
        <w:tabs>
          <w:tab w:val="left" w:pos="851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B5673E">
        <w:rPr>
          <w:rFonts w:ascii="Times New Roman" w:hAnsi="Times New Roman"/>
          <w:sz w:val="24"/>
          <w:szCs w:val="24"/>
        </w:rPr>
        <w:t>.......................................</w:t>
      </w:r>
    </w:p>
    <w:p w14:paraId="2E608B8D" w14:textId="77777777" w:rsidR="00706BE7" w:rsidRDefault="00706BE7" w:rsidP="00C06A54">
      <w:pPr>
        <w:tabs>
          <w:tab w:val="left" w:pos="851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(pełna nazwa/firma, adres,</w:t>
      </w:r>
    </w:p>
    <w:p w14:paraId="48D668C1" w14:textId="77777777" w:rsidR="00706BE7" w:rsidRDefault="00706BE7" w:rsidP="00C06A54">
      <w:pPr>
        <w:tabs>
          <w:tab w:val="left" w:pos="851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zależności od podmiotu :</w:t>
      </w:r>
    </w:p>
    <w:p w14:paraId="647D875B" w14:textId="77777777" w:rsidR="00C06A54" w:rsidRPr="00706BE7" w:rsidRDefault="00706BE7" w:rsidP="00C06A54">
      <w:pPr>
        <w:tabs>
          <w:tab w:val="left" w:pos="851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NIP/PESEL,KRS/CEiDG)</w:t>
      </w:r>
      <w:r w:rsidR="00C06A54" w:rsidRPr="00706BE7">
        <w:rPr>
          <w:rFonts w:ascii="Times New Roman" w:hAnsi="Times New Roman"/>
          <w:sz w:val="20"/>
          <w:szCs w:val="20"/>
        </w:rPr>
        <w:t xml:space="preserve"> </w:t>
      </w:r>
    </w:p>
    <w:p w14:paraId="3EBEA6B2" w14:textId="77777777" w:rsidR="00706BE7" w:rsidRDefault="00706BE7" w:rsidP="00C06A54">
      <w:pPr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14:paraId="330DBF13" w14:textId="77777777" w:rsidR="00C06A54" w:rsidRDefault="00706BE7" w:rsidP="00C06A54">
      <w:pPr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706BE7">
        <w:rPr>
          <w:rFonts w:ascii="Times New Roman" w:hAnsi="Times New Roman"/>
          <w:bCs/>
          <w:sz w:val="24"/>
          <w:szCs w:val="24"/>
          <w:u w:val="single"/>
        </w:rPr>
        <w:t>reprezentowany przez:</w:t>
      </w:r>
    </w:p>
    <w:p w14:paraId="31680F86" w14:textId="77777777" w:rsidR="00706BE7" w:rsidRDefault="00706BE7" w:rsidP="00AA6D8F">
      <w:pPr>
        <w:spacing w:before="120" w:line="360" w:lineRule="auto"/>
        <w:jc w:val="both"/>
        <w:rPr>
          <w:rFonts w:ascii="Times New Roman" w:hAnsi="Times New Roman"/>
          <w:sz w:val="24"/>
          <w:szCs w:val="24"/>
        </w:rPr>
      </w:pPr>
      <w:r w:rsidRPr="00B5673E">
        <w:rPr>
          <w:rFonts w:ascii="Times New Roman" w:hAnsi="Times New Roman"/>
          <w:sz w:val="24"/>
          <w:szCs w:val="24"/>
        </w:rPr>
        <w:t>.......................................</w:t>
      </w:r>
    </w:p>
    <w:p w14:paraId="0028566F" w14:textId="77777777" w:rsidR="00706BE7" w:rsidRDefault="00706BE7" w:rsidP="00AA6D8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5673E">
        <w:rPr>
          <w:rFonts w:ascii="Times New Roman" w:hAnsi="Times New Roman"/>
          <w:sz w:val="24"/>
          <w:szCs w:val="24"/>
        </w:rPr>
        <w:t>.......................................</w:t>
      </w:r>
    </w:p>
    <w:p w14:paraId="26889021" w14:textId="77777777" w:rsidR="00706BE7" w:rsidRDefault="00706BE7" w:rsidP="00C06A54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(imię, nazwisko, stanowisko/</w:t>
      </w:r>
    </w:p>
    <w:p w14:paraId="600E177B" w14:textId="77777777" w:rsidR="00706BE7" w:rsidRPr="00706BE7" w:rsidRDefault="00706BE7" w:rsidP="00C06A54">
      <w:pPr>
        <w:jc w:val="both"/>
        <w:rPr>
          <w:rFonts w:ascii="Times New Roman" w:hAnsi="Times New Roman"/>
          <w:bCs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</w:rPr>
        <w:t>podstawa do reprezentacji)</w:t>
      </w:r>
    </w:p>
    <w:p w14:paraId="17A7BB94" w14:textId="77777777" w:rsidR="00C06A54" w:rsidRPr="00706BE7" w:rsidRDefault="00C06A54" w:rsidP="00C06A54">
      <w:pPr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14:paraId="18D3D3D7" w14:textId="77777777" w:rsidR="00706BE7" w:rsidRPr="00706BE7" w:rsidRDefault="00706BE7" w:rsidP="00C06A54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14:paraId="1172A5FE" w14:textId="77777777" w:rsidR="003A06B5" w:rsidRPr="003A06B5" w:rsidRDefault="003A06B5" w:rsidP="003A06B5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A06B5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14:paraId="7656AE4D" w14:textId="77777777" w:rsidR="003A06B5" w:rsidRPr="003A06B5" w:rsidRDefault="003A06B5" w:rsidP="003A06B5">
      <w:pPr>
        <w:spacing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3A06B5">
        <w:rPr>
          <w:rFonts w:ascii="Times New Roman" w:hAnsi="Times New Roman"/>
          <w:b/>
          <w:sz w:val="24"/>
          <w:szCs w:val="24"/>
        </w:rPr>
        <w:t xml:space="preserve">składane na podstawie art. </w:t>
      </w:r>
      <w:r w:rsidR="00706BE7">
        <w:rPr>
          <w:rFonts w:ascii="Times New Roman" w:hAnsi="Times New Roman"/>
          <w:b/>
          <w:sz w:val="24"/>
          <w:szCs w:val="24"/>
        </w:rPr>
        <w:t>125</w:t>
      </w:r>
      <w:r w:rsidRPr="003A06B5">
        <w:rPr>
          <w:rFonts w:ascii="Times New Roman" w:hAnsi="Times New Roman"/>
          <w:b/>
          <w:sz w:val="24"/>
          <w:szCs w:val="24"/>
        </w:rPr>
        <w:t xml:space="preserve"> ust. 1 ustawy z dnia </w:t>
      </w:r>
      <w:r w:rsidR="00706BE7">
        <w:rPr>
          <w:rFonts w:ascii="Times New Roman" w:hAnsi="Times New Roman"/>
          <w:b/>
          <w:sz w:val="24"/>
          <w:szCs w:val="24"/>
        </w:rPr>
        <w:t>11 września 2019</w:t>
      </w:r>
      <w:r w:rsidR="00B503E0">
        <w:rPr>
          <w:rFonts w:ascii="Times New Roman" w:hAnsi="Times New Roman"/>
          <w:b/>
          <w:sz w:val="24"/>
          <w:szCs w:val="24"/>
        </w:rPr>
        <w:t xml:space="preserve"> </w:t>
      </w:r>
      <w:r w:rsidR="00706BE7">
        <w:rPr>
          <w:rFonts w:ascii="Times New Roman" w:hAnsi="Times New Roman"/>
          <w:b/>
          <w:sz w:val="24"/>
          <w:szCs w:val="24"/>
        </w:rPr>
        <w:t>r.</w:t>
      </w:r>
      <w:r w:rsidRPr="003A06B5">
        <w:rPr>
          <w:rFonts w:ascii="Times New Roman" w:hAnsi="Times New Roman"/>
          <w:b/>
          <w:sz w:val="24"/>
          <w:szCs w:val="24"/>
        </w:rPr>
        <w:t xml:space="preserve"> </w:t>
      </w:r>
    </w:p>
    <w:p w14:paraId="7669C68A" w14:textId="77777777" w:rsidR="003A06B5" w:rsidRPr="003A06B5" w:rsidRDefault="003A06B5" w:rsidP="003A06B5">
      <w:pPr>
        <w:spacing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3A06B5">
        <w:rPr>
          <w:rFonts w:ascii="Times New Roman" w:hAnsi="Times New Roman"/>
          <w:b/>
          <w:sz w:val="24"/>
          <w:szCs w:val="24"/>
        </w:rPr>
        <w:t xml:space="preserve"> Prawo zamówień publicznych</w:t>
      </w:r>
      <w:r w:rsidR="00706BE7">
        <w:rPr>
          <w:rFonts w:ascii="Times New Roman" w:hAnsi="Times New Roman"/>
          <w:b/>
          <w:sz w:val="24"/>
          <w:szCs w:val="24"/>
        </w:rPr>
        <w:t xml:space="preserve"> (dalej jako: Pzp)</w:t>
      </w:r>
      <w:r w:rsidRPr="003A06B5">
        <w:rPr>
          <w:rFonts w:ascii="Times New Roman" w:hAnsi="Times New Roman"/>
          <w:b/>
          <w:sz w:val="24"/>
          <w:szCs w:val="24"/>
        </w:rPr>
        <w:t xml:space="preserve"> </w:t>
      </w:r>
    </w:p>
    <w:p w14:paraId="52F2A507" w14:textId="77777777" w:rsidR="003A06B5" w:rsidRPr="003A06B5" w:rsidRDefault="00706BE7" w:rsidP="003A06B5">
      <w:pPr>
        <w:spacing w:before="120" w:line="300" w:lineRule="exact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d</w:t>
      </w:r>
      <w:r w:rsidRPr="003A06B5">
        <w:rPr>
          <w:rFonts w:ascii="Times New Roman" w:hAnsi="Times New Roman"/>
          <w:b/>
          <w:sz w:val="24"/>
          <w:szCs w:val="24"/>
          <w:u w:val="single"/>
        </w:rPr>
        <w:t xml:space="preserve">otyczące </w:t>
      </w:r>
      <w:r>
        <w:rPr>
          <w:rFonts w:ascii="Times New Roman" w:hAnsi="Times New Roman"/>
          <w:b/>
          <w:sz w:val="24"/>
          <w:szCs w:val="24"/>
          <w:u w:val="single"/>
        </w:rPr>
        <w:t>podstaw wykluczenia z  postępowania</w:t>
      </w:r>
      <w:r w:rsidRPr="003A06B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3A06B5">
        <w:rPr>
          <w:rFonts w:ascii="Times New Roman" w:hAnsi="Times New Roman"/>
          <w:b/>
          <w:sz w:val="24"/>
          <w:szCs w:val="24"/>
          <w:u w:val="single"/>
        </w:rPr>
        <w:br/>
      </w:r>
    </w:p>
    <w:p w14:paraId="41B1D1FD" w14:textId="77777777" w:rsidR="00DC0EBF" w:rsidRDefault="00DC0EBF" w:rsidP="00706BE7">
      <w:pPr>
        <w:spacing w:before="120" w:line="300" w:lineRule="exact"/>
        <w:jc w:val="both"/>
        <w:rPr>
          <w:rFonts w:ascii="Times New Roman" w:hAnsi="Times New Roman"/>
          <w:sz w:val="24"/>
          <w:szCs w:val="24"/>
        </w:rPr>
      </w:pPr>
    </w:p>
    <w:p w14:paraId="5DD1A595" w14:textId="437101AE" w:rsidR="00860C88" w:rsidRPr="00F666B2" w:rsidRDefault="003A06B5" w:rsidP="00706BE7">
      <w:pPr>
        <w:spacing w:before="120"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24"/>
          <w:szCs w:val="24"/>
        </w:rPr>
        <w:t>Na potrzeby postępowania o udzielenie zamówienia publicznego pn.</w:t>
      </w:r>
      <w:r w:rsidR="00174337" w:rsidRPr="00174337">
        <w:rPr>
          <w:rFonts w:ascii="Times New Roman" w:hAnsi="Times New Roman"/>
          <w:b/>
          <w:sz w:val="24"/>
          <w:szCs w:val="24"/>
        </w:rPr>
        <w:t xml:space="preserve"> </w:t>
      </w:r>
      <w:r w:rsidR="00102E3E">
        <w:rPr>
          <w:rFonts w:ascii="Times New Roman" w:hAnsi="Times New Roman"/>
          <w:b/>
          <w:sz w:val="24"/>
          <w:szCs w:val="24"/>
        </w:rPr>
        <w:t>„</w:t>
      </w:r>
      <w:r w:rsidR="009A4CEB" w:rsidRPr="009A4CEB">
        <w:rPr>
          <w:rFonts w:ascii="Times New Roman" w:hAnsi="Times New Roman"/>
          <w:b/>
          <w:sz w:val="24"/>
          <w:szCs w:val="24"/>
        </w:rPr>
        <w:t>Obsługę prawną Prokuratury Okręgowej w Rzeszowie oraz jednostek podległych w 2023 roku</w:t>
      </w:r>
      <w:r w:rsidR="00102E3E">
        <w:rPr>
          <w:rFonts w:ascii="Times New Roman" w:hAnsi="Times New Roman"/>
          <w:b/>
          <w:sz w:val="24"/>
          <w:szCs w:val="24"/>
        </w:rPr>
        <w:t>”</w:t>
      </w:r>
      <w:r w:rsidR="00102E3E" w:rsidRPr="00102E3E">
        <w:rPr>
          <w:rFonts w:ascii="Times New Roman" w:hAnsi="Times New Roman"/>
          <w:b/>
          <w:sz w:val="24"/>
          <w:szCs w:val="24"/>
        </w:rPr>
        <w:t xml:space="preserve"> </w:t>
      </w:r>
      <w:r w:rsidRPr="003A06B5">
        <w:rPr>
          <w:rFonts w:ascii="Times New Roman" w:hAnsi="Times New Roman"/>
          <w:sz w:val="24"/>
          <w:szCs w:val="24"/>
        </w:rPr>
        <w:t xml:space="preserve">prowadzonego przez </w:t>
      </w:r>
      <w:r w:rsidRPr="00651F7D">
        <w:rPr>
          <w:rFonts w:ascii="Times New Roman" w:hAnsi="Times New Roman"/>
          <w:sz w:val="24"/>
          <w:szCs w:val="24"/>
        </w:rPr>
        <w:t>Prokuraturę Okręgową w Rzeszowie</w:t>
      </w:r>
      <w:r w:rsidRPr="003A06B5">
        <w:rPr>
          <w:rFonts w:ascii="Times New Roman" w:hAnsi="Times New Roman"/>
          <w:i/>
          <w:sz w:val="24"/>
          <w:szCs w:val="24"/>
        </w:rPr>
        <w:t>,</w:t>
      </w:r>
      <w:r w:rsidRPr="003A06B5">
        <w:rPr>
          <w:rFonts w:ascii="Times New Roman" w:hAnsi="Times New Roman"/>
          <w:sz w:val="24"/>
          <w:szCs w:val="24"/>
        </w:rPr>
        <w:t xml:space="preserve"> oświadczam że </w:t>
      </w:r>
      <w:r w:rsidR="00706BE7">
        <w:rPr>
          <w:rFonts w:ascii="Times New Roman" w:hAnsi="Times New Roman"/>
          <w:sz w:val="24"/>
          <w:szCs w:val="24"/>
        </w:rPr>
        <w:t>nie podlegam wykluczeniu z  postępowania na pod</w:t>
      </w:r>
      <w:r w:rsidR="00860C88">
        <w:rPr>
          <w:rFonts w:ascii="Times New Roman" w:hAnsi="Times New Roman"/>
          <w:sz w:val="24"/>
          <w:szCs w:val="24"/>
        </w:rPr>
        <w:t xml:space="preserve">stawie art.108 ust.1 ustawy Pzp </w:t>
      </w:r>
      <w:r w:rsidR="00860C88" w:rsidRPr="00F666B2">
        <w:rPr>
          <w:rFonts w:ascii="Times New Roman" w:hAnsi="Times New Roman"/>
          <w:sz w:val="24"/>
          <w:szCs w:val="24"/>
        </w:rPr>
        <w:t>oraz</w:t>
      </w:r>
    </w:p>
    <w:p w14:paraId="4ECA3AB1" w14:textId="77777777" w:rsidR="001E49A2" w:rsidRPr="00F666B2" w:rsidRDefault="00860C88" w:rsidP="00706BE7">
      <w:pPr>
        <w:spacing w:before="120" w:line="300" w:lineRule="exact"/>
        <w:jc w:val="both"/>
        <w:rPr>
          <w:rFonts w:ascii="Times New Roman" w:hAnsi="Times New Roman"/>
          <w:sz w:val="24"/>
          <w:szCs w:val="24"/>
          <w:lang w:eastAsia="pl-PL"/>
        </w:rPr>
      </w:pPr>
      <w:r w:rsidRPr="00F666B2">
        <w:rPr>
          <w:rFonts w:ascii="Times New Roman" w:hAnsi="Times New Roman"/>
          <w:sz w:val="24"/>
          <w:szCs w:val="24"/>
        </w:rPr>
        <w:t>oświadczam, że nie podlegam wykluczeniu  z postepowania na podstawie art. 7 ust. 1 ustawy z dnia 13 kwietnia 2022 r. o szczególnych rozwiązaniach w zakresie przeciwdziałania wspieraniu agresji na Ukrainę oraz służących ochronie bezpieczeństwa narodowego (Dz. U.                  z 2022 r. poz. 835).</w:t>
      </w:r>
    </w:p>
    <w:p w14:paraId="3F3A71EA" w14:textId="77777777" w:rsidR="001E49A2" w:rsidRDefault="001E49A2" w:rsidP="003A06B5">
      <w:pPr>
        <w:spacing w:before="120" w:line="300" w:lineRule="exact"/>
        <w:jc w:val="both"/>
        <w:rPr>
          <w:rFonts w:ascii="Times New Roman" w:hAnsi="Times New Roman"/>
          <w:bCs/>
          <w:sz w:val="24"/>
          <w:szCs w:val="24"/>
        </w:rPr>
      </w:pPr>
    </w:p>
    <w:p w14:paraId="40310123" w14:textId="77777777" w:rsidR="003A06B5" w:rsidRPr="003A06B5" w:rsidRDefault="003A06B5" w:rsidP="003A06B5">
      <w:pPr>
        <w:spacing w:line="300" w:lineRule="exact"/>
        <w:jc w:val="both"/>
        <w:rPr>
          <w:rFonts w:ascii="Times New Roman" w:hAnsi="Times New Roman"/>
          <w:sz w:val="16"/>
          <w:szCs w:val="16"/>
        </w:rPr>
      </w:pPr>
      <w:r w:rsidRPr="008259A2">
        <w:rPr>
          <w:rFonts w:ascii="Times New Roman" w:hAnsi="Times New Roman"/>
          <w:bCs/>
          <w:strike/>
          <w:sz w:val="24"/>
          <w:szCs w:val="24"/>
        </w:rPr>
        <w:br/>
      </w:r>
      <w:r w:rsidRPr="003A06B5">
        <w:rPr>
          <w:rFonts w:ascii="Times New Roman" w:hAnsi="Times New Roman"/>
          <w:sz w:val="24"/>
          <w:szCs w:val="24"/>
        </w:rPr>
        <w:t>…………….…….</w:t>
      </w:r>
      <w:r w:rsidRPr="003A06B5">
        <w:rPr>
          <w:rFonts w:ascii="Times New Roman" w:hAnsi="Times New Roman"/>
          <w:i/>
          <w:sz w:val="24"/>
          <w:szCs w:val="24"/>
        </w:rPr>
        <w:t xml:space="preserve">, </w:t>
      </w:r>
      <w:r w:rsidRPr="003A06B5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33058178" w14:textId="77777777" w:rsidR="003A06B5" w:rsidRPr="003A06B5" w:rsidRDefault="003A06B5" w:rsidP="003A06B5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16"/>
          <w:szCs w:val="16"/>
        </w:rPr>
        <w:t xml:space="preserve">    </w:t>
      </w:r>
      <w:r w:rsidRPr="003A06B5">
        <w:rPr>
          <w:rFonts w:ascii="Times New Roman" w:hAnsi="Times New Roman"/>
          <w:i/>
          <w:sz w:val="24"/>
          <w:szCs w:val="24"/>
        </w:rPr>
        <w:t>(miejscowość)</w:t>
      </w:r>
    </w:p>
    <w:p w14:paraId="7544A5B1" w14:textId="77777777" w:rsidR="003A06B5" w:rsidRPr="003A06B5" w:rsidRDefault="003A06B5" w:rsidP="003A06B5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659573FB" w14:textId="77777777" w:rsidR="003A06B5" w:rsidRPr="003A06B5" w:rsidRDefault="003A06B5" w:rsidP="003A06B5">
      <w:pPr>
        <w:spacing w:line="300" w:lineRule="exact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3A06B5">
        <w:rPr>
          <w:rFonts w:ascii="Times New Roman" w:hAnsi="Times New Roman"/>
          <w:i/>
          <w:sz w:val="24"/>
          <w:szCs w:val="24"/>
        </w:rPr>
        <w:t>(podpis)</w:t>
      </w:r>
    </w:p>
    <w:p w14:paraId="318F479D" w14:textId="77777777" w:rsidR="003A06B5" w:rsidRPr="003A06B5" w:rsidRDefault="003A06B5" w:rsidP="003A06B5">
      <w:pPr>
        <w:spacing w:line="300" w:lineRule="exact"/>
        <w:rPr>
          <w:rFonts w:ascii="Times New Roman" w:hAnsi="Times New Roman"/>
          <w:sz w:val="24"/>
          <w:szCs w:val="24"/>
        </w:rPr>
      </w:pPr>
    </w:p>
    <w:p w14:paraId="60BB2D4C" w14:textId="77777777" w:rsidR="003A06B5" w:rsidRPr="003A06B5" w:rsidRDefault="003A06B5" w:rsidP="003A06B5">
      <w:pPr>
        <w:spacing w:after="160" w:line="259" w:lineRule="auto"/>
        <w:jc w:val="right"/>
        <w:rPr>
          <w:rFonts w:ascii="Times New Roman" w:hAnsi="Times New Roman"/>
          <w:sz w:val="24"/>
          <w:szCs w:val="24"/>
        </w:rPr>
      </w:pPr>
    </w:p>
    <w:p w14:paraId="07C59F98" w14:textId="14890E7A" w:rsidR="00651F7D" w:rsidRDefault="003A06B5" w:rsidP="003A06B5">
      <w:pPr>
        <w:spacing w:before="120" w:after="120"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24"/>
          <w:szCs w:val="24"/>
        </w:rPr>
        <w:lastRenderedPageBreak/>
        <w:t xml:space="preserve">Oświadczam, że </w:t>
      </w:r>
      <w:r w:rsidR="00651F7D">
        <w:rPr>
          <w:rFonts w:ascii="Times New Roman" w:hAnsi="Times New Roman"/>
          <w:sz w:val="24"/>
          <w:szCs w:val="24"/>
        </w:rPr>
        <w:t>zachodzą w stosunku do mnie podstawy wykluczenia z postępowania</w:t>
      </w:r>
      <w:r w:rsidRPr="003A06B5">
        <w:rPr>
          <w:rFonts w:ascii="Times New Roman" w:hAnsi="Times New Roman"/>
          <w:sz w:val="24"/>
          <w:szCs w:val="24"/>
        </w:rPr>
        <w:t xml:space="preserve"> </w:t>
      </w:r>
      <w:r w:rsidRPr="003A06B5">
        <w:rPr>
          <w:rFonts w:ascii="Times New Roman" w:hAnsi="Times New Roman"/>
          <w:sz w:val="24"/>
          <w:szCs w:val="24"/>
        </w:rPr>
        <w:br/>
      </w:r>
      <w:r w:rsidR="00651F7D">
        <w:rPr>
          <w:rFonts w:ascii="Times New Roman" w:hAnsi="Times New Roman"/>
          <w:sz w:val="24"/>
          <w:szCs w:val="24"/>
        </w:rPr>
        <w:t xml:space="preserve">na podstawie </w:t>
      </w:r>
      <w:r w:rsidR="001862E1">
        <w:rPr>
          <w:rFonts w:ascii="Times New Roman" w:hAnsi="Times New Roman"/>
          <w:sz w:val="24"/>
          <w:szCs w:val="24"/>
        </w:rPr>
        <w:t>art………….ustawy Pzp (podać mającą</w:t>
      </w:r>
      <w:r w:rsidR="00651F7D">
        <w:rPr>
          <w:rFonts w:ascii="Times New Roman" w:hAnsi="Times New Roman"/>
          <w:sz w:val="24"/>
          <w:szCs w:val="24"/>
        </w:rPr>
        <w:t xml:space="preserve"> zastosowanie podstawę wykluczenia spośród wymienionych w art.</w:t>
      </w:r>
      <w:r w:rsidR="00651F7D" w:rsidRPr="00651F7D">
        <w:rPr>
          <w:rFonts w:ascii="Times New Roman" w:hAnsi="Times New Roman"/>
          <w:sz w:val="24"/>
          <w:szCs w:val="24"/>
        </w:rPr>
        <w:t xml:space="preserve"> </w:t>
      </w:r>
      <w:r w:rsidR="00651F7D">
        <w:rPr>
          <w:rFonts w:ascii="Times New Roman" w:hAnsi="Times New Roman"/>
          <w:sz w:val="24"/>
          <w:szCs w:val="24"/>
        </w:rPr>
        <w:t>108 ust. 1 pkt.</w:t>
      </w:r>
      <w:r w:rsidR="00344C22">
        <w:rPr>
          <w:rFonts w:ascii="Times New Roman" w:hAnsi="Times New Roman"/>
          <w:sz w:val="24"/>
          <w:szCs w:val="24"/>
        </w:rPr>
        <w:t xml:space="preserve"> 1, 2 i 5 lub art. 109 ust. 1 pkt 2-5 i 7-10</w:t>
      </w:r>
      <w:r w:rsidR="00F666B2">
        <w:rPr>
          <w:rFonts w:ascii="Times New Roman" w:hAnsi="Times New Roman"/>
          <w:sz w:val="24"/>
          <w:szCs w:val="24"/>
        </w:rPr>
        <w:t xml:space="preserve"> </w:t>
      </w:r>
      <w:r w:rsidR="00651F7D">
        <w:rPr>
          <w:rFonts w:ascii="Times New Roman" w:hAnsi="Times New Roman"/>
          <w:sz w:val="24"/>
          <w:szCs w:val="24"/>
        </w:rPr>
        <w:t>ustawy Pzp).</w:t>
      </w:r>
    </w:p>
    <w:p w14:paraId="43883BAC" w14:textId="77777777" w:rsidR="003A06B5" w:rsidRPr="003A06B5" w:rsidRDefault="00651F7D" w:rsidP="003B2A1C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Jednocześnie oświadczam, że  w związku z ww. okolicznościami, na podstawie art.</w:t>
      </w:r>
      <w:r w:rsidR="00AA6D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110 ust.</w:t>
      </w:r>
      <w:r w:rsidR="00AA6D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 ustawy Pzp podjąłem następujące środki naprawcze:</w:t>
      </w:r>
      <w:r w:rsidR="003A06B5" w:rsidRPr="003A06B5">
        <w:rPr>
          <w:rFonts w:ascii="Times New Roman" w:hAnsi="Times New Roman"/>
          <w:sz w:val="24"/>
          <w:szCs w:val="24"/>
        </w:rPr>
        <w:t>…………………………</w:t>
      </w:r>
      <w:r>
        <w:rPr>
          <w:rFonts w:ascii="Times New Roman" w:hAnsi="Times New Roman"/>
          <w:sz w:val="24"/>
          <w:szCs w:val="24"/>
        </w:rPr>
        <w:t>…………… …………….…………………………………………………………………..</w:t>
      </w:r>
      <w:r w:rsidR="003A06B5" w:rsidRPr="003A06B5">
        <w:rPr>
          <w:rFonts w:ascii="Times New Roman" w:hAnsi="Times New Roman"/>
          <w:sz w:val="24"/>
          <w:szCs w:val="24"/>
        </w:rPr>
        <w:t>…………………</w:t>
      </w:r>
    </w:p>
    <w:p w14:paraId="5C660AD4" w14:textId="77777777" w:rsidR="003A06B5" w:rsidRPr="003A06B5" w:rsidRDefault="003A06B5" w:rsidP="003A06B5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651F7D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  <w:r w:rsidRPr="003A06B5">
        <w:rPr>
          <w:rFonts w:ascii="Times New Roman" w:hAnsi="Times New Roman"/>
          <w:i/>
          <w:sz w:val="24"/>
          <w:szCs w:val="24"/>
        </w:rPr>
        <w:t xml:space="preserve"> </w:t>
      </w:r>
    </w:p>
    <w:p w14:paraId="51BA3C95" w14:textId="77777777" w:rsidR="00D67F14" w:rsidRPr="003A06B5" w:rsidRDefault="00D67F14" w:rsidP="00D67F14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651F7D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  <w:r w:rsidRPr="003A06B5">
        <w:rPr>
          <w:rFonts w:ascii="Times New Roman" w:hAnsi="Times New Roman"/>
          <w:i/>
          <w:sz w:val="24"/>
          <w:szCs w:val="24"/>
        </w:rPr>
        <w:t xml:space="preserve"> </w:t>
      </w:r>
    </w:p>
    <w:p w14:paraId="70B30A99" w14:textId="77777777" w:rsidR="003A06B5" w:rsidRPr="003A06B5" w:rsidRDefault="003A06B5" w:rsidP="003A06B5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</w:p>
    <w:p w14:paraId="1FAA940F" w14:textId="77777777" w:rsidR="003A06B5" w:rsidRPr="003A06B5" w:rsidRDefault="003A06B5" w:rsidP="003A06B5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</w:p>
    <w:p w14:paraId="6DFEBC51" w14:textId="77777777" w:rsidR="003A06B5" w:rsidRPr="003A06B5" w:rsidRDefault="003A06B5" w:rsidP="003A06B5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</w:p>
    <w:p w14:paraId="608B6A75" w14:textId="77777777" w:rsidR="003A06B5" w:rsidRPr="003A06B5" w:rsidRDefault="003A06B5" w:rsidP="003A06B5">
      <w:pPr>
        <w:spacing w:line="300" w:lineRule="exact"/>
        <w:jc w:val="both"/>
        <w:rPr>
          <w:rFonts w:ascii="Times New Roman" w:hAnsi="Times New Roman"/>
          <w:sz w:val="16"/>
          <w:szCs w:val="16"/>
        </w:rPr>
      </w:pPr>
      <w:r w:rsidRPr="003A06B5">
        <w:rPr>
          <w:rFonts w:ascii="Times New Roman" w:hAnsi="Times New Roman"/>
          <w:sz w:val="24"/>
          <w:szCs w:val="24"/>
        </w:rPr>
        <w:t>…………….…….</w:t>
      </w:r>
      <w:r w:rsidRPr="003A06B5">
        <w:rPr>
          <w:rFonts w:ascii="Times New Roman" w:hAnsi="Times New Roman"/>
          <w:i/>
          <w:sz w:val="24"/>
          <w:szCs w:val="24"/>
        </w:rPr>
        <w:t xml:space="preserve">, </w:t>
      </w:r>
      <w:r w:rsidRPr="003A06B5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5F7FEE3B" w14:textId="77777777" w:rsidR="003A06B5" w:rsidRPr="003A06B5" w:rsidRDefault="003A06B5" w:rsidP="003A06B5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16"/>
          <w:szCs w:val="16"/>
        </w:rPr>
        <w:t xml:space="preserve">    </w:t>
      </w:r>
      <w:r w:rsidRPr="003A06B5">
        <w:rPr>
          <w:rFonts w:ascii="Times New Roman" w:hAnsi="Times New Roman"/>
          <w:i/>
          <w:sz w:val="24"/>
          <w:szCs w:val="24"/>
        </w:rPr>
        <w:t>(miejscowość)</w:t>
      </w:r>
    </w:p>
    <w:p w14:paraId="49E34492" w14:textId="77777777" w:rsidR="003A06B5" w:rsidRPr="003A06B5" w:rsidRDefault="003A06B5" w:rsidP="003A06B5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2ECA6789" w14:textId="77777777" w:rsidR="003A06B5" w:rsidRPr="003A06B5" w:rsidRDefault="003A06B5" w:rsidP="003A06B5">
      <w:pPr>
        <w:spacing w:line="300" w:lineRule="exact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3A06B5">
        <w:rPr>
          <w:rFonts w:ascii="Times New Roman" w:hAnsi="Times New Roman"/>
          <w:i/>
          <w:sz w:val="24"/>
          <w:szCs w:val="24"/>
        </w:rPr>
        <w:t>(podpis)</w:t>
      </w:r>
    </w:p>
    <w:p w14:paraId="25F2CC16" w14:textId="77777777" w:rsidR="003A06B5" w:rsidRPr="003A06B5" w:rsidRDefault="003A06B5" w:rsidP="003A06B5">
      <w:pPr>
        <w:spacing w:line="300" w:lineRule="exact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6E8C2F3F" w14:textId="77777777" w:rsidR="003A06B5" w:rsidRDefault="003A06B5" w:rsidP="003A06B5">
      <w:pPr>
        <w:spacing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14:paraId="12FD7A20" w14:textId="77777777" w:rsidR="003A06B5" w:rsidRPr="003A06B5" w:rsidRDefault="00651F7D" w:rsidP="003A06B5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2142E961" w14:textId="77777777" w:rsidR="003A06B5" w:rsidRPr="003A06B5" w:rsidRDefault="003A06B5" w:rsidP="003A06B5">
      <w:pPr>
        <w:spacing w:before="120" w:after="120"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3A06B5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EFFFA38" w14:textId="77777777" w:rsidR="003A06B5" w:rsidRPr="003A06B5" w:rsidRDefault="003A06B5" w:rsidP="003A06B5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</w:p>
    <w:p w14:paraId="5D2EF0DC" w14:textId="77777777" w:rsidR="003A06B5" w:rsidRPr="003A06B5" w:rsidRDefault="003A06B5" w:rsidP="003A06B5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</w:p>
    <w:p w14:paraId="6CDB22CD" w14:textId="77777777" w:rsidR="003A06B5" w:rsidRPr="003A06B5" w:rsidRDefault="003A06B5" w:rsidP="003A06B5">
      <w:pPr>
        <w:spacing w:line="300" w:lineRule="exact"/>
        <w:jc w:val="both"/>
        <w:rPr>
          <w:rFonts w:ascii="Times New Roman" w:hAnsi="Times New Roman"/>
          <w:sz w:val="16"/>
          <w:szCs w:val="16"/>
        </w:rPr>
      </w:pPr>
      <w:r w:rsidRPr="003A06B5">
        <w:rPr>
          <w:rFonts w:ascii="Times New Roman" w:hAnsi="Times New Roman"/>
          <w:sz w:val="24"/>
          <w:szCs w:val="24"/>
        </w:rPr>
        <w:t>…………….…….</w:t>
      </w:r>
      <w:r w:rsidRPr="003A06B5">
        <w:rPr>
          <w:rFonts w:ascii="Times New Roman" w:hAnsi="Times New Roman"/>
          <w:i/>
          <w:sz w:val="24"/>
          <w:szCs w:val="24"/>
        </w:rPr>
        <w:t xml:space="preserve">, </w:t>
      </w:r>
      <w:r w:rsidRPr="003A06B5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2DD30E7B" w14:textId="77777777" w:rsidR="003A06B5" w:rsidRPr="003A06B5" w:rsidRDefault="003A06B5" w:rsidP="003A06B5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16"/>
          <w:szCs w:val="16"/>
        </w:rPr>
        <w:t xml:space="preserve">    </w:t>
      </w:r>
      <w:r w:rsidRPr="003A06B5">
        <w:rPr>
          <w:rFonts w:ascii="Times New Roman" w:hAnsi="Times New Roman"/>
          <w:i/>
          <w:sz w:val="24"/>
          <w:szCs w:val="24"/>
        </w:rPr>
        <w:t>(miejscowość)</w:t>
      </w:r>
    </w:p>
    <w:p w14:paraId="14DF4FD7" w14:textId="77777777" w:rsidR="003A06B5" w:rsidRPr="003A06B5" w:rsidRDefault="003A06B5" w:rsidP="003A06B5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</w:p>
    <w:p w14:paraId="5606A5B3" w14:textId="77777777" w:rsidR="003A06B5" w:rsidRPr="003A06B5" w:rsidRDefault="003A06B5" w:rsidP="003A06B5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580F9F83" w14:textId="77777777" w:rsidR="003A06B5" w:rsidRPr="003A06B5" w:rsidRDefault="003A06B5" w:rsidP="003A06B5">
      <w:pPr>
        <w:spacing w:line="300" w:lineRule="exact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3A06B5">
        <w:rPr>
          <w:rFonts w:ascii="Times New Roman" w:hAnsi="Times New Roman"/>
          <w:i/>
          <w:sz w:val="24"/>
          <w:szCs w:val="24"/>
        </w:rPr>
        <w:t>(podpis)</w:t>
      </w:r>
    </w:p>
    <w:p w14:paraId="6A675C79" w14:textId="77777777" w:rsidR="003A06B5" w:rsidRPr="003A06B5" w:rsidRDefault="003A06B5" w:rsidP="003A06B5">
      <w:pPr>
        <w:spacing w:line="300" w:lineRule="exact"/>
        <w:jc w:val="both"/>
        <w:rPr>
          <w:rFonts w:ascii="Times New Roman" w:hAnsi="Times New Roman"/>
          <w:i/>
          <w:sz w:val="24"/>
          <w:szCs w:val="24"/>
        </w:rPr>
      </w:pPr>
    </w:p>
    <w:p w14:paraId="1A537FC7" w14:textId="77777777" w:rsidR="003A06B5" w:rsidRPr="00B5673E" w:rsidRDefault="003A06B5" w:rsidP="003A06B5">
      <w:pPr>
        <w:rPr>
          <w:rFonts w:ascii="Times New Roman" w:hAnsi="Times New Roman"/>
          <w:b/>
          <w:bCs/>
          <w:sz w:val="24"/>
          <w:szCs w:val="24"/>
        </w:rPr>
      </w:pPr>
    </w:p>
    <w:p w14:paraId="1059A566" w14:textId="77777777" w:rsidR="00C06A54" w:rsidRPr="00B5673E" w:rsidRDefault="00C06A54" w:rsidP="00C06A54">
      <w:pPr>
        <w:pStyle w:val="Tekstpodstawowy2"/>
        <w:jc w:val="both"/>
        <w:rPr>
          <w:rFonts w:ascii="Times New Roman" w:hAnsi="Times New Roman" w:cs="Times New Roman"/>
          <w:sz w:val="24"/>
          <w:szCs w:val="24"/>
        </w:rPr>
      </w:pPr>
    </w:p>
    <w:p w14:paraId="5A2B050E" w14:textId="77777777" w:rsidR="00C06A54" w:rsidRPr="00B5673E" w:rsidRDefault="00C06A54" w:rsidP="00C06A54">
      <w:pPr>
        <w:jc w:val="both"/>
        <w:rPr>
          <w:rFonts w:ascii="Times New Roman" w:hAnsi="Times New Roman"/>
          <w:sz w:val="24"/>
          <w:szCs w:val="24"/>
        </w:rPr>
      </w:pPr>
      <w:r w:rsidRPr="00B5673E">
        <w:rPr>
          <w:rFonts w:ascii="Times New Roman" w:hAnsi="Times New Roman"/>
          <w:sz w:val="24"/>
          <w:szCs w:val="24"/>
        </w:rPr>
        <w:tab/>
        <w:t xml:space="preserve">     </w:t>
      </w:r>
    </w:p>
    <w:p w14:paraId="3F6DE378" w14:textId="77777777" w:rsidR="00C06A54" w:rsidRPr="00B5673E" w:rsidRDefault="00C06A54" w:rsidP="00C06A54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5BC5652" w14:textId="77777777" w:rsidR="00C06A54" w:rsidRPr="00B5673E" w:rsidRDefault="00C06A54" w:rsidP="00C06A54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5487EED" w14:textId="77777777" w:rsidR="00C06A54" w:rsidRPr="00B5673E" w:rsidRDefault="00C06A54" w:rsidP="00C06A54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93A1CBE" w14:textId="77777777" w:rsidR="00C06A54" w:rsidRDefault="00C06A54" w:rsidP="00C06A54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56D8C47" w14:textId="77777777" w:rsidR="00FB09BF" w:rsidRDefault="00FB09BF" w:rsidP="00C06A54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6AB3ECE" w14:textId="77777777" w:rsidR="00FB09BF" w:rsidRDefault="00FB09BF" w:rsidP="00C06A54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2955BD3" w14:textId="77777777" w:rsidR="00FB09BF" w:rsidRDefault="00FB09BF" w:rsidP="00C06A54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6F07236" w14:textId="77777777" w:rsidR="00FB09BF" w:rsidRDefault="00FB09BF" w:rsidP="00C06A54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15A632C" w14:textId="77777777" w:rsidR="00FB09BF" w:rsidRDefault="00FB09BF" w:rsidP="00C06A54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39B7BDA" w14:textId="77777777" w:rsidR="00FB09BF" w:rsidRDefault="00FB09BF" w:rsidP="00C06A54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EEB5779" w14:textId="77777777" w:rsidR="00FB09BF" w:rsidRDefault="00FB09BF" w:rsidP="00C06A54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587B1C6" w14:textId="77777777" w:rsidR="00FB09BF" w:rsidRDefault="00FB09BF" w:rsidP="00C06A54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1BBB339" w14:textId="77777777" w:rsidR="00FB09BF" w:rsidRDefault="00FB09BF" w:rsidP="00C06A54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CF20B10" w14:textId="77777777" w:rsidR="00BA781A" w:rsidRDefault="00BA781A" w:rsidP="00BA781A">
      <w:pPr>
        <w:jc w:val="both"/>
        <w:rPr>
          <w:rFonts w:ascii="Times New Roman" w:hAnsi="Times New Roman"/>
          <w:b/>
          <w:bCs/>
          <w:sz w:val="24"/>
          <w:szCs w:val="24"/>
        </w:rPr>
        <w:sectPr w:rsidR="00BA781A" w:rsidSect="00706BE7">
          <w:pgSz w:w="11906" w:h="16838"/>
          <w:pgMar w:top="851" w:right="1418" w:bottom="1134" w:left="1418" w:header="709" w:footer="709" w:gutter="0"/>
          <w:cols w:space="708"/>
          <w:docGrid w:linePitch="360"/>
        </w:sectPr>
      </w:pPr>
    </w:p>
    <w:p w14:paraId="0B2422D2" w14:textId="434C2F57" w:rsidR="00BA781A" w:rsidRPr="00FB09BF" w:rsidRDefault="00BA781A" w:rsidP="00BA781A">
      <w:pP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Za</w:t>
      </w:r>
      <w:r w:rsidRPr="00D9194F">
        <w:rPr>
          <w:rFonts w:ascii="Times New Roman" w:hAnsi="Times New Roman"/>
          <w:b/>
          <w:bCs/>
          <w:sz w:val="24"/>
          <w:szCs w:val="24"/>
        </w:rPr>
        <w:t xml:space="preserve">łącznik nr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D9194F">
        <w:rPr>
          <w:rFonts w:ascii="Times New Roman" w:hAnsi="Times New Roman"/>
          <w:b/>
          <w:bCs/>
          <w:sz w:val="24"/>
          <w:szCs w:val="24"/>
        </w:rPr>
        <w:t xml:space="preserve"> do </w:t>
      </w:r>
      <w:r w:rsidRPr="000E0505">
        <w:rPr>
          <w:rFonts w:ascii="Times New Roman" w:eastAsia="Lucida Sans Unicode" w:hAnsi="Times New Roman"/>
          <w:b/>
          <w:sz w:val="24"/>
          <w:szCs w:val="24"/>
          <w:lang w:eastAsia="ar-SA"/>
        </w:rPr>
        <w:t>Ogłoszenia</w:t>
      </w:r>
    </w:p>
    <w:p w14:paraId="045881F3" w14:textId="77777777" w:rsidR="00BA781A" w:rsidRPr="00D9194F" w:rsidRDefault="00BA781A" w:rsidP="00BA781A">
      <w:pPr>
        <w:suppressAutoHyphens/>
        <w:spacing w:line="36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lang w:eastAsia="pl-PL"/>
        </w:rPr>
        <w:t>3036-7.262.134</w:t>
      </w:r>
      <w:r w:rsidRPr="0053031E">
        <w:rPr>
          <w:rFonts w:ascii="Times New Roman" w:hAnsi="Times New Roman"/>
          <w:bCs/>
          <w:sz w:val="24"/>
          <w:szCs w:val="24"/>
          <w:lang w:eastAsia="pl-PL"/>
        </w:rPr>
        <w:t>.2022</w:t>
      </w:r>
    </w:p>
    <w:p w14:paraId="790064F1" w14:textId="5B8FF68B" w:rsidR="00BA781A" w:rsidRDefault="00BA781A" w:rsidP="00C06A54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3DEE850" w14:textId="77777777" w:rsidR="00BA781A" w:rsidRDefault="00BA781A" w:rsidP="00C06A54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982F5FE" w14:textId="77777777" w:rsidR="00BA781A" w:rsidRDefault="00BA781A" w:rsidP="00C06A54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023DC33" w14:textId="77777777" w:rsidR="00BA781A" w:rsidRDefault="00BA781A" w:rsidP="00C06A54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8E0E48C" w14:textId="77777777" w:rsidR="00BA781A" w:rsidRDefault="00BA781A" w:rsidP="00BA781A">
      <w:pPr>
        <w:autoSpaceDE w:val="0"/>
        <w:autoSpaceDN w:val="0"/>
        <w:adjustRightInd w:val="0"/>
        <w:spacing w:after="120"/>
        <w:ind w:left="1622" w:right="1514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A781A">
        <w:rPr>
          <w:rFonts w:ascii="Times New Roman" w:eastAsia="Times New Roman" w:hAnsi="Times New Roman"/>
          <w:b/>
          <w:sz w:val="24"/>
          <w:szCs w:val="24"/>
          <w:lang w:eastAsia="pl-PL"/>
        </w:rPr>
        <w:t>Wykaz radców prawnych/adwokatów</w:t>
      </w:r>
    </w:p>
    <w:p w14:paraId="144706DC" w14:textId="77777777" w:rsidR="00BA781A" w:rsidRPr="00BA781A" w:rsidRDefault="00BA781A" w:rsidP="00BA781A">
      <w:pPr>
        <w:autoSpaceDE w:val="0"/>
        <w:autoSpaceDN w:val="0"/>
        <w:adjustRightInd w:val="0"/>
        <w:spacing w:after="120"/>
        <w:ind w:left="1622" w:right="1514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pl-PL"/>
        </w:rPr>
      </w:pPr>
    </w:p>
    <w:tbl>
      <w:tblPr>
        <w:tblpPr w:leftFromText="141" w:rightFromText="141" w:vertAnchor="text" w:horzAnchor="page" w:tblpX="791" w:tblpY="69"/>
        <w:tblW w:w="15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"/>
        <w:gridCol w:w="1935"/>
        <w:gridCol w:w="3240"/>
        <w:gridCol w:w="3420"/>
        <w:gridCol w:w="3240"/>
        <w:gridCol w:w="2700"/>
      </w:tblGrid>
      <w:tr w:rsidR="00BA781A" w:rsidRPr="00BA781A" w14:paraId="432B4273" w14:textId="77777777" w:rsidTr="005B19F8">
        <w:trPr>
          <w:trHeight w:val="1125"/>
        </w:trPr>
        <w:tc>
          <w:tcPr>
            <w:tcW w:w="475" w:type="dxa"/>
            <w:vAlign w:val="center"/>
          </w:tcPr>
          <w:p w14:paraId="76ACAD31" w14:textId="77777777" w:rsidR="00BA781A" w:rsidRPr="00BA781A" w:rsidRDefault="00BA781A" w:rsidP="00BA78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BA781A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Lp.</w:t>
            </w:r>
          </w:p>
          <w:p w14:paraId="597D24F0" w14:textId="77777777" w:rsidR="00BA781A" w:rsidRPr="00BA781A" w:rsidRDefault="00BA781A" w:rsidP="00BA78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935" w:type="dxa"/>
            <w:vAlign w:val="center"/>
          </w:tcPr>
          <w:p w14:paraId="30FEFA02" w14:textId="77777777" w:rsidR="00BA781A" w:rsidRPr="00BA781A" w:rsidRDefault="00BA781A" w:rsidP="00BA781A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BA781A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Imię i nazwisko</w:t>
            </w:r>
          </w:p>
          <w:p w14:paraId="40C9EB01" w14:textId="77777777" w:rsidR="00BA781A" w:rsidRPr="00BA781A" w:rsidRDefault="00BA781A" w:rsidP="00BA78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240" w:type="dxa"/>
            <w:vAlign w:val="center"/>
          </w:tcPr>
          <w:p w14:paraId="1D495BC2" w14:textId="77777777" w:rsidR="00BA781A" w:rsidRPr="00BA781A" w:rsidRDefault="00BA781A" w:rsidP="00BA781A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BA781A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Informacje dotyczące kwalifikacji zawodowych poprzez informacje, że dana osoba jest radcą prawnym/adwokatem wraz z podaniem  nr wpisu na listę radców prawnych/adwokatów</w:t>
            </w:r>
          </w:p>
        </w:tc>
        <w:tc>
          <w:tcPr>
            <w:tcW w:w="3420" w:type="dxa"/>
            <w:vAlign w:val="center"/>
          </w:tcPr>
          <w:p w14:paraId="2251E583" w14:textId="77777777" w:rsidR="00BA781A" w:rsidRPr="00BA781A" w:rsidRDefault="00BA781A" w:rsidP="00BA781A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BA781A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 xml:space="preserve">Doświadczenie zawodowe (w latach) </w:t>
            </w:r>
            <w:r w:rsidRPr="00BA781A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br/>
              <w:t xml:space="preserve">w obsłudze prawnej </w:t>
            </w:r>
            <w:r w:rsidRPr="00BA781A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br/>
              <w:t>w jednostce sektora finansów publicznych wraz z podaniem sygnatur spraw</w:t>
            </w:r>
          </w:p>
          <w:p w14:paraId="3ADEA9BB" w14:textId="76FA8167" w:rsidR="00BA781A" w:rsidRPr="00BA781A" w:rsidRDefault="00BA781A" w:rsidP="00C67580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BA781A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 xml:space="preserve"> (co najmniej</w:t>
            </w:r>
            <w:r w:rsidR="001302FA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 xml:space="preserve"> po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 xml:space="preserve"> 3)</w:t>
            </w:r>
            <w:r w:rsidRPr="00BA781A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 xml:space="preserve">, </w:t>
            </w:r>
            <w:r w:rsidRPr="00BA781A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br/>
              <w:t xml:space="preserve">w których radca prawny/adwokat występował przed </w:t>
            </w:r>
            <w:r w:rsidR="001302FA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Krajową Izbą Odwoławczą</w:t>
            </w:r>
          </w:p>
        </w:tc>
        <w:tc>
          <w:tcPr>
            <w:tcW w:w="3240" w:type="dxa"/>
            <w:vAlign w:val="center"/>
          </w:tcPr>
          <w:p w14:paraId="0B224E4B" w14:textId="77777777" w:rsidR="00BA781A" w:rsidRPr="00BA781A" w:rsidRDefault="00BA781A" w:rsidP="00BA78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BA781A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Zakres czynności, które będą wykonywane przez osobę podczas realizacji przedmiotu zamówienia</w:t>
            </w:r>
          </w:p>
        </w:tc>
        <w:tc>
          <w:tcPr>
            <w:tcW w:w="2700" w:type="dxa"/>
            <w:vAlign w:val="center"/>
          </w:tcPr>
          <w:p w14:paraId="3E22412D" w14:textId="77777777" w:rsidR="00BA781A" w:rsidRPr="00BA781A" w:rsidRDefault="00BA781A" w:rsidP="00BA78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BA781A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Informacja o podstawie do dysponowania osobą*</w:t>
            </w:r>
          </w:p>
        </w:tc>
      </w:tr>
      <w:tr w:rsidR="00BA781A" w:rsidRPr="00BA781A" w14:paraId="6CFD9878" w14:textId="77777777" w:rsidTr="005B19F8">
        <w:trPr>
          <w:trHeight w:val="567"/>
        </w:trPr>
        <w:tc>
          <w:tcPr>
            <w:tcW w:w="475" w:type="dxa"/>
          </w:tcPr>
          <w:p w14:paraId="6DA10D37" w14:textId="77777777" w:rsidR="00BA781A" w:rsidRPr="00BA781A" w:rsidRDefault="00BA781A" w:rsidP="00BA781A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935" w:type="dxa"/>
          </w:tcPr>
          <w:p w14:paraId="5684F635" w14:textId="77777777" w:rsidR="00BA781A" w:rsidRPr="00BA781A" w:rsidRDefault="00BA781A" w:rsidP="00BA781A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240" w:type="dxa"/>
          </w:tcPr>
          <w:p w14:paraId="45E63994" w14:textId="77777777" w:rsidR="00BA781A" w:rsidRPr="00BA781A" w:rsidRDefault="00BA781A" w:rsidP="00BA781A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420" w:type="dxa"/>
          </w:tcPr>
          <w:p w14:paraId="2C3BB2F1" w14:textId="77777777" w:rsidR="00BA781A" w:rsidRPr="00BA781A" w:rsidRDefault="00BA781A" w:rsidP="00BA781A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240" w:type="dxa"/>
          </w:tcPr>
          <w:p w14:paraId="094C88AB" w14:textId="77777777" w:rsidR="00BA781A" w:rsidRPr="00BA781A" w:rsidRDefault="00BA781A" w:rsidP="00BA781A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2700" w:type="dxa"/>
          </w:tcPr>
          <w:p w14:paraId="5823B5AD" w14:textId="77777777" w:rsidR="00BA781A" w:rsidRPr="00BA781A" w:rsidRDefault="00BA781A" w:rsidP="00BA781A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BA781A" w:rsidRPr="00BA781A" w14:paraId="5191EBBA" w14:textId="77777777" w:rsidTr="005B19F8">
        <w:trPr>
          <w:trHeight w:val="567"/>
        </w:trPr>
        <w:tc>
          <w:tcPr>
            <w:tcW w:w="475" w:type="dxa"/>
          </w:tcPr>
          <w:p w14:paraId="57CF1FA4" w14:textId="77777777" w:rsidR="00BA781A" w:rsidRPr="00BA781A" w:rsidRDefault="00BA781A" w:rsidP="00BA781A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935" w:type="dxa"/>
          </w:tcPr>
          <w:p w14:paraId="3FFDADB8" w14:textId="77777777" w:rsidR="00BA781A" w:rsidRPr="00BA781A" w:rsidRDefault="00BA781A" w:rsidP="00BA781A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240" w:type="dxa"/>
          </w:tcPr>
          <w:p w14:paraId="01FE4F34" w14:textId="77777777" w:rsidR="00BA781A" w:rsidRPr="00BA781A" w:rsidRDefault="00BA781A" w:rsidP="00BA781A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420" w:type="dxa"/>
          </w:tcPr>
          <w:p w14:paraId="14312BD3" w14:textId="77777777" w:rsidR="00BA781A" w:rsidRPr="00BA781A" w:rsidRDefault="00BA781A" w:rsidP="00BA781A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240" w:type="dxa"/>
          </w:tcPr>
          <w:p w14:paraId="3D6AFE65" w14:textId="77777777" w:rsidR="00BA781A" w:rsidRPr="00BA781A" w:rsidRDefault="00BA781A" w:rsidP="00BA781A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700" w:type="dxa"/>
          </w:tcPr>
          <w:p w14:paraId="4CAE30C6" w14:textId="77777777" w:rsidR="00BA781A" w:rsidRPr="00BA781A" w:rsidRDefault="00BA781A" w:rsidP="00BA781A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7E5DB4E6" w14:textId="77777777" w:rsidR="00BA781A" w:rsidRPr="00BA781A" w:rsidRDefault="00BA781A" w:rsidP="00BA781A">
      <w:pPr>
        <w:autoSpaceDE w:val="0"/>
        <w:autoSpaceDN w:val="0"/>
        <w:adjustRightInd w:val="0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6BF1EA97" w14:textId="77777777" w:rsidR="00BA781A" w:rsidRPr="00BA781A" w:rsidRDefault="00BA781A" w:rsidP="00BA781A">
      <w:pPr>
        <w:autoSpaceDE w:val="0"/>
        <w:autoSpaceDN w:val="0"/>
        <w:adjustRightInd w:val="0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3AC1999E" w14:textId="77777777" w:rsidR="00BA781A" w:rsidRPr="00BA781A" w:rsidRDefault="00BA781A" w:rsidP="00BA781A">
      <w:pPr>
        <w:autoSpaceDE w:val="0"/>
        <w:autoSpaceDN w:val="0"/>
        <w:adjustRightInd w:val="0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2B6D133D" w14:textId="77777777" w:rsidR="00BA781A" w:rsidRPr="00BA781A" w:rsidRDefault="00BA781A" w:rsidP="00BA781A">
      <w:pPr>
        <w:autoSpaceDE w:val="0"/>
        <w:autoSpaceDN w:val="0"/>
        <w:adjustRightInd w:val="0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1287C6A8" w14:textId="77777777" w:rsidR="00BA781A" w:rsidRPr="00BA781A" w:rsidRDefault="00BA781A" w:rsidP="00BA781A">
      <w:pPr>
        <w:autoSpaceDE w:val="0"/>
        <w:autoSpaceDN w:val="0"/>
        <w:adjustRightInd w:val="0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7DDCD70C" w14:textId="77777777" w:rsidR="00BA781A" w:rsidRPr="00BA781A" w:rsidRDefault="00BA781A" w:rsidP="00BA781A">
      <w:pPr>
        <w:autoSpaceDE w:val="0"/>
        <w:autoSpaceDN w:val="0"/>
        <w:adjustRightInd w:val="0"/>
        <w:rPr>
          <w:rFonts w:ascii="Times New Roman" w:eastAsia="Times New Roman" w:hAnsi="Times New Roman"/>
          <w:sz w:val="16"/>
          <w:szCs w:val="16"/>
          <w:lang w:eastAsia="pl-PL"/>
        </w:rPr>
      </w:pPr>
      <w:r w:rsidRPr="00BA781A">
        <w:rPr>
          <w:rFonts w:ascii="Times New Roman" w:eastAsia="Times New Roman" w:hAnsi="Times New Roman"/>
          <w:sz w:val="16"/>
          <w:szCs w:val="16"/>
          <w:lang w:eastAsia="pl-PL"/>
        </w:rPr>
        <w:t xml:space="preserve">                                   Miejscowość: .............................................., dnia ................................ r.                                                                    ………………….......................................................................</w:t>
      </w:r>
    </w:p>
    <w:p w14:paraId="2AF57541" w14:textId="086CBC1C" w:rsidR="00BA781A" w:rsidRPr="00BA781A" w:rsidRDefault="00BA781A" w:rsidP="00BA781A">
      <w:pPr>
        <w:autoSpaceDE w:val="0"/>
        <w:autoSpaceDN w:val="0"/>
        <w:adjustRightInd w:val="0"/>
        <w:ind w:left="5103" w:right="397"/>
        <w:jc w:val="center"/>
        <w:rPr>
          <w:rFonts w:ascii="Times New Roman" w:eastAsia="Times New Roman" w:hAnsi="Times New Roman"/>
          <w:sz w:val="16"/>
          <w:szCs w:val="16"/>
          <w:lang w:eastAsia="pl-PL"/>
        </w:rPr>
      </w:pPr>
      <w:r w:rsidRPr="00BA781A">
        <w:rPr>
          <w:rFonts w:ascii="Times New Roman" w:eastAsia="Times New Roman" w:hAnsi="Times New Roman"/>
          <w:sz w:val="16"/>
          <w:szCs w:val="16"/>
          <w:lang w:eastAsia="pl-PL"/>
        </w:rPr>
        <w:t xml:space="preserve">                    </w:t>
      </w:r>
      <w:r>
        <w:rPr>
          <w:rFonts w:ascii="Times New Roman" w:eastAsia="Times New Roman" w:hAnsi="Times New Roman"/>
          <w:sz w:val="16"/>
          <w:szCs w:val="16"/>
          <w:lang w:eastAsia="pl-PL"/>
        </w:rPr>
        <w:t xml:space="preserve">                  </w:t>
      </w:r>
      <w:r w:rsidRPr="00BA781A">
        <w:rPr>
          <w:rFonts w:ascii="Times New Roman" w:eastAsia="Times New Roman" w:hAnsi="Times New Roman"/>
          <w:sz w:val="16"/>
          <w:szCs w:val="16"/>
          <w:lang w:eastAsia="pl-PL"/>
        </w:rPr>
        <w:t xml:space="preserve">    (data i podpis Wykonawcy)</w:t>
      </w:r>
    </w:p>
    <w:p w14:paraId="11F48B42" w14:textId="3B3502E8" w:rsidR="00BA781A" w:rsidRPr="00BA781A" w:rsidRDefault="00BA781A" w:rsidP="00BA781A">
      <w:pPr>
        <w:autoSpaceDE w:val="0"/>
        <w:autoSpaceDN w:val="0"/>
        <w:adjustRightInd w:val="0"/>
        <w:ind w:left="5103" w:right="397"/>
        <w:jc w:val="center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6D8F1CE5" w14:textId="77777777" w:rsidR="00BA781A" w:rsidRPr="00BA781A" w:rsidRDefault="00BA781A" w:rsidP="00BA781A">
      <w:pPr>
        <w:ind w:left="5103" w:right="397"/>
        <w:jc w:val="center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265466B1" w14:textId="77777777" w:rsidR="00BA781A" w:rsidRPr="00BA781A" w:rsidRDefault="00BA781A" w:rsidP="00BA781A">
      <w:pPr>
        <w:ind w:left="5103" w:right="397"/>
        <w:jc w:val="center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0EF4648D" w14:textId="77777777" w:rsidR="00BA781A" w:rsidRPr="00BA781A" w:rsidRDefault="00BA781A" w:rsidP="00BA781A">
      <w:pPr>
        <w:ind w:left="5103" w:right="397"/>
        <w:jc w:val="center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50C23D4E" w14:textId="77777777" w:rsidR="00BA781A" w:rsidRPr="00BA781A" w:rsidRDefault="00BA781A" w:rsidP="00BA781A">
      <w:pPr>
        <w:ind w:right="397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46B6A922" w14:textId="77777777" w:rsidR="00BA781A" w:rsidRPr="00BA781A" w:rsidRDefault="00BA781A" w:rsidP="00BA781A">
      <w:pPr>
        <w:ind w:right="397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3E4062B0" w14:textId="14C379BE" w:rsidR="00603687" w:rsidRPr="003268C0" w:rsidRDefault="00BA781A" w:rsidP="003268C0">
      <w:pPr>
        <w:ind w:right="397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  <w:sectPr w:rsidR="00603687" w:rsidRPr="003268C0" w:rsidSect="00BA781A">
          <w:pgSz w:w="16838" w:h="11906" w:orient="landscape"/>
          <w:pgMar w:top="1418" w:right="851" w:bottom="1418" w:left="1134" w:header="709" w:footer="709" w:gutter="0"/>
          <w:cols w:space="708"/>
          <w:docGrid w:linePitch="360"/>
        </w:sectPr>
      </w:pPr>
      <w:r w:rsidRPr="00BA781A">
        <w:rPr>
          <w:rFonts w:ascii="Times New Roman" w:eastAsia="Times New Roman" w:hAnsi="Times New Roman"/>
          <w:b/>
          <w:sz w:val="20"/>
          <w:szCs w:val="20"/>
          <w:lang w:eastAsia="pl-PL"/>
        </w:rPr>
        <w:t>* Wykonawca zobowiązany jest podać, na jakiej podstawie dysponuje osobami wymienionymi w powyższej tabeli – na przykład: stosunek pracy, zlecenia, itp. Jeżeli w stosunku do różnych osób zachodzą różne podstawy dysponowania, należy udzielić informacji z wyszczególnieniem podstaw właściwych dla poszczególnych osób</w:t>
      </w:r>
      <w:r w:rsidR="003268C0">
        <w:rPr>
          <w:rFonts w:ascii="Times New Roman" w:eastAsia="Times New Roman" w:hAnsi="Times New Roman"/>
          <w:b/>
          <w:sz w:val="20"/>
          <w:szCs w:val="20"/>
          <w:lang w:eastAsia="pl-PL"/>
        </w:rPr>
        <w:t>.</w:t>
      </w:r>
      <w:bookmarkStart w:id="0" w:name="_GoBack"/>
      <w:bookmarkEnd w:id="0"/>
    </w:p>
    <w:p w14:paraId="509E7777" w14:textId="77777777" w:rsidR="003268C0" w:rsidRDefault="003268C0" w:rsidP="00FB09BF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sectPr w:rsidR="003268C0" w:rsidSect="00603687"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92CC59" w14:textId="77777777" w:rsidR="00CC63CF" w:rsidRDefault="00CC63CF" w:rsidP="00E110E8">
      <w:r>
        <w:separator/>
      </w:r>
    </w:p>
  </w:endnote>
  <w:endnote w:type="continuationSeparator" w:id="0">
    <w:p w14:paraId="21A6F2EC" w14:textId="77777777" w:rsidR="00CC63CF" w:rsidRDefault="00CC63CF" w:rsidP="00E11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Ruehl">
    <w:charset w:val="00"/>
    <w:family w:val="swiss"/>
    <w:pitch w:val="variable"/>
    <w:sig w:usb0="00000803" w:usb1="00000000" w:usb2="00000000" w:usb3="00000000" w:csb0="0000002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D6011C" w14:textId="77777777" w:rsidR="00CC63CF" w:rsidRDefault="00CC63CF" w:rsidP="00E110E8">
      <w:r>
        <w:separator/>
      </w:r>
    </w:p>
  </w:footnote>
  <w:footnote w:type="continuationSeparator" w:id="0">
    <w:p w14:paraId="1AE4CB21" w14:textId="77777777" w:rsidR="00CC63CF" w:rsidRDefault="00CC63CF" w:rsidP="00E110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" w15:restartNumberingAfterBreak="0">
    <w:nsid w:val="0000000A"/>
    <w:multiLevelType w:val="multilevel"/>
    <w:tmpl w:val="0000000A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i w:val="0"/>
        <w:color w:val="auto"/>
        <w:sz w:val="22"/>
        <w:szCs w:val="22"/>
      </w:rPr>
    </w:lvl>
  </w:abstractNum>
  <w:abstractNum w:abstractNumId="3" w15:restartNumberingAfterBreak="0">
    <w:nsid w:val="00000015"/>
    <w:multiLevelType w:val="multilevel"/>
    <w:tmpl w:val="547C71FA"/>
    <w:name w:val="WW8Num2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502"/>
      </w:pPr>
      <w:rPr>
        <w:rFonts w:ascii="Arial" w:hAnsi="Arial" w:cs="Arial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8"/>
    <w:multiLevelType w:val="singleLevel"/>
    <w:tmpl w:val="488EE880"/>
    <w:name w:val="WW8Num2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502"/>
      </w:pPr>
      <w:rPr>
        <w:rFonts w:ascii="Times New Roman" w:hAnsi="Times New Roman" w:cs="Times New Roman" w:hint="default"/>
        <w:b/>
        <w:i w:val="0"/>
        <w:sz w:val="22"/>
        <w:szCs w:val="24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26"/>
    <w:multiLevelType w:val="multilevel"/>
    <w:tmpl w:val="D4CA03B2"/>
    <w:name w:val="WW8Num38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49"/>
    <w:multiLevelType w:val="singleLevel"/>
    <w:tmpl w:val="9BAA6AD4"/>
    <w:name w:val="WW8Num7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 w:hint="default"/>
        <w:b/>
        <w:i w:val="0"/>
        <w:sz w:val="22"/>
        <w:szCs w:val="24"/>
      </w:rPr>
    </w:lvl>
  </w:abstractNum>
  <w:abstractNum w:abstractNumId="8" w15:restartNumberingAfterBreak="0">
    <w:nsid w:val="0000004D"/>
    <w:multiLevelType w:val="singleLevel"/>
    <w:tmpl w:val="1E4E207C"/>
    <w:name w:val="WW8Num85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2"/>
        <w:szCs w:val="22"/>
      </w:rPr>
    </w:lvl>
  </w:abstractNum>
  <w:abstractNum w:abstractNumId="9" w15:restartNumberingAfterBreak="0">
    <w:nsid w:val="00000053"/>
    <w:multiLevelType w:val="singleLevel"/>
    <w:tmpl w:val="5AD07B20"/>
    <w:name w:val="WW8Num8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</w:abstractNum>
  <w:abstractNum w:abstractNumId="10" w15:restartNumberingAfterBreak="0">
    <w:nsid w:val="00000055"/>
    <w:multiLevelType w:val="singleLevel"/>
    <w:tmpl w:val="931E58C8"/>
    <w:name w:val="WW8Num8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1" w15:restartNumberingAfterBreak="0">
    <w:nsid w:val="00000059"/>
    <w:multiLevelType w:val="singleLevel"/>
    <w:tmpl w:val="A16E7E60"/>
    <w:name w:val="WW8Num8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</w:abstractNum>
  <w:abstractNum w:abstractNumId="12" w15:restartNumberingAfterBreak="0">
    <w:nsid w:val="014847A0"/>
    <w:multiLevelType w:val="hybridMultilevel"/>
    <w:tmpl w:val="4B28ABDE"/>
    <w:name w:val="WW8Num18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8D87ED2"/>
    <w:multiLevelType w:val="hybridMultilevel"/>
    <w:tmpl w:val="36E8D74C"/>
    <w:lvl w:ilvl="0" w:tplc="0CD48C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95E1C0A"/>
    <w:multiLevelType w:val="hybridMultilevel"/>
    <w:tmpl w:val="B70E3C24"/>
    <w:lvl w:ilvl="0" w:tplc="A9C2F08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CB260F60">
      <w:start w:val="2"/>
      <w:numFmt w:val="decimal"/>
      <w:lvlText w:val="%2."/>
      <w:lvlJc w:val="left"/>
      <w:pPr>
        <w:tabs>
          <w:tab w:val="num" w:pos="720"/>
        </w:tabs>
        <w:ind w:left="720"/>
      </w:pPr>
      <w:rPr>
        <w:rFonts w:ascii="Arial" w:hAnsi="Arial" w:cs="Times New Roman" w:hint="default"/>
        <w:b w:val="0"/>
        <w:i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0B05021C"/>
    <w:multiLevelType w:val="hybridMultilevel"/>
    <w:tmpl w:val="7A00E50A"/>
    <w:name w:val="WW8Num8522"/>
    <w:lvl w:ilvl="0" w:tplc="33325DFA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0B420B64"/>
    <w:multiLevelType w:val="hybridMultilevel"/>
    <w:tmpl w:val="3F6437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DC47FC"/>
    <w:multiLevelType w:val="hybridMultilevel"/>
    <w:tmpl w:val="FDD0CE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8C371E"/>
    <w:multiLevelType w:val="hybridMultilevel"/>
    <w:tmpl w:val="8892BFF4"/>
    <w:name w:val="WW8Num6322"/>
    <w:lvl w:ilvl="0" w:tplc="00000059">
      <w:start w:val="1"/>
      <w:numFmt w:val="decimal"/>
      <w:lvlText w:val="%1)"/>
      <w:lvlJc w:val="left"/>
      <w:pPr>
        <w:ind w:left="1287" w:hanging="360"/>
      </w:pPr>
      <w:rPr>
        <w:rFonts w:ascii="Arial" w:hAnsi="Arial" w:cs="Arial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175A1979"/>
    <w:multiLevelType w:val="hybridMultilevel"/>
    <w:tmpl w:val="42B44A20"/>
    <w:lvl w:ilvl="0" w:tplc="22A68A7C">
      <w:start w:val="1"/>
      <w:numFmt w:val="decimal"/>
      <w:lvlText w:val="%1."/>
      <w:lvlJc w:val="left"/>
      <w:pPr>
        <w:tabs>
          <w:tab w:val="num" w:pos="502"/>
        </w:tabs>
        <w:ind w:left="502" w:hanging="502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D2B3382"/>
    <w:multiLevelType w:val="hybridMultilevel"/>
    <w:tmpl w:val="0AD02CF4"/>
    <w:lvl w:ilvl="0" w:tplc="0C92B1CC">
      <w:start w:val="1"/>
      <w:numFmt w:val="decimal"/>
      <w:lvlText w:val="%1."/>
      <w:lvlJc w:val="left"/>
      <w:pPr>
        <w:tabs>
          <w:tab w:val="num" w:pos="502"/>
        </w:tabs>
        <w:ind w:left="502" w:hanging="502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DF6A6D7A">
      <w:start w:val="1"/>
      <w:numFmt w:val="lowerLetter"/>
      <w:lvlText w:val="%2)"/>
      <w:lvlJc w:val="left"/>
      <w:pPr>
        <w:tabs>
          <w:tab w:val="num" w:pos="1077"/>
        </w:tabs>
        <w:ind w:left="1418" w:hanging="338"/>
      </w:pPr>
      <w:rPr>
        <w:rFonts w:ascii="Arial" w:hAnsi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E780F95"/>
    <w:multiLevelType w:val="hybridMultilevel"/>
    <w:tmpl w:val="92684A8E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22100DE"/>
    <w:multiLevelType w:val="hybridMultilevel"/>
    <w:tmpl w:val="D664388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123379"/>
    <w:multiLevelType w:val="hybridMultilevel"/>
    <w:tmpl w:val="94200E90"/>
    <w:lvl w:ilvl="0" w:tplc="1840C0F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19574D"/>
    <w:multiLevelType w:val="hybridMultilevel"/>
    <w:tmpl w:val="A6CC8E18"/>
    <w:name w:val="WW8Num632"/>
    <w:lvl w:ilvl="0" w:tplc="B5201B94">
      <w:start w:val="1"/>
      <w:numFmt w:val="decimal"/>
      <w:lvlText w:val="%1)"/>
      <w:lvlJc w:val="left"/>
      <w:pPr>
        <w:ind w:left="1287" w:hanging="360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26D2056A"/>
    <w:multiLevelType w:val="hybridMultilevel"/>
    <w:tmpl w:val="07163A30"/>
    <w:lvl w:ilvl="0" w:tplc="AAF296A6">
      <w:start w:val="1"/>
      <w:numFmt w:val="decimal"/>
      <w:lvlText w:val="%1."/>
      <w:lvlJc w:val="left"/>
      <w:pPr>
        <w:tabs>
          <w:tab w:val="num" w:pos="502"/>
        </w:tabs>
        <w:ind w:left="502" w:hanging="502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8BD1FF9"/>
    <w:multiLevelType w:val="hybridMultilevel"/>
    <w:tmpl w:val="AAC273C8"/>
    <w:lvl w:ilvl="0" w:tplc="A964164C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D3E5258"/>
    <w:multiLevelType w:val="hybridMultilevel"/>
    <w:tmpl w:val="E4FAE2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E0A6ED9"/>
    <w:multiLevelType w:val="hybridMultilevel"/>
    <w:tmpl w:val="AF643F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698272C"/>
    <w:multiLevelType w:val="hybridMultilevel"/>
    <w:tmpl w:val="56F08EC4"/>
    <w:lvl w:ilvl="0" w:tplc="8BA010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3401E0"/>
    <w:multiLevelType w:val="hybridMultilevel"/>
    <w:tmpl w:val="7AA8EB16"/>
    <w:lvl w:ilvl="0" w:tplc="3C2A976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7F16700"/>
    <w:multiLevelType w:val="hybridMultilevel"/>
    <w:tmpl w:val="6AB651B2"/>
    <w:name w:val="WW8Num63232"/>
    <w:lvl w:ilvl="0" w:tplc="8342E66C">
      <w:start w:val="1"/>
      <w:numFmt w:val="decimal"/>
      <w:lvlText w:val="%1)"/>
      <w:lvlJc w:val="left"/>
      <w:pPr>
        <w:ind w:left="2421" w:hanging="360"/>
      </w:pPr>
      <w:rPr>
        <w:rFonts w:ascii="Times New Roman" w:hAnsi="Times New Roman" w:cs="Arial" w:hint="default"/>
        <w:b w:val="0"/>
        <w:i w:val="0"/>
        <w:color w:val="00000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9433D2"/>
    <w:multiLevelType w:val="hybridMultilevel"/>
    <w:tmpl w:val="8DD82B4C"/>
    <w:lvl w:ilvl="0" w:tplc="9F0624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282E8B"/>
    <w:multiLevelType w:val="hybridMultilevel"/>
    <w:tmpl w:val="731698A4"/>
    <w:lvl w:ilvl="0" w:tplc="4F5A982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AA5279CA">
      <w:start w:val="4"/>
      <w:numFmt w:val="decimal"/>
      <w:lvlText w:val="%2."/>
      <w:lvlJc w:val="left"/>
      <w:pPr>
        <w:tabs>
          <w:tab w:val="num" w:pos="1260"/>
        </w:tabs>
        <w:ind w:left="1260" w:firstLine="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 w15:restartNumberingAfterBreak="0">
    <w:nsid w:val="3BDC142E"/>
    <w:multiLevelType w:val="hybridMultilevel"/>
    <w:tmpl w:val="94200E90"/>
    <w:lvl w:ilvl="0" w:tplc="1840C0F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E755AFF"/>
    <w:multiLevelType w:val="hybridMultilevel"/>
    <w:tmpl w:val="F11C70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F1A12F5"/>
    <w:multiLevelType w:val="hybridMultilevel"/>
    <w:tmpl w:val="30BABC80"/>
    <w:lvl w:ilvl="0" w:tplc="E9D4ED2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42835E05"/>
    <w:multiLevelType w:val="hybridMultilevel"/>
    <w:tmpl w:val="3698EF38"/>
    <w:lvl w:ilvl="0" w:tplc="FFEE11C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E4BA4AE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5FC0B38"/>
    <w:multiLevelType w:val="hybridMultilevel"/>
    <w:tmpl w:val="2368A42E"/>
    <w:lvl w:ilvl="0" w:tplc="F2FA27B6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9" w15:restartNumberingAfterBreak="0">
    <w:nsid w:val="465207B8"/>
    <w:multiLevelType w:val="hybridMultilevel"/>
    <w:tmpl w:val="55809166"/>
    <w:lvl w:ilvl="0" w:tplc="8F4AB4FA">
      <w:start w:val="3"/>
      <w:numFmt w:val="none"/>
      <w:lvlText w:val="II."/>
      <w:lvlJc w:val="right"/>
      <w:pPr>
        <w:tabs>
          <w:tab w:val="num" w:pos="720"/>
        </w:tabs>
        <w:ind w:left="720" w:hanging="18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77D3AB4"/>
    <w:multiLevelType w:val="hybridMultilevel"/>
    <w:tmpl w:val="FD264CF0"/>
    <w:name w:val="WW8Num852"/>
    <w:lvl w:ilvl="0" w:tplc="2228D8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AAD0F8C"/>
    <w:multiLevelType w:val="hybridMultilevel"/>
    <w:tmpl w:val="5EAAF592"/>
    <w:lvl w:ilvl="0" w:tplc="9C84DF5E">
      <w:start w:val="1"/>
      <w:numFmt w:val="decimal"/>
      <w:lvlText w:val="%1."/>
      <w:lvlJc w:val="left"/>
      <w:pPr>
        <w:tabs>
          <w:tab w:val="num" w:pos="1143"/>
        </w:tabs>
        <w:ind w:left="1143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42" w15:restartNumberingAfterBreak="0">
    <w:nsid w:val="4AE6267F"/>
    <w:multiLevelType w:val="hybridMultilevel"/>
    <w:tmpl w:val="6FE40B32"/>
    <w:name w:val="WW8Num63222"/>
    <w:lvl w:ilvl="0" w:tplc="C3DEC490">
      <w:start w:val="1"/>
      <w:numFmt w:val="decimal"/>
      <w:lvlText w:val="%1)"/>
      <w:lvlJc w:val="left"/>
      <w:pPr>
        <w:ind w:left="1288" w:hanging="360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3" w15:restartNumberingAfterBreak="0">
    <w:nsid w:val="4B3A3130"/>
    <w:multiLevelType w:val="hybridMultilevel"/>
    <w:tmpl w:val="0D18A6E0"/>
    <w:lvl w:ilvl="0" w:tplc="92F2B0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3FB0A80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F4B459A"/>
    <w:multiLevelType w:val="hybridMultilevel"/>
    <w:tmpl w:val="506A43B6"/>
    <w:lvl w:ilvl="0" w:tplc="48B471F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6A2EC3"/>
    <w:multiLevelType w:val="hybridMultilevel"/>
    <w:tmpl w:val="776A8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AC33325"/>
    <w:multiLevelType w:val="hybridMultilevel"/>
    <w:tmpl w:val="4F224516"/>
    <w:lvl w:ilvl="0" w:tplc="ACB2BC6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E052B20"/>
    <w:multiLevelType w:val="hybridMultilevel"/>
    <w:tmpl w:val="0D5E45C2"/>
    <w:lvl w:ilvl="0" w:tplc="804C7F3E">
      <w:start w:val="1"/>
      <w:numFmt w:val="decimal"/>
      <w:lvlText w:val="%1."/>
      <w:lvlJc w:val="left"/>
      <w:pPr>
        <w:tabs>
          <w:tab w:val="num" w:pos="502"/>
        </w:tabs>
        <w:ind w:left="502" w:hanging="502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E2C04EF"/>
    <w:multiLevelType w:val="hybridMultilevel"/>
    <w:tmpl w:val="91F4D752"/>
    <w:lvl w:ilvl="0" w:tplc="25544D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601B3EB3"/>
    <w:multiLevelType w:val="hybridMultilevel"/>
    <w:tmpl w:val="A0E883F4"/>
    <w:lvl w:ilvl="0" w:tplc="AE66358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44210E"/>
    <w:multiLevelType w:val="hybridMultilevel"/>
    <w:tmpl w:val="A57612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F597409"/>
    <w:multiLevelType w:val="hybridMultilevel"/>
    <w:tmpl w:val="0E22AA72"/>
    <w:name w:val="WW8Num6323"/>
    <w:lvl w:ilvl="0" w:tplc="5E34481E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Arial" w:hint="default"/>
        <w:b w:val="0"/>
        <w:i w:val="0"/>
        <w:color w:val="00000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26015ED"/>
    <w:multiLevelType w:val="hybridMultilevel"/>
    <w:tmpl w:val="D5D6F3B4"/>
    <w:lvl w:ilvl="0" w:tplc="D4E27B12">
      <w:start w:val="1"/>
      <w:numFmt w:val="lowerLetter"/>
      <w:lvlText w:val="%1)"/>
      <w:lvlJc w:val="left"/>
      <w:pPr>
        <w:ind w:left="1500" w:hanging="360"/>
      </w:pPr>
    </w:lvl>
    <w:lvl w:ilvl="1" w:tplc="04150019">
      <w:start w:val="1"/>
      <w:numFmt w:val="lowerLetter"/>
      <w:lvlText w:val="%2."/>
      <w:lvlJc w:val="left"/>
      <w:pPr>
        <w:ind w:left="2220" w:hanging="360"/>
      </w:pPr>
    </w:lvl>
    <w:lvl w:ilvl="2" w:tplc="0415001B">
      <w:start w:val="1"/>
      <w:numFmt w:val="lowerRoman"/>
      <w:lvlText w:val="%3."/>
      <w:lvlJc w:val="right"/>
      <w:pPr>
        <w:ind w:left="2940" w:hanging="180"/>
      </w:pPr>
    </w:lvl>
    <w:lvl w:ilvl="3" w:tplc="0415000F">
      <w:start w:val="1"/>
      <w:numFmt w:val="decimal"/>
      <w:lvlText w:val="%4."/>
      <w:lvlJc w:val="left"/>
      <w:pPr>
        <w:ind w:left="3660" w:hanging="360"/>
      </w:pPr>
    </w:lvl>
    <w:lvl w:ilvl="4" w:tplc="04150019">
      <w:start w:val="1"/>
      <w:numFmt w:val="lowerLetter"/>
      <w:lvlText w:val="%5."/>
      <w:lvlJc w:val="left"/>
      <w:pPr>
        <w:ind w:left="4380" w:hanging="360"/>
      </w:pPr>
    </w:lvl>
    <w:lvl w:ilvl="5" w:tplc="0415001B">
      <w:start w:val="1"/>
      <w:numFmt w:val="lowerRoman"/>
      <w:lvlText w:val="%6."/>
      <w:lvlJc w:val="right"/>
      <w:pPr>
        <w:ind w:left="5100" w:hanging="180"/>
      </w:pPr>
    </w:lvl>
    <w:lvl w:ilvl="6" w:tplc="0415000F">
      <w:start w:val="1"/>
      <w:numFmt w:val="decimal"/>
      <w:lvlText w:val="%7."/>
      <w:lvlJc w:val="left"/>
      <w:pPr>
        <w:ind w:left="5820" w:hanging="360"/>
      </w:pPr>
    </w:lvl>
    <w:lvl w:ilvl="7" w:tplc="04150019">
      <w:start w:val="1"/>
      <w:numFmt w:val="lowerLetter"/>
      <w:lvlText w:val="%8."/>
      <w:lvlJc w:val="left"/>
      <w:pPr>
        <w:ind w:left="6540" w:hanging="360"/>
      </w:pPr>
    </w:lvl>
    <w:lvl w:ilvl="8" w:tplc="0415001B">
      <w:start w:val="1"/>
      <w:numFmt w:val="lowerRoman"/>
      <w:lvlText w:val="%9."/>
      <w:lvlJc w:val="right"/>
      <w:pPr>
        <w:ind w:left="7260" w:hanging="180"/>
      </w:pPr>
    </w:lvl>
  </w:abstractNum>
  <w:abstractNum w:abstractNumId="53" w15:restartNumberingAfterBreak="0">
    <w:nsid w:val="798E0076"/>
    <w:multiLevelType w:val="hybridMultilevel"/>
    <w:tmpl w:val="76C61ADC"/>
    <w:lvl w:ilvl="0" w:tplc="E36C2E5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7C46553A"/>
    <w:multiLevelType w:val="hybridMultilevel"/>
    <w:tmpl w:val="CA907A5E"/>
    <w:name w:val="WW8Num1823"/>
    <w:lvl w:ilvl="0" w:tplc="D932F2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55" w15:restartNumberingAfterBreak="0">
    <w:nsid w:val="7EF603CB"/>
    <w:multiLevelType w:val="hybridMultilevel"/>
    <w:tmpl w:val="3882307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9"/>
  </w:num>
  <w:num w:numId="2">
    <w:abstractNumId w:val="48"/>
  </w:num>
  <w:num w:numId="3">
    <w:abstractNumId w:val="0"/>
  </w:num>
  <w:num w:numId="4">
    <w:abstractNumId w:val="27"/>
  </w:num>
  <w:num w:numId="5">
    <w:abstractNumId w:val="50"/>
  </w:num>
  <w:num w:numId="6">
    <w:abstractNumId w:val="22"/>
  </w:num>
  <w:num w:numId="7">
    <w:abstractNumId w:val="43"/>
  </w:num>
  <w:num w:numId="8">
    <w:abstractNumId w:val="28"/>
  </w:num>
  <w:num w:numId="9">
    <w:abstractNumId w:val="37"/>
  </w:num>
  <w:num w:numId="10">
    <w:abstractNumId w:val="25"/>
  </w:num>
  <w:num w:numId="11">
    <w:abstractNumId w:val="38"/>
  </w:num>
  <w:num w:numId="12">
    <w:abstractNumId w:val="19"/>
  </w:num>
  <w:num w:numId="13">
    <w:abstractNumId w:val="47"/>
  </w:num>
  <w:num w:numId="14">
    <w:abstractNumId w:val="13"/>
  </w:num>
  <w:num w:numId="15">
    <w:abstractNumId w:val="33"/>
  </w:num>
  <w:num w:numId="16">
    <w:abstractNumId w:val="20"/>
  </w:num>
  <w:num w:numId="17">
    <w:abstractNumId w:val="30"/>
  </w:num>
  <w:num w:numId="18">
    <w:abstractNumId w:val="11"/>
    <w:lvlOverride w:ilvl="0">
      <w:startOverride w:val="1"/>
    </w:lvlOverride>
  </w:num>
  <w:num w:numId="19">
    <w:abstractNumId w:val="45"/>
  </w:num>
  <w:num w:numId="20">
    <w:abstractNumId w:val="55"/>
  </w:num>
  <w:num w:numId="21">
    <w:abstractNumId w:val="44"/>
  </w:num>
  <w:num w:numId="22">
    <w:abstractNumId w:val="53"/>
  </w:num>
  <w:num w:numId="23">
    <w:abstractNumId w:val="14"/>
  </w:num>
  <w:num w:numId="24">
    <w:abstractNumId w:val="41"/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3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32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35"/>
  </w:num>
  <w:num w:numId="37">
    <w:abstractNumId w:val="2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761"/>
    <w:rsid w:val="000001EA"/>
    <w:rsid w:val="00003A42"/>
    <w:rsid w:val="00003F10"/>
    <w:rsid w:val="000041B0"/>
    <w:rsid w:val="0000470E"/>
    <w:rsid w:val="00006D38"/>
    <w:rsid w:val="00007A6D"/>
    <w:rsid w:val="00010CA4"/>
    <w:rsid w:val="00011659"/>
    <w:rsid w:val="00017664"/>
    <w:rsid w:val="000217F6"/>
    <w:rsid w:val="000225AC"/>
    <w:rsid w:val="00024035"/>
    <w:rsid w:val="0002787C"/>
    <w:rsid w:val="0003381F"/>
    <w:rsid w:val="00035994"/>
    <w:rsid w:val="00036A56"/>
    <w:rsid w:val="00040E23"/>
    <w:rsid w:val="00042426"/>
    <w:rsid w:val="00042783"/>
    <w:rsid w:val="00042A6E"/>
    <w:rsid w:val="00043817"/>
    <w:rsid w:val="000465C0"/>
    <w:rsid w:val="00047740"/>
    <w:rsid w:val="00053823"/>
    <w:rsid w:val="0005653F"/>
    <w:rsid w:val="000570F0"/>
    <w:rsid w:val="000577C4"/>
    <w:rsid w:val="000613AC"/>
    <w:rsid w:val="000615C7"/>
    <w:rsid w:val="0006206D"/>
    <w:rsid w:val="00062C6B"/>
    <w:rsid w:val="00067EFC"/>
    <w:rsid w:val="00075D1C"/>
    <w:rsid w:val="00075F94"/>
    <w:rsid w:val="00076C10"/>
    <w:rsid w:val="00082276"/>
    <w:rsid w:val="00085D0A"/>
    <w:rsid w:val="000935DA"/>
    <w:rsid w:val="00094145"/>
    <w:rsid w:val="000A0149"/>
    <w:rsid w:val="000A21A6"/>
    <w:rsid w:val="000A303B"/>
    <w:rsid w:val="000A682F"/>
    <w:rsid w:val="000A76BC"/>
    <w:rsid w:val="000B0D83"/>
    <w:rsid w:val="000B2517"/>
    <w:rsid w:val="000B2729"/>
    <w:rsid w:val="000B7505"/>
    <w:rsid w:val="000C3389"/>
    <w:rsid w:val="000C50DF"/>
    <w:rsid w:val="000C600D"/>
    <w:rsid w:val="000C717E"/>
    <w:rsid w:val="000D037B"/>
    <w:rsid w:val="000D0EEE"/>
    <w:rsid w:val="000D3212"/>
    <w:rsid w:val="000D44B0"/>
    <w:rsid w:val="000D64C2"/>
    <w:rsid w:val="000D6736"/>
    <w:rsid w:val="000D7CCA"/>
    <w:rsid w:val="000E0305"/>
    <w:rsid w:val="000E0505"/>
    <w:rsid w:val="000E0E94"/>
    <w:rsid w:val="000E227D"/>
    <w:rsid w:val="000E309E"/>
    <w:rsid w:val="000E44E9"/>
    <w:rsid w:val="000E4C31"/>
    <w:rsid w:val="000F0ABC"/>
    <w:rsid w:val="000F111B"/>
    <w:rsid w:val="000F39A7"/>
    <w:rsid w:val="000F7886"/>
    <w:rsid w:val="00101D69"/>
    <w:rsid w:val="00102807"/>
    <w:rsid w:val="001029B2"/>
    <w:rsid w:val="00102E3E"/>
    <w:rsid w:val="00102FC0"/>
    <w:rsid w:val="00103B78"/>
    <w:rsid w:val="00104CE3"/>
    <w:rsid w:val="0011008B"/>
    <w:rsid w:val="00110B54"/>
    <w:rsid w:val="00110D13"/>
    <w:rsid w:val="001142EC"/>
    <w:rsid w:val="00116253"/>
    <w:rsid w:val="0011682D"/>
    <w:rsid w:val="001175B2"/>
    <w:rsid w:val="00122653"/>
    <w:rsid w:val="00123825"/>
    <w:rsid w:val="001267A3"/>
    <w:rsid w:val="001302FA"/>
    <w:rsid w:val="00130A8A"/>
    <w:rsid w:val="0013196E"/>
    <w:rsid w:val="0013204A"/>
    <w:rsid w:val="00132A56"/>
    <w:rsid w:val="00133E52"/>
    <w:rsid w:val="00135947"/>
    <w:rsid w:val="00135CC0"/>
    <w:rsid w:val="00137A97"/>
    <w:rsid w:val="00137C29"/>
    <w:rsid w:val="00140C55"/>
    <w:rsid w:val="00141726"/>
    <w:rsid w:val="00141ABD"/>
    <w:rsid w:val="00143EAF"/>
    <w:rsid w:val="0014690A"/>
    <w:rsid w:val="001509B8"/>
    <w:rsid w:val="001515A7"/>
    <w:rsid w:val="00151E78"/>
    <w:rsid w:val="00152436"/>
    <w:rsid w:val="001551F8"/>
    <w:rsid w:val="00156CB6"/>
    <w:rsid w:val="001611BA"/>
    <w:rsid w:val="0016233C"/>
    <w:rsid w:val="0016279D"/>
    <w:rsid w:val="00163B25"/>
    <w:rsid w:val="00164BBE"/>
    <w:rsid w:val="00171097"/>
    <w:rsid w:val="00172C07"/>
    <w:rsid w:val="00173596"/>
    <w:rsid w:val="00174337"/>
    <w:rsid w:val="00175993"/>
    <w:rsid w:val="00176134"/>
    <w:rsid w:val="00177529"/>
    <w:rsid w:val="001862E1"/>
    <w:rsid w:val="0018727B"/>
    <w:rsid w:val="00187D11"/>
    <w:rsid w:val="0019042F"/>
    <w:rsid w:val="00190DC0"/>
    <w:rsid w:val="00194FE5"/>
    <w:rsid w:val="00195BDB"/>
    <w:rsid w:val="00196DC4"/>
    <w:rsid w:val="001979CF"/>
    <w:rsid w:val="001A08C1"/>
    <w:rsid w:val="001A0B77"/>
    <w:rsid w:val="001A4B6E"/>
    <w:rsid w:val="001A55CA"/>
    <w:rsid w:val="001A60ED"/>
    <w:rsid w:val="001A76F0"/>
    <w:rsid w:val="001B08AF"/>
    <w:rsid w:val="001B167F"/>
    <w:rsid w:val="001B2384"/>
    <w:rsid w:val="001B64A4"/>
    <w:rsid w:val="001B78AA"/>
    <w:rsid w:val="001C0B6B"/>
    <w:rsid w:val="001C547A"/>
    <w:rsid w:val="001C7F5C"/>
    <w:rsid w:val="001D08AB"/>
    <w:rsid w:val="001D1F90"/>
    <w:rsid w:val="001D3EA9"/>
    <w:rsid w:val="001D5241"/>
    <w:rsid w:val="001D766D"/>
    <w:rsid w:val="001E03F2"/>
    <w:rsid w:val="001E11B0"/>
    <w:rsid w:val="001E4342"/>
    <w:rsid w:val="001E49A2"/>
    <w:rsid w:val="001E566F"/>
    <w:rsid w:val="001F0EF6"/>
    <w:rsid w:val="001F1AA5"/>
    <w:rsid w:val="001F2C64"/>
    <w:rsid w:val="001F2E4C"/>
    <w:rsid w:val="001F42CD"/>
    <w:rsid w:val="001F47E7"/>
    <w:rsid w:val="001F4F1B"/>
    <w:rsid w:val="001F7280"/>
    <w:rsid w:val="001F7ACA"/>
    <w:rsid w:val="00203413"/>
    <w:rsid w:val="00203800"/>
    <w:rsid w:val="00204D5D"/>
    <w:rsid w:val="0020523B"/>
    <w:rsid w:val="0020531E"/>
    <w:rsid w:val="0020591C"/>
    <w:rsid w:val="00207479"/>
    <w:rsid w:val="002104DF"/>
    <w:rsid w:val="002109A6"/>
    <w:rsid w:val="0021768C"/>
    <w:rsid w:val="002216A1"/>
    <w:rsid w:val="0022194E"/>
    <w:rsid w:val="0022278A"/>
    <w:rsid w:val="002240C6"/>
    <w:rsid w:val="00230D82"/>
    <w:rsid w:val="002323FF"/>
    <w:rsid w:val="002362AB"/>
    <w:rsid w:val="00240612"/>
    <w:rsid w:val="00240C26"/>
    <w:rsid w:val="00241598"/>
    <w:rsid w:val="00242205"/>
    <w:rsid w:val="002433BE"/>
    <w:rsid w:val="002456A5"/>
    <w:rsid w:val="002474D7"/>
    <w:rsid w:val="00247B29"/>
    <w:rsid w:val="0025069C"/>
    <w:rsid w:val="00251384"/>
    <w:rsid w:val="00254D0A"/>
    <w:rsid w:val="00255C8C"/>
    <w:rsid w:val="00256DBF"/>
    <w:rsid w:val="00257065"/>
    <w:rsid w:val="0026111D"/>
    <w:rsid w:val="002617DC"/>
    <w:rsid w:val="00262AFF"/>
    <w:rsid w:val="002674CF"/>
    <w:rsid w:val="00270149"/>
    <w:rsid w:val="00270D56"/>
    <w:rsid w:val="002717C9"/>
    <w:rsid w:val="00271ACB"/>
    <w:rsid w:val="0027445D"/>
    <w:rsid w:val="002768F0"/>
    <w:rsid w:val="0028127C"/>
    <w:rsid w:val="002827B2"/>
    <w:rsid w:val="00283160"/>
    <w:rsid w:val="0028334D"/>
    <w:rsid w:val="002852DF"/>
    <w:rsid w:val="002867F4"/>
    <w:rsid w:val="002916C9"/>
    <w:rsid w:val="00292DA1"/>
    <w:rsid w:val="00294E53"/>
    <w:rsid w:val="00294F5F"/>
    <w:rsid w:val="00296941"/>
    <w:rsid w:val="00296BC3"/>
    <w:rsid w:val="00297E27"/>
    <w:rsid w:val="002A0B38"/>
    <w:rsid w:val="002A3D59"/>
    <w:rsid w:val="002A5DD3"/>
    <w:rsid w:val="002A5EE9"/>
    <w:rsid w:val="002A6756"/>
    <w:rsid w:val="002A6EBD"/>
    <w:rsid w:val="002B20FF"/>
    <w:rsid w:val="002B2B4E"/>
    <w:rsid w:val="002B3A55"/>
    <w:rsid w:val="002B47A6"/>
    <w:rsid w:val="002B4B54"/>
    <w:rsid w:val="002B6AA1"/>
    <w:rsid w:val="002B7619"/>
    <w:rsid w:val="002C0714"/>
    <w:rsid w:val="002C2747"/>
    <w:rsid w:val="002C29F9"/>
    <w:rsid w:val="002C5C63"/>
    <w:rsid w:val="002C684F"/>
    <w:rsid w:val="002C6D13"/>
    <w:rsid w:val="002D741B"/>
    <w:rsid w:val="002E05B7"/>
    <w:rsid w:val="002E127D"/>
    <w:rsid w:val="002E3422"/>
    <w:rsid w:val="002E508E"/>
    <w:rsid w:val="002E59F2"/>
    <w:rsid w:val="002E5C03"/>
    <w:rsid w:val="002E70F6"/>
    <w:rsid w:val="002E76BD"/>
    <w:rsid w:val="002E78BE"/>
    <w:rsid w:val="002F145A"/>
    <w:rsid w:val="002F2B7E"/>
    <w:rsid w:val="00300528"/>
    <w:rsid w:val="003032A5"/>
    <w:rsid w:val="003101F9"/>
    <w:rsid w:val="00310A0E"/>
    <w:rsid w:val="00310D80"/>
    <w:rsid w:val="00311167"/>
    <w:rsid w:val="003121BE"/>
    <w:rsid w:val="0031338C"/>
    <w:rsid w:val="00322C82"/>
    <w:rsid w:val="003235CF"/>
    <w:rsid w:val="00323BA4"/>
    <w:rsid w:val="00325059"/>
    <w:rsid w:val="003268C0"/>
    <w:rsid w:val="00327A3C"/>
    <w:rsid w:val="00327C48"/>
    <w:rsid w:val="00333110"/>
    <w:rsid w:val="003344A6"/>
    <w:rsid w:val="00335AA8"/>
    <w:rsid w:val="0033675D"/>
    <w:rsid w:val="0034042D"/>
    <w:rsid w:val="00340B17"/>
    <w:rsid w:val="00340D4D"/>
    <w:rsid w:val="00341992"/>
    <w:rsid w:val="00341A56"/>
    <w:rsid w:val="00342B77"/>
    <w:rsid w:val="00343531"/>
    <w:rsid w:val="00344C22"/>
    <w:rsid w:val="003474FC"/>
    <w:rsid w:val="0035153F"/>
    <w:rsid w:val="00352CC4"/>
    <w:rsid w:val="0036164B"/>
    <w:rsid w:val="003616F3"/>
    <w:rsid w:val="003625E4"/>
    <w:rsid w:val="00364C3C"/>
    <w:rsid w:val="00364E7A"/>
    <w:rsid w:val="00366472"/>
    <w:rsid w:val="00367529"/>
    <w:rsid w:val="0037488F"/>
    <w:rsid w:val="003751F3"/>
    <w:rsid w:val="00375DAD"/>
    <w:rsid w:val="003806D9"/>
    <w:rsid w:val="00381C59"/>
    <w:rsid w:val="00381C84"/>
    <w:rsid w:val="003849D6"/>
    <w:rsid w:val="00386317"/>
    <w:rsid w:val="00390153"/>
    <w:rsid w:val="00390880"/>
    <w:rsid w:val="00391FE7"/>
    <w:rsid w:val="00394DC1"/>
    <w:rsid w:val="003972FB"/>
    <w:rsid w:val="00397EA1"/>
    <w:rsid w:val="003A06B5"/>
    <w:rsid w:val="003B014B"/>
    <w:rsid w:val="003B07C0"/>
    <w:rsid w:val="003B1485"/>
    <w:rsid w:val="003B1F72"/>
    <w:rsid w:val="003B2252"/>
    <w:rsid w:val="003B28A2"/>
    <w:rsid w:val="003B2A1C"/>
    <w:rsid w:val="003B40C6"/>
    <w:rsid w:val="003B4CBF"/>
    <w:rsid w:val="003B505E"/>
    <w:rsid w:val="003B549D"/>
    <w:rsid w:val="003C1BF3"/>
    <w:rsid w:val="003C2E9A"/>
    <w:rsid w:val="003C5D4A"/>
    <w:rsid w:val="003C689F"/>
    <w:rsid w:val="003D0D40"/>
    <w:rsid w:val="003D1F6F"/>
    <w:rsid w:val="003E0205"/>
    <w:rsid w:val="003E02B8"/>
    <w:rsid w:val="003E0477"/>
    <w:rsid w:val="003E0C2B"/>
    <w:rsid w:val="003E55BB"/>
    <w:rsid w:val="003E7BB4"/>
    <w:rsid w:val="003F00B5"/>
    <w:rsid w:val="003F1739"/>
    <w:rsid w:val="003F2D04"/>
    <w:rsid w:val="003F37AE"/>
    <w:rsid w:val="003F5912"/>
    <w:rsid w:val="003F6002"/>
    <w:rsid w:val="003F7DE4"/>
    <w:rsid w:val="00402237"/>
    <w:rsid w:val="004052FD"/>
    <w:rsid w:val="004059F7"/>
    <w:rsid w:val="0040612C"/>
    <w:rsid w:val="004156FA"/>
    <w:rsid w:val="00415AB7"/>
    <w:rsid w:val="004168C0"/>
    <w:rsid w:val="0041692D"/>
    <w:rsid w:val="00416C18"/>
    <w:rsid w:val="004210EB"/>
    <w:rsid w:val="004211DD"/>
    <w:rsid w:val="00421D42"/>
    <w:rsid w:val="00423020"/>
    <w:rsid w:val="00424552"/>
    <w:rsid w:val="00424CAC"/>
    <w:rsid w:val="004256BE"/>
    <w:rsid w:val="00436262"/>
    <w:rsid w:val="004405FA"/>
    <w:rsid w:val="004409F0"/>
    <w:rsid w:val="00442BE9"/>
    <w:rsid w:val="004434BA"/>
    <w:rsid w:val="00444449"/>
    <w:rsid w:val="00445FCD"/>
    <w:rsid w:val="00446CD1"/>
    <w:rsid w:val="00446D88"/>
    <w:rsid w:val="00446EA7"/>
    <w:rsid w:val="0044706C"/>
    <w:rsid w:val="00447C32"/>
    <w:rsid w:val="00450505"/>
    <w:rsid w:val="00451E60"/>
    <w:rsid w:val="00452358"/>
    <w:rsid w:val="00453D4D"/>
    <w:rsid w:val="00454B71"/>
    <w:rsid w:val="004579F0"/>
    <w:rsid w:val="00457A78"/>
    <w:rsid w:val="00457D6D"/>
    <w:rsid w:val="0046119B"/>
    <w:rsid w:val="00462327"/>
    <w:rsid w:val="00463D4B"/>
    <w:rsid w:val="0046431B"/>
    <w:rsid w:val="00465E32"/>
    <w:rsid w:val="00466651"/>
    <w:rsid w:val="00471776"/>
    <w:rsid w:val="0047270F"/>
    <w:rsid w:val="00475BEE"/>
    <w:rsid w:val="00475C12"/>
    <w:rsid w:val="004775EA"/>
    <w:rsid w:val="00481DB3"/>
    <w:rsid w:val="0048218C"/>
    <w:rsid w:val="004840D3"/>
    <w:rsid w:val="00485A47"/>
    <w:rsid w:val="00485B4E"/>
    <w:rsid w:val="00487E03"/>
    <w:rsid w:val="00490824"/>
    <w:rsid w:val="00491539"/>
    <w:rsid w:val="004919B1"/>
    <w:rsid w:val="0049397D"/>
    <w:rsid w:val="00494B96"/>
    <w:rsid w:val="00496733"/>
    <w:rsid w:val="004967D3"/>
    <w:rsid w:val="0049740A"/>
    <w:rsid w:val="004A07D4"/>
    <w:rsid w:val="004A3463"/>
    <w:rsid w:val="004A7362"/>
    <w:rsid w:val="004B02A4"/>
    <w:rsid w:val="004B08C4"/>
    <w:rsid w:val="004B0B2E"/>
    <w:rsid w:val="004B2BE3"/>
    <w:rsid w:val="004B4B82"/>
    <w:rsid w:val="004B6E18"/>
    <w:rsid w:val="004C246C"/>
    <w:rsid w:val="004C2F3C"/>
    <w:rsid w:val="004C4C09"/>
    <w:rsid w:val="004E00D7"/>
    <w:rsid w:val="004E08A5"/>
    <w:rsid w:val="004E092C"/>
    <w:rsid w:val="004E2357"/>
    <w:rsid w:val="004E4325"/>
    <w:rsid w:val="004F151F"/>
    <w:rsid w:val="004F50CB"/>
    <w:rsid w:val="00503C23"/>
    <w:rsid w:val="00505E19"/>
    <w:rsid w:val="00507B49"/>
    <w:rsid w:val="00511192"/>
    <w:rsid w:val="005112BF"/>
    <w:rsid w:val="005129A4"/>
    <w:rsid w:val="0051456C"/>
    <w:rsid w:val="005200A1"/>
    <w:rsid w:val="005209E9"/>
    <w:rsid w:val="00522857"/>
    <w:rsid w:val="00523307"/>
    <w:rsid w:val="005273B8"/>
    <w:rsid w:val="00527F62"/>
    <w:rsid w:val="0053031E"/>
    <w:rsid w:val="005309FD"/>
    <w:rsid w:val="00530B53"/>
    <w:rsid w:val="0053166E"/>
    <w:rsid w:val="005316CD"/>
    <w:rsid w:val="00531D5D"/>
    <w:rsid w:val="00532B2B"/>
    <w:rsid w:val="00534B22"/>
    <w:rsid w:val="00535B87"/>
    <w:rsid w:val="005409F5"/>
    <w:rsid w:val="00540BCE"/>
    <w:rsid w:val="0054100F"/>
    <w:rsid w:val="0054244D"/>
    <w:rsid w:val="00542D3A"/>
    <w:rsid w:val="005440E7"/>
    <w:rsid w:val="00545073"/>
    <w:rsid w:val="00545B6A"/>
    <w:rsid w:val="005468BC"/>
    <w:rsid w:val="00547A39"/>
    <w:rsid w:val="00550D33"/>
    <w:rsid w:val="00550EEC"/>
    <w:rsid w:val="00551D8A"/>
    <w:rsid w:val="00551EEE"/>
    <w:rsid w:val="00552B3F"/>
    <w:rsid w:val="00556C64"/>
    <w:rsid w:val="00557CA0"/>
    <w:rsid w:val="00562050"/>
    <w:rsid w:val="00562136"/>
    <w:rsid w:val="0056235F"/>
    <w:rsid w:val="00562DBD"/>
    <w:rsid w:val="00563073"/>
    <w:rsid w:val="0056354C"/>
    <w:rsid w:val="00567885"/>
    <w:rsid w:val="00571EC0"/>
    <w:rsid w:val="00574A8A"/>
    <w:rsid w:val="00574CE0"/>
    <w:rsid w:val="00582DE9"/>
    <w:rsid w:val="005833A7"/>
    <w:rsid w:val="00584616"/>
    <w:rsid w:val="00585059"/>
    <w:rsid w:val="0058785F"/>
    <w:rsid w:val="005878C2"/>
    <w:rsid w:val="00591190"/>
    <w:rsid w:val="00591B3C"/>
    <w:rsid w:val="00593685"/>
    <w:rsid w:val="00594D75"/>
    <w:rsid w:val="005967F9"/>
    <w:rsid w:val="00596CCA"/>
    <w:rsid w:val="00597213"/>
    <w:rsid w:val="0059732C"/>
    <w:rsid w:val="00597E04"/>
    <w:rsid w:val="005B0ABC"/>
    <w:rsid w:val="005B3126"/>
    <w:rsid w:val="005B4E49"/>
    <w:rsid w:val="005B4EA5"/>
    <w:rsid w:val="005B6AE0"/>
    <w:rsid w:val="005C3465"/>
    <w:rsid w:val="005C3EB2"/>
    <w:rsid w:val="005C5B63"/>
    <w:rsid w:val="005C61B2"/>
    <w:rsid w:val="005D1203"/>
    <w:rsid w:val="005D2575"/>
    <w:rsid w:val="005D5D9F"/>
    <w:rsid w:val="005D68F7"/>
    <w:rsid w:val="005E164D"/>
    <w:rsid w:val="005E21AC"/>
    <w:rsid w:val="005E21D1"/>
    <w:rsid w:val="005E428B"/>
    <w:rsid w:val="005E448B"/>
    <w:rsid w:val="005E4490"/>
    <w:rsid w:val="005E4DDD"/>
    <w:rsid w:val="005E5CFB"/>
    <w:rsid w:val="005E6EF4"/>
    <w:rsid w:val="005F0BE1"/>
    <w:rsid w:val="005F118A"/>
    <w:rsid w:val="005F2463"/>
    <w:rsid w:val="005F3762"/>
    <w:rsid w:val="00603687"/>
    <w:rsid w:val="006048FD"/>
    <w:rsid w:val="00607286"/>
    <w:rsid w:val="0060729D"/>
    <w:rsid w:val="006107FC"/>
    <w:rsid w:val="006126DA"/>
    <w:rsid w:val="00612901"/>
    <w:rsid w:val="00614956"/>
    <w:rsid w:val="00614ED4"/>
    <w:rsid w:val="00616BC9"/>
    <w:rsid w:val="00617019"/>
    <w:rsid w:val="006220DF"/>
    <w:rsid w:val="0062362E"/>
    <w:rsid w:val="00623D87"/>
    <w:rsid w:val="00625E86"/>
    <w:rsid w:val="00627EAF"/>
    <w:rsid w:val="00630F5D"/>
    <w:rsid w:val="00632013"/>
    <w:rsid w:val="00632C6E"/>
    <w:rsid w:val="0063385F"/>
    <w:rsid w:val="0063561B"/>
    <w:rsid w:val="006360C4"/>
    <w:rsid w:val="00640B26"/>
    <w:rsid w:val="00640C16"/>
    <w:rsid w:val="00641037"/>
    <w:rsid w:val="0064223A"/>
    <w:rsid w:val="006422A8"/>
    <w:rsid w:val="00643574"/>
    <w:rsid w:val="006436C0"/>
    <w:rsid w:val="00643F69"/>
    <w:rsid w:val="00644FE6"/>
    <w:rsid w:val="00651F7D"/>
    <w:rsid w:val="006524DD"/>
    <w:rsid w:val="006528C6"/>
    <w:rsid w:val="0065494F"/>
    <w:rsid w:val="00654957"/>
    <w:rsid w:val="006578B4"/>
    <w:rsid w:val="006638FE"/>
    <w:rsid w:val="0066530C"/>
    <w:rsid w:val="00665677"/>
    <w:rsid w:val="006678D2"/>
    <w:rsid w:val="00673F63"/>
    <w:rsid w:val="00673FAF"/>
    <w:rsid w:val="0067414F"/>
    <w:rsid w:val="00682A00"/>
    <w:rsid w:val="00683ADF"/>
    <w:rsid w:val="00683E69"/>
    <w:rsid w:val="00685D19"/>
    <w:rsid w:val="00690C7E"/>
    <w:rsid w:val="00692614"/>
    <w:rsid w:val="006937BA"/>
    <w:rsid w:val="00695DE5"/>
    <w:rsid w:val="0069635C"/>
    <w:rsid w:val="0069737E"/>
    <w:rsid w:val="00697847"/>
    <w:rsid w:val="006A16D1"/>
    <w:rsid w:val="006A17EF"/>
    <w:rsid w:val="006A3D81"/>
    <w:rsid w:val="006A4822"/>
    <w:rsid w:val="006A5DA3"/>
    <w:rsid w:val="006B0BF4"/>
    <w:rsid w:val="006B1762"/>
    <w:rsid w:val="006B3A11"/>
    <w:rsid w:val="006B49EC"/>
    <w:rsid w:val="006B54C0"/>
    <w:rsid w:val="006B605F"/>
    <w:rsid w:val="006B7A05"/>
    <w:rsid w:val="006C119D"/>
    <w:rsid w:val="006C261E"/>
    <w:rsid w:val="006C3C29"/>
    <w:rsid w:val="006C3D9A"/>
    <w:rsid w:val="006C516D"/>
    <w:rsid w:val="006C6E02"/>
    <w:rsid w:val="006C783C"/>
    <w:rsid w:val="006D0544"/>
    <w:rsid w:val="006D3351"/>
    <w:rsid w:val="006D36A0"/>
    <w:rsid w:val="006D3EC9"/>
    <w:rsid w:val="006D4A2B"/>
    <w:rsid w:val="006D6A33"/>
    <w:rsid w:val="006D7229"/>
    <w:rsid w:val="006E4B8F"/>
    <w:rsid w:val="006F2668"/>
    <w:rsid w:val="006F422B"/>
    <w:rsid w:val="006F5220"/>
    <w:rsid w:val="007036AD"/>
    <w:rsid w:val="007040DA"/>
    <w:rsid w:val="00705576"/>
    <w:rsid w:val="00705EED"/>
    <w:rsid w:val="00706BE7"/>
    <w:rsid w:val="00707B85"/>
    <w:rsid w:val="00721618"/>
    <w:rsid w:val="0072300B"/>
    <w:rsid w:val="00723532"/>
    <w:rsid w:val="0072416D"/>
    <w:rsid w:val="00727C0B"/>
    <w:rsid w:val="00730B7F"/>
    <w:rsid w:val="007318F0"/>
    <w:rsid w:val="00733E35"/>
    <w:rsid w:val="0073403E"/>
    <w:rsid w:val="007347E4"/>
    <w:rsid w:val="007352AC"/>
    <w:rsid w:val="0073629B"/>
    <w:rsid w:val="007402F7"/>
    <w:rsid w:val="00741422"/>
    <w:rsid w:val="007427AE"/>
    <w:rsid w:val="00750218"/>
    <w:rsid w:val="007518CE"/>
    <w:rsid w:val="00753F19"/>
    <w:rsid w:val="007574CC"/>
    <w:rsid w:val="00764A26"/>
    <w:rsid w:val="00764AC5"/>
    <w:rsid w:val="0076782D"/>
    <w:rsid w:val="00767C9B"/>
    <w:rsid w:val="00767D42"/>
    <w:rsid w:val="00771054"/>
    <w:rsid w:val="00771F29"/>
    <w:rsid w:val="00773411"/>
    <w:rsid w:val="00775D45"/>
    <w:rsid w:val="00776341"/>
    <w:rsid w:val="00777C09"/>
    <w:rsid w:val="00777C40"/>
    <w:rsid w:val="00780749"/>
    <w:rsid w:val="007808D7"/>
    <w:rsid w:val="00780F88"/>
    <w:rsid w:val="00781C94"/>
    <w:rsid w:val="0078407D"/>
    <w:rsid w:val="00784726"/>
    <w:rsid w:val="00784B2F"/>
    <w:rsid w:val="007852A1"/>
    <w:rsid w:val="00785310"/>
    <w:rsid w:val="00785351"/>
    <w:rsid w:val="007906C2"/>
    <w:rsid w:val="00791942"/>
    <w:rsid w:val="00791EF8"/>
    <w:rsid w:val="00795B7B"/>
    <w:rsid w:val="00795EB3"/>
    <w:rsid w:val="007976C9"/>
    <w:rsid w:val="007A0A47"/>
    <w:rsid w:val="007A161E"/>
    <w:rsid w:val="007A19D7"/>
    <w:rsid w:val="007A1BA4"/>
    <w:rsid w:val="007A3523"/>
    <w:rsid w:val="007A5044"/>
    <w:rsid w:val="007A53E0"/>
    <w:rsid w:val="007A74F3"/>
    <w:rsid w:val="007B0406"/>
    <w:rsid w:val="007B16DC"/>
    <w:rsid w:val="007B23D1"/>
    <w:rsid w:val="007B34E9"/>
    <w:rsid w:val="007B4727"/>
    <w:rsid w:val="007B4A96"/>
    <w:rsid w:val="007B647A"/>
    <w:rsid w:val="007B64A0"/>
    <w:rsid w:val="007B71B2"/>
    <w:rsid w:val="007B7D74"/>
    <w:rsid w:val="007C3004"/>
    <w:rsid w:val="007C5761"/>
    <w:rsid w:val="007D0646"/>
    <w:rsid w:val="007D1745"/>
    <w:rsid w:val="007D2156"/>
    <w:rsid w:val="007D4538"/>
    <w:rsid w:val="007D5C0B"/>
    <w:rsid w:val="007E09B5"/>
    <w:rsid w:val="007E1782"/>
    <w:rsid w:val="007E3D88"/>
    <w:rsid w:val="007E3E39"/>
    <w:rsid w:val="007E4D77"/>
    <w:rsid w:val="007E53C6"/>
    <w:rsid w:val="007E6FF9"/>
    <w:rsid w:val="007E7AA1"/>
    <w:rsid w:val="007F1E1D"/>
    <w:rsid w:val="007F4FA8"/>
    <w:rsid w:val="007F55DB"/>
    <w:rsid w:val="007F7D31"/>
    <w:rsid w:val="00801F81"/>
    <w:rsid w:val="00804715"/>
    <w:rsid w:val="00804B70"/>
    <w:rsid w:val="00805B4D"/>
    <w:rsid w:val="00806D28"/>
    <w:rsid w:val="008077C3"/>
    <w:rsid w:val="00810226"/>
    <w:rsid w:val="008102EB"/>
    <w:rsid w:val="00810A8B"/>
    <w:rsid w:val="008127BA"/>
    <w:rsid w:val="00812DEF"/>
    <w:rsid w:val="008137B9"/>
    <w:rsid w:val="00813C3C"/>
    <w:rsid w:val="00814678"/>
    <w:rsid w:val="008156D3"/>
    <w:rsid w:val="00815848"/>
    <w:rsid w:val="008200B3"/>
    <w:rsid w:val="008201DF"/>
    <w:rsid w:val="00820FB2"/>
    <w:rsid w:val="008223F8"/>
    <w:rsid w:val="00824E18"/>
    <w:rsid w:val="008259A2"/>
    <w:rsid w:val="00826484"/>
    <w:rsid w:val="008269F8"/>
    <w:rsid w:val="008304E2"/>
    <w:rsid w:val="00832462"/>
    <w:rsid w:val="00832771"/>
    <w:rsid w:val="008345F6"/>
    <w:rsid w:val="008355BD"/>
    <w:rsid w:val="00835D11"/>
    <w:rsid w:val="008365BE"/>
    <w:rsid w:val="00836C51"/>
    <w:rsid w:val="008378F2"/>
    <w:rsid w:val="0084104B"/>
    <w:rsid w:val="00841BAC"/>
    <w:rsid w:val="00841BBD"/>
    <w:rsid w:val="0084206A"/>
    <w:rsid w:val="008524FC"/>
    <w:rsid w:val="008525DA"/>
    <w:rsid w:val="008527A0"/>
    <w:rsid w:val="00852868"/>
    <w:rsid w:val="00852E57"/>
    <w:rsid w:val="00853706"/>
    <w:rsid w:val="00860C88"/>
    <w:rsid w:val="008615C1"/>
    <w:rsid w:val="00861F92"/>
    <w:rsid w:val="00862521"/>
    <w:rsid w:val="00870D1F"/>
    <w:rsid w:val="00872CCA"/>
    <w:rsid w:val="00873A0A"/>
    <w:rsid w:val="00874B11"/>
    <w:rsid w:val="00876D3B"/>
    <w:rsid w:val="00880B4A"/>
    <w:rsid w:val="00880BCD"/>
    <w:rsid w:val="0088176E"/>
    <w:rsid w:val="00882B46"/>
    <w:rsid w:val="00884497"/>
    <w:rsid w:val="008849B9"/>
    <w:rsid w:val="00884C13"/>
    <w:rsid w:val="00891198"/>
    <w:rsid w:val="00892A8E"/>
    <w:rsid w:val="00895A60"/>
    <w:rsid w:val="00896870"/>
    <w:rsid w:val="008A24C4"/>
    <w:rsid w:val="008A5251"/>
    <w:rsid w:val="008A6969"/>
    <w:rsid w:val="008A7052"/>
    <w:rsid w:val="008A7253"/>
    <w:rsid w:val="008B0244"/>
    <w:rsid w:val="008B110F"/>
    <w:rsid w:val="008B1CED"/>
    <w:rsid w:val="008B3277"/>
    <w:rsid w:val="008B6DBD"/>
    <w:rsid w:val="008C3BE3"/>
    <w:rsid w:val="008C5325"/>
    <w:rsid w:val="008C5AB1"/>
    <w:rsid w:val="008C62B4"/>
    <w:rsid w:val="008D1653"/>
    <w:rsid w:val="008D2C15"/>
    <w:rsid w:val="008D5EA8"/>
    <w:rsid w:val="008D68AE"/>
    <w:rsid w:val="008D6DFC"/>
    <w:rsid w:val="008E083F"/>
    <w:rsid w:val="008E0919"/>
    <w:rsid w:val="008E13B1"/>
    <w:rsid w:val="008E312A"/>
    <w:rsid w:val="008E4B78"/>
    <w:rsid w:val="008E63BC"/>
    <w:rsid w:val="008E6B93"/>
    <w:rsid w:val="008F1A8D"/>
    <w:rsid w:val="008F1EB1"/>
    <w:rsid w:val="008F39FF"/>
    <w:rsid w:val="008F5B09"/>
    <w:rsid w:val="0090252A"/>
    <w:rsid w:val="0090269B"/>
    <w:rsid w:val="009053F7"/>
    <w:rsid w:val="00905911"/>
    <w:rsid w:val="00905FD9"/>
    <w:rsid w:val="009065DE"/>
    <w:rsid w:val="0091145D"/>
    <w:rsid w:val="00911965"/>
    <w:rsid w:val="00912E51"/>
    <w:rsid w:val="00913056"/>
    <w:rsid w:val="009131C2"/>
    <w:rsid w:val="00915F4E"/>
    <w:rsid w:val="00917091"/>
    <w:rsid w:val="009174F6"/>
    <w:rsid w:val="00920204"/>
    <w:rsid w:val="00921173"/>
    <w:rsid w:val="009215D6"/>
    <w:rsid w:val="00922ABF"/>
    <w:rsid w:val="00923219"/>
    <w:rsid w:val="009314D4"/>
    <w:rsid w:val="009320A3"/>
    <w:rsid w:val="009323EB"/>
    <w:rsid w:val="009326BF"/>
    <w:rsid w:val="00933CB9"/>
    <w:rsid w:val="00935D2A"/>
    <w:rsid w:val="00936147"/>
    <w:rsid w:val="009377E2"/>
    <w:rsid w:val="0094006F"/>
    <w:rsid w:val="00943C07"/>
    <w:rsid w:val="00943CCF"/>
    <w:rsid w:val="00944029"/>
    <w:rsid w:val="0094624D"/>
    <w:rsid w:val="009468A9"/>
    <w:rsid w:val="0095038C"/>
    <w:rsid w:val="009526B8"/>
    <w:rsid w:val="00953EFC"/>
    <w:rsid w:val="00957776"/>
    <w:rsid w:val="009647F8"/>
    <w:rsid w:val="00965DF6"/>
    <w:rsid w:val="0096644B"/>
    <w:rsid w:val="00966AAF"/>
    <w:rsid w:val="00967BA2"/>
    <w:rsid w:val="00970066"/>
    <w:rsid w:val="00971E89"/>
    <w:rsid w:val="00972BD8"/>
    <w:rsid w:val="00974F8D"/>
    <w:rsid w:val="009771A0"/>
    <w:rsid w:val="00977386"/>
    <w:rsid w:val="009779CB"/>
    <w:rsid w:val="00985BF2"/>
    <w:rsid w:val="009913E1"/>
    <w:rsid w:val="009930E2"/>
    <w:rsid w:val="0099389E"/>
    <w:rsid w:val="00995756"/>
    <w:rsid w:val="009A0B22"/>
    <w:rsid w:val="009A1503"/>
    <w:rsid w:val="009A3AE3"/>
    <w:rsid w:val="009A4152"/>
    <w:rsid w:val="009A4CEB"/>
    <w:rsid w:val="009A6AB0"/>
    <w:rsid w:val="009A7BBC"/>
    <w:rsid w:val="009B0F8E"/>
    <w:rsid w:val="009B1095"/>
    <w:rsid w:val="009B19A7"/>
    <w:rsid w:val="009B1E08"/>
    <w:rsid w:val="009B2AF3"/>
    <w:rsid w:val="009B39CD"/>
    <w:rsid w:val="009B7B82"/>
    <w:rsid w:val="009C3841"/>
    <w:rsid w:val="009C51E2"/>
    <w:rsid w:val="009C5CE6"/>
    <w:rsid w:val="009C5F75"/>
    <w:rsid w:val="009C6592"/>
    <w:rsid w:val="009D18B0"/>
    <w:rsid w:val="009D20F4"/>
    <w:rsid w:val="009D365D"/>
    <w:rsid w:val="009D4442"/>
    <w:rsid w:val="009D49F7"/>
    <w:rsid w:val="009E12BF"/>
    <w:rsid w:val="009E1657"/>
    <w:rsid w:val="009E1F9F"/>
    <w:rsid w:val="009E78A3"/>
    <w:rsid w:val="009F0880"/>
    <w:rsid w:val="009F1052"/>
    <w:rsid w:val="009F2403"/>
    <w:rsid w:val="009F31B4"/>
    <w:rsid w:val="009F7357"/>
    <w:rsid w:val="00A016EC"/>
    <w:rsid w:val="00A03A0D"/>
    <w:rsid w:val="00A03AF8"/>
    <w:rsid w:val="00A03F1C"/>
    <w:rsid w:val="00A127FA"/>
    <w:rsid w:val="00A12ED7"/>
    <w:rsid w:val="00A13E2F"/>
    <w:rsid w:val="00A16370"/>
    <w:rsid w:val="00A16BCC"/>
    <w:rsid w:val="00A20D44"/>
    <w:rsid w:val="00A21587"/>
    <w:rsid w:val="00A21D0B"/>
    <w:rsid w:val="00A22488"/>
    <w:rsid w:val="00A2407C"/>
    <w:rsid w:val="00A255B9"/>
    <w:rsid w:val="00A27084"/>
    <w:rsid w:val="00A34C53"/>
    <w:rsid w:val="00A35819"/>
    <w:rsid w:val="00A42731"/>
    <w:rsid w:val="00A42A4C"/>
    <w:rsid w:val="00A5090B"/>
    <w:rsid w:val="00A521FC"/>
    <w:rsid w:val="00A52C16"/>
    <w:rsid w:val="00A54758"/>
    <w:rsid w:val="00A548A5"/>
    <w:rsid w:val="00A614A3"/>
    <w:rsid w:val="00A62174"/>
    <w:rsid w:val="00A62214"/>
    <w:rsid w:val="00A6231F"/>
    <w:rsid w:val="00A62664"/>
    <w:rsid w:val="00A62F82"/>
    <w:rsid w:val="00A65180"/>
    <w:rsid w:val="00A65474"/>
    <w:rsid w:val="00A65699"/>
    <w:rsid w:val="00A65E76"/>
    <w:rsid w:val="00A705B0"/>
    <w:rsid w:val="00A717D1"/>
    <w:rsid w:val="00A71817"/>
    <w:rsid w:val="00A71C56"/>
    <w:rsid w:val="00A72288"/>
    <w:rsid w:val="00A722F8"/>
    <w:rsid w:val="00A72AEF"/>
    <w:rsid w:val="00A739A0"/>
    <w:rsid w:val="00A75983"/>
    <w:rsid w:val="00A76CFB"/>
    <w:rsid w:val="00A76FEA"/>
    <w:rsid w:val="00A77AC2"/>
    <w:rsid w:val="00A8030F"/>
    <w:rsid w:val="00A83855"/>
    <w:rsid w:val="00A876D3"/>
    <w:rsid w:val="00A95442"/>
    <w:rsid w:val="00A97CCA"/>
    <w:rsid w:val="00AA032E"/>
    <w:rsid w:val="00AA0CB2"/>
    <w:rsid w:val="00AA0DA2"/>
    <w:rsid w:val="00AA68E6"/>
    <w:rsid w:val="00AA6D8F"/>
    <w:rsid w:val="00AA7D92"/>
    <w:rsid w:val="00AB07C8"/>
    <w:rsid w:val="00AB094B"/>
    <w:rsid w:val="00AB10AF"/>
    <w:rsid w:val="00AB6D7F"/>
    <w:rsid w:val="00AB7F48"/>
    <w:rsid w:val="00AC0F62"/>
    <w:rsid w:val="00AC15FC"/>
    <w:rsid w:val="00AC3E79"/>
    <w:rsid w:val="00AC5991"/>
    <w:rsid w:val="00AC787E"/>
    <w:rsid w:val="00AC7CA2"/>
    <w:rsid w:val="00AD2788"/>
    <w:rsid w:val="00AD329B"/>
    <w:rsid w:val="00AD3A0E"/>
    <w:rsid w:val="00AD528B"/>
    <w:rsid w:val="00AD7AE0"/>
    <w:rsid w:val="00AD7C45"/>
    <w:rsid w:val="00AE1036"/>
    <w:rsid w:val="00AE2E51"/>
    <w:rsid w:val="00AE2F64"/>
    <w:rsid w:val="00AE3BB1"/>
    <w:rsid w:val="00AE4435"/>
    <w:rsid w:val="00AE5521"/>
    <w:rsid w:val="00AE72E9"/>
    <w:rsid w:val="00AF0A48"/>
    <w:rsid w:val="00AF1A11"/>
    <w:rsid w:val="00AF33E0"/>
    <w:rsid w:val="00AF7127"/>
    <w:rsid w:val="00AF744E"/>
    <w:rsid w:val="00AF7668"/>
    <w:rsid w:val="00B007E8"/>
    <w:rsid w:val="00B031BC"/>
    <w:rsid w:val="00B03EFF"/>
    <w:rsid w:val="00B05304"/>
    <w:rsid w:val="00B0554D"/>
    <w:rsid w:val="00B05C36"/>
    <w:rsid w:val="00B07C6C"/>
    <w:rsid w:val="00B10734"/>
    <w:rsid w:val="00B10BF5"/>
    <w:rsid w:val="00B1174B"/>
    <w:rsid w:val="00B158B3"/>
    <w:rsid w:val="00B20678"/>
    <w:rsid w:val="00B217B8"/>
    <w:rsid w:val="00B25D06"/>
    <w:rsid w:val="00B3008C"/>
    <w:rsid w:val="00B303E6"/>
    <w:rsid w:val="00B312EC"/>
    <w:rsid w:val="00B365F9"/>
    <w:rsid w:val="00B36EAF"/>
    <w:rsid w:val="00B36F4B"/>
    <w:rsid w:val="00B37A14"/>
    <w:rsid w:val="00B37FB2"/>
    <w:rsid w:val="00B413CB"/>
    <w:rsid w:val="00B42366"/>
    <w:rsid w:val="00B425AB"/>
    <w:rsid w:val="00B42FE0"/>
    <w:rsid w:val="00B43847"/>
    <w:rsid w:val="00B438D2"/>
    <w:rsid w:val="00B446F3"/>
    <w:rsid w:val="00B45A42"/>
    <w:rsid w:val="00B503E0"/>
    <w:rsid w:val="00B505B8"/>
    <w:rsid w:val="00B53DE5"/>
    <w:rsid w:val="00B53EFA"/>
    <w:rsid w:val="00B63D32"/>
    <w:rsid w:val="00B64D9B"/>
    <w:rsid w:val="00B65F51"/>
    <w:rsid w:val="00B67298"/>
    <w:rsid w:val="00B7016C"/>
    <w:rsid w:val="00B72E55"/>
    <w:rsid w:val="00B743D9"/>
    <w:rsid w:val="00B82571"/>
    <w:rsid w:val="00B82653"/>
    <w:rsid w:val="00B83142"/>
    <w:rsid w:val="00B831E5"/>
    <w:rsid w:val="00B840A1"/>
    <w:rsid w:val="00B8487A"/>
    <w:rsid w:val="00B85A48"/>
    <w:rsid w:val="00B85C94"/>
    <w:rsid w:val="00B86D96"/>
    <w:rsid w:val="00B874FB"/>
    <w:rsid w:val="00B90CC2"/>
    <w:rsid w:val="00B91B63"/>
    <w:rsid w:val="00B927EC"/>
    <w:rsid w:val="00B92E39"/>
    <w:rsid w:val="00B94D40"/>
    <w:rsid w:val="00B94EDA"/>
    <w:rsid w:val="00B97D7B"/>
    <w:rsid w:val="00BA39D7"/>
    <w:rsid w:val="00BA53DD"/>
    <w:rsid w:val="00BA7611"/>
    <w:rsid w:val="00BA781A"/>
    <w:rsid w:val="00BB066F"/>
    <w:rsid w:val="00BB235D"/>
    <w:rsid w:val="00BB75F3"/>
    <w:rsid w:val="00BC2579"/>
    <w:rsid w:val="00BC2D57"/>
    <w:rsid w:val="00BC3618"/>
    <w:rsid w:val="00BC5094"/>
    <w:rsid w:val="00BC538C"/>
    <w:rsid w:val="00BC764D"/>
    <w:rsid w:val="00BC7D69"/>
    <w:rsid w:val="00BD2E6E"/>
    <w:rsid w:val="00BD3319"/>
    <w:rsid w:val="00BD5808"/>
    <w:rsid w:val="00BD6E83"/>
    <w:rsid w:val="00BE04A3"/>
    <w:rsid w:val="00BE1DC8"/>
    <w:rsid w:val="00BE2CD9"/>
    <w:rsid w:val="00BE3262"/>
    <w:rsid w:val="00BE36C8"/>
    <w:rsid w:val="00BE3A45"/>
    <w:rsid w:val="00BE3D3C"/>
    <w:rsid w:val="00BE41F9"/>
    <w:rsid w:val="00BE5519"/>
    <w:rsid w:val="00BE63EF"/>
    <w:rsid w:val="00BE7D7D"/>
    <w:rsid w:val="00BF0FD7"/>
    <w:rsid w:val="00BF2FEA"/>
    <w:rsid w:val="00BF550B"/>
    <w:rsid w:val="00BF55E2"/>
    <w:rsid w:val="00BF685A"/>
    <w:rsid w:val="00BF7EFD"/>
    <w:rsid w:val="00C01066"/>
    <w:rsid w:val="00C036BF"/>
    <w:rsid w:val="00C039D4"/>
    <w:rsid w:val="00C05E37"/>
    <w:rsid w:val="00C066E1"/>
    <w:rsid w:val="00C06A54"/>
    <w:rsid w:val="00C11ADF"/>
    <w:rsid w:val="00C126E9"/>
    <w:rsid w:val="00C14F3B"/>
    <w:rsid w:val="00C16611"/>
    <w:rsid w:val="00C17C2A"/>
    <w:rsid w:val="00C21DB2"/>
    <w:rsid w:val="00C22D50"/>
    <w:rsid w:val="00C264DF"/>
    <w:rsid w:val="00C2676C"/>
    <w:rsid w:val="00C323DB"/>
    <w:rsid w:val="00C3480C"/>
    <w:rsid w:val="00C34A4D"/>
    <w:rsid w:val="00C36F4E"/>
    <w:rsid w:val="00C4012A"/>
    <w:rsid w:val="00C408B5"/>
    <w:rsid w:val="00C41985"/>
    <w:rsid w:val="00C46B8F"/>
    <w:rsid w:val="00C47C57"/>
    <w:rsid w:val="00C51AFF"/>
    <w:rsid w:val="00C53A0C"/>
    <w:rsid w:val="00C54A6E"/>
    <w:rsid w:val="00C55420"/>
    <w:rsid w:val="00C5652B"/>
    <w:rsid w:val="00C63A40"/>
    <w:rsid w:val="00C63F92"/>
    <w:rsid w:val="00C6621F"/>
    <w:rsid w:val="00C66488"/>
    <w:rsid w:val="00C67580"/>
    <w:rsid w:val="00C67C5E"/>
    <w:rsid w:val="00C74053"/>
    <w:rsid w:val="00C75E3F"/>
    <w:rsid w:val="00C811C1"/>
    <w:rsid w:val="00C81237"/>
    <w:rsid w:val="00C83FB9"/>
    <w:rsid w:val="00C84152"/>
    <w:rsid w:val="00C84C7D"/>
    <w:rsid w:val="00C84D1C"/>
    <w:rsid w:val="00C86D2F"/>
    <w:rsid w:val="00C86D74"/>
    <w:rsid w:val="00C876B0"/>
    <w:rsid w:val="00C87C8F"/>
    <w:rsid w:val="00C921A7"/>
    <w:rsid w:val="00C92670"/>
    <w:rsid w:val="00C938FA"/>
    <w:rsid w:val="00C9647E"/>
    <w:rsid w:val="00C96550"/>
    <w:rsid w:val="00C967A0"/>
    <w:rsid w:val="00C972EE"/>
    <w:rsid w:val="00CA05F6"/>
    <w:rsid w:val="00CA1557"/>
    <w:rsid w:val="00CA18CC"/>
    <w:rsid w:val="00CA3DC8"/>
    <w:rsid w:val="00CA3E5D"/>
    <w:rsid w:val="00CA6774"/>
    <w:rsid w:val="00CA775C"/>
    <w:rsid w:val="00CB000D"/>
    <w:rsid w:val="00CB0F5B"/>
    <w:rsid w:val="00CB714D"/>
    <w:rsid w:val="00CC056C"/>
    <w:rsid w:val="00CC1FA9"/>
    <w:rsid w:val="00CC2501"/>
    <w:rsid w:val="00CC412F"/>
    <w:rsid w:val="00CC5C08"/>
    <w:rsid w:val="00CC63CF"/>
    <w:rsid w:val="00CC6F89"/>
    <w:rsid w:val="00CC76E9"/>
    <w:rsid w:val="00CD04F9"/>
    <w:rsid w:val="00CD0CAF"/>
    <w:rsid w:val="00CD2A4E"/>
    <w:rsid w:val="00CD5C96"/>
    <w:rsid w:val="00CD7F2F"/>
    <w:rsid w:val="00CE1A07"/>
    <w:rsid w:val="00CE6B6C"/>
    <w:rsid w:val="00CE6FD1"/>
    <w:rsid w:val="00CE734D"/>
    <w:rsid w:val="00CE7550"/>
    <w:rsid w:val="00CF2B73"/>
    <w:rsid w:val="00CF66AA"/>
    <w:rsid w:val="00CF7BB5"/>
    <w:rsid w:val="00D0004E"/>
    <w:rsid w:val="00D03FF2"/>
    <w:rsid w:val="00D07829"/>
    <w:rsid w:val="00D11B32"/>
    <w:rsid w:val="00D13548"/>
    <w:rsid w:val="00D13596"/>
    <w:rsid w:val="00D15AAF"/>
    <w:rsid w:val="00D226E7"/>
    <w:rsid w:val="00D2549E"/>
    <w:rsid w:val="00D265FB"/>
    <w:rsid w:val="00D33915"/>
    <w:rsid w:val="00D34820"/>
    <w:rsid w:val="00D352EE"/>
    <w:rsid w:val="00D36AA4"/>
    <w:rsid w:val="00D378C7"/>
    <w:rsid w:val="00D37C4E"/>
    <w:rsid w:val="00D40845"/>
    <w:rsid w:val="00D43CE1"/>
    <w:rsid w:val="00D46191"/>
    <w:rsid w:val="00D46A03"/>
    <w:rsid w:val="00D4743F"/>
    <w:rsid w:val="00D512F3"/>
    <w:rsid w:val="00D52B02"/>
    <w:rsid w:val="00D533E4"/>
    <w:rsid w:val="00D60B97"/>
    <w:rsid w:val="00D60DAC"/>
    <w:rsid w:val="00D62E0E"/>
    <w:rsid w:val="00D6506F"/>
    <w:rsid w:val="00D66474"/>
    <w:rsid w:val="00D67166"/>
    <w:rsid w:val="00D67F14"/>
    <w:rsid w:val="00D72DA3"/>
    <w:rsid w:val="00D72FDF"/>
    <w:rsid w:val="00D7657B"/>
    <w:rsid w:val="00D767FC"/>
    <w:rsid w:val="00D80D18"/>
    <w:rsid w:val="00D80D3F"/>
    <w:rsid w:val="00D8153D"/>
    <w:rsid w:val="00D81655"/>
    <w:rsid w:val="00D84920"/>
    <w:rsid w:val="00D85813"/>
    <w:rsid w:val="00D859BE"/>
    <w:rsid w:val="00D8678D"/>
    <w:rsid w:val="00D9041E"/>
    <w:rsid w:val="00D9650B"/>
    <w:rsid w:val="00D96D84"/>
    <w:rsid w:val="00DA1DAF"/>
    <w:rsid w:val="00DA3B6B"/>
    <w:rsid w:val="00DA4D6E"/>
    <w:rsid w:val="00DA59FE"/>
    <w:rsid w:val="00DA6CC6"/>
    <w:rsid w:val="00DB00D4"/>
    <w:rsid w:val="00DB04FB"/>
    <w:rsid w:val="00DB1995"/>
    <w:rsid w:val="00DB1F36"/>
    <w:rsid w:val="00DB56F4"/>
    <w:rsid w:val="00DC043C"/>
    <w:rsid w:val="00DC0EBF"/>
    <w:rsid w:val="00DC5E06"/>
    <w:rsid w:val="00DC62ED"/>
    <w:rsid w:val="00DC65AA"/>
    <w:rsid w:val="00DC67B5"/>
    <w:rsid w:val="00DC6A6D"/>
    <w:rsid w:val="00DC76ED"/>
    <w:rsid w:val="00DC7AFA"/>
    <w:rsid w:val="00DD05E8"/>
    <w:rsid w:val="00DD09DC"/>
    <w:rsid w:val="00DD3873"/>
    <w:rsid w:val="00DD61AB"/>
    <w:rsid w:val="00DD6F55"/>
    <w:rsid w:val="00DE0758"/>
    <w:rsid w:val="00DE15D7"/>
    <w:rsid w:val="00DE2DA4"/>
    <w:rsid w:val="00DE3056"/>
    <w:rsid w:val="00DE585C"/>
    <w:rsid w:val="00DE784C"/>
    <w:rsid w:val="00DF0848"/>
    <w:rsid w:val="00DF08F5"/>
    <w:rsid w:val="00DF2489"/>
    <w:rsid w:val="00DF3907"/>
    <w:rsid w:val="00DF4525"/>
    <w:rsid w:val="00DF577C"/>
    <w:rsid w:val="00DF5C6E"/>
    <w:rsid w:val="00DF6079"/>
    <w:rsid w:val="00DF7177"/>
    <w:rsid w:val="00E03595"/>
    <w:rsid w:val="00E038E2"/>
    <w:rsid w:val="00E05EC7"/>
    <w:rsid w:val="00E06A10"/>
    <w:rsid w:val="00E11065"/>
    <w:rsid w:val="00E110E8"/>
    <w:rsid w:val="00E13BA4"/>
    <w:rsid w:val="00E15D1B"/>
    <w:rsid w:val="00E160C5"/>
    <w:rsid w:val="00E164EB"/>
    <w:rsid w:val="00E16D34"/>
    <w:rsid w:val="00E20D48"/>
    <w:rsid w:val="00E277F7"/>
    <w:rsid w:val="00E27AA5"/>
    <w:rsid w:val="00E322BB"/>
    <w:rsid w:val="00E367EF"/>
    <w:rsid w:val="00E40035"/>
    <w:rsid w:val="00E42937"/>
    <w:rsid w:val="00E42E0F"/>
    <w:rsid w:val="00E42E6B"/>
    <w:rsid w:val="00E43EBE"/>
    <w:rsid w:val="00E44C8C"/>
    <w:rsid w:val="00E47C72"/>
    <w:rsid w:val="00E52F47"/>
    <w:rsid w:val="00E53769"/>
    <w:rsid w:val="00E53BA3"/>
    <w:rsid w:val="00E54B28"/>
    <w:rsid w:val="00E559EA"/>
    <w:rsid w:val="00E564DB"/>
    <w:rsid w:val="00E57976"/>
    <w:rsid w:val="00E610DE"/>
    <w:rsid w:val="00E61A32"/>
    <w:rsid w:val="00E61CE8"/>
    <w:rsid w:val="00E62284"/>
    <w:rsid w:val="00E6361F"/>
    <w:rsid w:val="00E646A6"/>
    <w:rsid w:val="00E66664"/>
    <w:rsid w:val="00E673F7"/>
    <w:rsid w:val="00E710BF"/>
    <w:rsid w:val="00E714F3"/>
    <w:rsid w:val="00E71DC4"/>
    <w:rsid w:val="00E72001"/>
    <w:rsid w:val="00E75E4D"/>
    <w:rsid w:val="00E765F1"/>
    <w:rsid w:val="00E768C9"/>
    <w:rsid w:val="00E77369"/>
    <w:rsid w:val="00E775BE"/>
    <w:rsid w:val="00E777B6"/>
    <w:rsid w:val="00E806FE"/>
    <w:rsid w:val="00E90C5A"/>
    <w:rsid w:val="00E9222F"/>
    <w:rsid w:val="00E93E69"/>
    <w:rsid w:val="00E94BC2"/>
    <w:rsid w:val="00E95720"/>
    <w:rsid w:val="00EA0847"/>
    <w:rsid w:val="00EA72BE"/>
    <w:rsid w:val="00EA76A9"/>
    <w:rsid w:val="00EB01CF"/>
    <w:rsid w:val="00EB03FD"/>
    <w:rsid w:val="00EB14C9"/>
    <w:rsid w:val="00EB1D49"/>
    <w:rsid w:val="00EB3946"/>
    <w:rsid w:val="00EB5C60"/>
    <w:rsid w:val="00EC05AC"/>
    <w:rsid w:val="00EC349D"/>
    <w:rsid w:val="00EC6712"/>
    <w:rsid w:val="00ED4B58"/>
    <w:rsid w:val="00ED5880"/>
    <w:rsid w:val="00ED6359"/>
    <w:rsid w:val="00ED764B"/>
    <w:rsid w:val="00ED7BD4"/>
    <w:rsid w:val="00EE0A22"/>
    <w:rsid w:val="00EE1621"/>
    <w:rsid w:val="00EE6A09"/>
    <w:rsid w:val="00EE74FA"/>
    <w:rsid w:val="00EF17A7"/>
    <w:rsid w:val="00EF1BE0"/>
    <w:rsid w:val="00EF1D86"/>
    <w:rsid w:val="00EF23B8"/>
    <w:rsid w:val="00EF3C85"/>
    <w:rsid w:val="00EF3D82"/>
    <w:rsid w:val="00EF4A09"/>
    <w:rsid w:val="00EF4B24"/>
    <w:rsid w:val="00EF54CA"/>
    <w:rsid w:val="00F01FA1"/>
    <w:rsid w:val="00F05164"/>
    <w:rsid w:val="00F06594"/>
    <w:rsid w:val="00F06922"/>
    <w:rsid w:val="00F10C7C"/>
    <w:rsid w:val="00F11452"/>
    <w:rsid w:val="00F139A3"/>
    <w:rsid w:val="00F17196"/>
    <w:rsid w:val="00F20908"/>
    <w:rsid w:val="00F23EA1"/>
    <w:rsid w:val="00F27955"/>
    <w:rsid w:val="00F27D34"/>
    <w:rsid w:val="00F33B53"/>
    <w:rsid w:val="00F33E38"/>
    <w:rsid w:val="00F3436A"/>
    <w:rsid w:val="00F350D6"/>
    <w:rsid w:val="00F352BD"/>
    <w:rsid w:val="00F36900"/>
    <w:rsid w:val="00F46205"/>
    <w:rsid w:val="00F46976"/>
    <w:rsid w:val="00F50B81"/>
    <w:rsid w:val="00F52C84"/>
    <w:rsid w:val="00F5314E"/>
    <w:rsid w:val="00F5450F"/>
    <w:rsid w:val="00F5539A"/>
    <w:rsid w:val="00F559E4"/>
    <w:rsid w:val="00F55AD5"/>
    <w:rsid w:val="00F560AE"/>
    <w:rsid w:val="00F6540F"/>
    <w:rsid w:val="00F65458"/>
    <w:rsid w:val="00F666B2"/>
    <w:rsid w:val="00F673AB"/>
    <w:rsid w:val="00F71666"/>
    <w:rsid w:val="00F72105"/>
    <w:rsid w:val="00F72C91"/>
    <w:rsid w:val="00F7481B"/>
    <w:rsid w:val="00F74F02"/>
    <w:rsid w:val="00F75015"/>
    <w:rsid w:val="00F80A74"/>
    <w:rsid w:val="00F80AFD"/>
    <w:rsid w:val="00F818C2"/>
    <w:rsid w:val="00F82BA2"/>
    <w:rsid w:val="00F83545"/>
    <w:rsid w:val="00F910F6"/>
    <w:rsid w:val="00F92CE8"/>
    <w:rsid w:val="00F958CC"/>
    <w:rsid w:val="00F96642"/>
    <w:rsid w:val="00F97158"/>
    <w:rsid w:val="00F97689"/>
    <w:rsid w:val="00FA055B"/>
    <w:rsid w:val="00FA122E"/>
    <w:rsid w:val="00FA2957"/>
    <w:rsid w:val="00FA2A11"/>
    <w:rsid w:val="00FA3650"/>
    <w:rsid w:val="00FA52F1"/>
    <w:rsid w:val="00FA5862"/>
    <w:rsid w:val="00FA6F67"/>
    <w:rsid w:val="00FB0969"/>
    <w:rsid w:val="00FB09BF"/>
    <w:rsid w:val="00FB3792"/>
    <w:rsid w:val="00FB5C82"/>
    <w:rsid w:val="00FB7C67"/>
    <w:rsid w:val="00FC00D1"/>
    <w:rsid w:val="00FC0A6E"/>
    <w:rsid w:val="00FC1DD8"/>
    <w:rsid w:val="00FC4877"/>
    <w:rsid w:val="00FC687B"/>
    <w:rsid w:val="00FD11D1"/>
    <w:rsid w:val="00FD280A"/>
    <w:rsid w:val="00FD3B83"/>
    <w:rsid w:val="00FD3B97"/>
    <w:rsid w:val="00FD3BC2"/>
    <w:rsid w:val="00FE07A1"/>
    <w:rsid w:val="00FE34D6"/>
    <w:rsid w:val="00FE4BE1"/>
    <w:rsid w:val="00FE5629"/>
    <w:rsid w:val="00FE58DD"/>
    <w:rsid w:val="00FF1FB3"/>
    <w:rsid w:val="00FF2D2A"/>
    <w:rsid w:val="00FF310A"/>
    <w:rsid w:val="00FF34C4"/>
    <w:rsid w:val="00FF384B"/>
    <w:rsid w:val="00FF3CB5"/>
    <w:rsid w:val="00FF57B8"/>
    <w:rsid w:val="00FF5FD9"/>
    <w:rsid w:val="00FF76F4"/>
    <w:rsid w:val="00FF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FF30"/>
  <w15:chartTrackingRefBased/>
  <w15:docId w15:val="{C4B16162-ADD2-48F8-A30B-E41498E0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5B6A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1F36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1F36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1F36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B1F36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-SIWZ-Times12">
    <w:name w:val="A-SIWZ-Times 12"/>
    <w:basedOn w:val="Normalny"/>
    <w:autoRedefine/>
    <w:rsid w:val="00A76CFB"/>
    <w:pPr>
      <w:widowControl w:val="0"/>
      <w:spacing w:before="120"/>
      <w:jc w:val="both"/>
    </w:pPr>
    <w:rPr>
      <w:rFonts w:ascii="Times New Roman" w:eastAsia="Times New Roman" w:hAnsi="Times New Roman"/>
      <w:bCs/>
      <w:sz w:val="24"/>
      <w:szCs w:val="24"/>
      <w:lang w:eastAsia="pl-PL"/>
    </w:rPr>
  </w:style>
  <w:style w:type="paragraph" w:customStyle="1" w:styleId="ZnakZnak1">
    <w:name w:val="Znak Znak1"/>
    <w:basedOn w:val="Normalny"/>
    <w:rsid w:val="00CE7550"/>
    <w:rPr>
      <w:rFonts w:eastAsia="Times New Roman" w:cs="Arial"/>
      <w:sz w:val="24"/>
      <w:szCs w:val="24"/>
      <w:lang w:eastAsia="pl-PL"/>
    </w:rPr>
  </w:style>
  <w:style w:type="character" w:customStyle="1" w:styleId="Teksttreci2">
    <w:name w:val="Tekst treści (2)_"/>
    <w:link w:val="Teksttreci20"/>
    <w:rsid w:val="0078407D"/>
    <w:rPr>
      <w:rFonts w:ascii="Tahoma" w:eastAsia="Tahoma" w:hAnsi="Tahoma" w:cs="Tahoma"/>
      <w:shd w:val="clear" w:color="auto" w:fill="FFFFFF"/>
    </w:rPr>
  </w:style>
  <w:style w:type="character" w:customStyle="1" w:styleId="Teksttreci285pt">
    <w:name w:val="Tekst treści (2) + 8;5 pt"/>
    <w:rsid w:val="0078407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grubienieTeksttreci285pt">
    <w:name w:val="Pogrubienie;Tekst treści (2) + 8;5 pt"/>
    <w:rsid w:val="0078407D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78407D"/>
    <w:pPr>
      <w:widowControl w:val="0"/>
      <w:shd w:val="clear" w:color="auto" w:fill="FFFFFF"/>
      <w:spacing w:line="240" w:lineRule="exact"/>
      <w:ind w:hanging="360"/>
    </w:pPr>
    <w:rPr>
      <w:rFonts w:ascii="Tahoma" w:eastAsia="Tahoma" w:hAnsi="Tahoma" w:cs="Tahoma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C06A54"/>
    <w:pPr>
      <w:widowControl w:val="0"/>
      <w:tabs>
        <w:tab w:val="left" w:pos="4020"/>
      </w:tabs>
      <w:suppressAutoHyphens/>
    </w:pPr>
    <w:rPr>
      <w:rFonts w:eastAsia="Times New Roman" w:cs="Arial"/>
      <w:color w:val="000000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C06A54"/>
    <w:rPr>
      <w:rFonts w:eastAsia="Times New Roman" w:cs="Arial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rsid w:val="00C06A54"/>
    <w:pPr>
      <w:spacing w:after="120"/>
    </w:pPr>
    <w:rPr>
      <w:rFonts w:eastAsia="Times New Roman" w:cs="Arial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rsid w:val="00C06A54"/>
    <w:rPr>
      <w:rFonts w:eastAsia="Times New Roman" w:cs="Arial"/>
      <w:sz w:val="24"/>
      <w:szCs w:val="24"/>
    </w:rPr>
  </w:style>
  <w:style w:type="paragraph" w:customStyle="1" w:styleId="WW-Tekstpodstawowywcity3">
    <w:name w:val="WW-Tekst podstawowy wcięty 3"/>
    <w:basedOn w:val="Normalny"/>
    <w:rsid w:val="00C06A54"/>
    <w:pPr>
      <w:widowControl w:val="0"/>
      <w:suppressAutoHyphens/>
      <w:ind w:firstLine="709"/>
    </w:pPr>
    <w:rPr>
      <w:rFonts w:ascii="Times New Roman" w:eastAsia="Times New Roman" w:hAnsi="Times New Roman" w:cs="Tahoma"/>
      <w:sz w:val="24"/>
      <w:szCs w:val="20"/>
      <w:lang w:eastAsia="pl-PL"/>
    </w:rPr>
  </w:style>
  <w:style w:type="character" w:customStyle="1" w:styleId="Teksttreci27pt">
    <w:name w:val="Tekst treści (2) + 7 pt"/>
    <w:rsid w:val="00BC50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 w:eastAsia="pl-PL" w:bidi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10A8B"/>
    <w:rPr>
      <w:rFonts w:ascii="Calibri" w:hAnsi="Calibri"/>
    </w:rPr>
  </w:style>
  <w:style w:type="character" w:customStyle="1" w:styleId="ZwykytekstZnak">
    <w:name w:val="Zwykły tekst Znak"/>
    <w:link w:val="Zwykytekst"/>
    <w:uiPriority w:val="99"/>
    <w:semiHidden/>
    <w:rsid w:val="00810A8B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Odstavec"/>
    <w:basedOn w:val="Normalny"/>
    <w:link w:val="AkapitzlistZnak"/>
    <w:uiPriority w:val="34"/>
    <w:qFormat/>
    <w:rsid w:val="008F1EB1"/>
    <w:pPr>
      <w:ind w:left="720"/>
      <w:contextualSpacing/>
      <w:jc w:val="both"/>
    </w:pPr>
    <w:rPr>
      <w:rFonts w:ascii="Calibri" w:eastAsia="Times New Roman" w:hAnsi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10E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110E8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110E8"/>
    <w:rPr>
      <w:vertAlign w:val="superscript"/>
    </w:rPr>
  </w:style>
  <w:style w:type="paragraph" w:styleId="Bezodstpw">
    <w:name w:val="No Spacing"/>
    <w:uiPriority w:val="1"/>
    <w:qFormat/>
    <w:rsid w:val="00DB1F36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DB1F36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DB1F36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rsid w:val="00DB1F36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rsid w:val="00DB1F3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DB1F36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B1F36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styleId="Hipercze">
    <w:name w:val="Hyperlink"/>
    <w:uiPriority w:val="99"/>
    <w:unhideWhenUsed/>
    <w:rsid w:val="00777C40"/>
    <w:rPr>
      <w:color w:val="0563C1"/>
      <w:u w:val="single"/>
    </w:rPr>
  </w:style>
  <w:style w:type="character" w:customStyle="1" w:styleId="Teksttreci2Pogrubienie">
    <w:name w:val="Tekst treści (2) + Pogrubienie"/>
    <w:rsid w:val="007427A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pl-PL" w:eastAsia="pl-PL" w:bidi="pl-PL"/>
    </w:rPr>
  </w:style>
  <w:style w:type="table" w:styleId="Tabela-Siatka">
    <w:name w:val="Table Grid"/>
    <w:basedOn w:val="Standardowy"/>
    <w:uiPriority w:val="39"/>
    <w:rsid w:val="006B5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9">
    <w:name w:val="Font Style19"/>
    <w:uiPriority w:val="99"/>
    <w:rsid w:val="00974F8D"/>
    <w:rPr>
      <w:rFonts w:ascii="Arial Unicode MS" w:eastAsia="Arial Unicode MS" w:hAnsi="Arial Unicode MS" w:cs="Arial Unicode MS"/>
      <w:b/>
      <w:bCs/>
      <w:sz w:val="12"/>
      <w:szCs w:val="12"/>
    </w:rPr>
  </w:style>
  <w:style w:type="paragraph" w:customStyle="1" w:styleId="Style6">
    <w:name w:val="Style6"/>
    <w:basedOn w:val="Normalny"/>
    <w:uiPriority w:val="99"/>
    <w:rsid w:val="00974F8D"/>
    <w:pPr>
      <w:widowControl w:val="0"/>
      <w:autoSpaceDE w:val="0"/>
      <w:autoSpaceDN w:val="0"/>
      <w:adjustRightInd w:val="0"/>
      <w:spacing w:line="223" w:lineRule="exact"/>
      <w:ind w:hanging="36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B303E6"/>
    <w:pPr>
      <w:widowControl w:val="0"/>
      <w:autoSpaceDE w:val="0"/>
      <w:autoSpaceDN w:val="0"/>
      <w:adjustRightInd w:val="0"/>
      <w:spacing w:line="281" w:lineRule="exact"/>
      <w:ind w:hanging="36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141726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438D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B438D2"/>
    <w:rPr>
      <w:sz w:val="22"/>
      <w:szCs w:val="22"/>
      <w:lang w:eastAsia="en-US"/>
    </w:rPr>
  </w:style>
  <w:style w:type="character" w:customStyle="1" w:styleId="AkapitzlistZnak">
    <w:name w:val="Akapit z listą Znak"/>
    <w:aliases w:val="Odstavec Znak"/>
    <w:link w:val="Akapitzlist"/>
    <w:uiPriority w:val="34"/>
    <w:locked/>
    <w:rsid w:val="005D2575"/>
    <w:rPr>
      <w:rFonts w:ascii="Calibri" w:eastAsia="Times New Roman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9F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579F0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5B6AE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pkt">
    <w:name w:val="pkt"/>
    <w:basedOn w:val="Normalny"/>
    <w:uiPriority w:val="99"/>
    <w:rsid w:val="0067414F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uiPriority w:val="99"/>
    <w:rsid w:val="0067414F"/>
    <w:pPr>
      <w:suppressAutoHyphens/>
      <w:spacing w:before="120" w:after="80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uiPriority w:val="99"/>
    <w:rsid w:val="0067414F"/>
    <w:pPr>
      <w:suppressAutoHyphens/>
      <w:spacing w:before="120" w:after="80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A71C56"/>
    <w:rPr>
      <w:sz w:val="22"/>
      <w:szCs w:val="22"/>
      <w:lang w:eastAsia="en-US"/>
    </w:rPr>
  </w:style>
  <w:style w:type="paragraph" w:customStyle="1" w:styleId="Styl">
    <w:name w:val="Styl"/>
    <w:rsid w:val="00CC63CF"/>
    <w:pPr>
      <w:widowControl w:val="0"/>
      <w:suppressAutoHyphens/>
      <w:spacing w:line="100" w:lineRule="atLeast"/>
    </w:pPr>
    <w:rPr>
      <w:rFonts w:ascii="Times New Roman" w:eastAsia="Times New Roman" w:hAnsi="Times New Roman"/>
      <w:kern w:val="1"/>
      <w:sz w:val="24"/>
      <w:szCs w:val="24"/>
    </w:rPr>
  </w:style>
  <w:style w:type="character" w:customStyle="1" w:styleId="Teksttreci3">
    <w:name w:val="Tekst treści (3)_"/>
    <w:link w:val="Teksttreci30"/>
    <w:locked/>
    <w:rsid w:val="00603687"/>
    <w:rPr>
      <w:rFonts w:ascii="FrankRuehl" w:eastAsia="FrankRuehl" w:hAnsi="FrankRuehl" w:cs="FrankRuehl"/>
      <w:spacing w:val="20"/>
      <w:sz w:val="22"/>
      <w:szCs w:val="22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03687"/>
    <w:pPr>
      <w:widowControl w:val="0"/>
      <w:shd w:val="clear" w:color="auto" w:fill="FFFFFF"/>
      <w:spacing w:after="300" w:line="0" w:lineRule="atLeast"/>
      <w:jc w:val="center"/>
    </w:pPr>
    <w:rPr>
      <w:rFonts w:ascii="FrankRuehl" w:eastAsia="FrankRuehl" w:hAnsi="FrankRuehl" w:cs="FrankRuehl"/>
      <w:spacing w:val="20"/>
      <w:lang w:eastAsia="pl-PL"/>
    </w:rPr>
  </w:style>
  <w:style w:type="character" w:customStyle="1" w:styleId="Nagwek10">
    <w:name w:val="Nagłówek #1_"/>
    <w:link w:val="Nagwek11"/>
    <w:locked/>
    <w:rsid w:val="00603687"/>
    <w:rPr>
      <w:rFonts w:ascii="Book Antiqua" w:eastAsia="Book Antiqua" w:hAnsi="Book Antiqua" w:cs="Book Antiqua"/>
      <w:sz w:val="21"/>
      <w:szCs w:val="21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03687"/>
    <w:pPr>
      <w:widowControl w:val="0"/>
      <w:shd w:val="clear" w:color="auto" w:fill="FFFFFF"/>
      <w:spacing w:before="300" w:after="300" w:line="0" w:lineRule="atLeast"/>
      <w:jc w:val="center"/>
      <w:outlineLvl w:val="0"/>
    </w:pPr>
    <w:rPr>
      <w:rFonts w:ascii="Book Antiqua" w:eastAsia="Book Antiqua" w:hAnsi="Book Antiqua" w:cs="Book Antiqua"/>
      <w:sz w:val="21"/>
      <w:szCs w:val="21"/>
      <w:lang w:eastAsia="pl-PL"/>
    </w:rPr>
  </w:style>
  <w:style w:type="character" w:customStyle="1" w:styleId="Nagwek22">
    <w:name w:val="Nagłówek #2 (2)_"/>
    <w:link w:val="Nagwek220"/>
    <w:locked/>
    <w:rsid w:val="00603687"/>
    <w:rPr>
      <w:rFonts w:ascii="Corbel" w:eastAsia="Corbel" w:hAnsi="Corbel" w:cs="Corbel"/>
      <w:sz w:val="16"/>
      <w:szCs w:val="16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603687"/>
    <w:pPr>
      <w:widowControl w:val="0"/>
      <w:shd w:val="clear" w:color="auto" w:fill="FFFFFF"/>
      <w:spacing w:before="240" w:after="360" w:line="0" w:lineRule="atLeast"/>
      <w:jc w:val="center"/>
      <w:outlineLvl w:val="1"/>
    </w:pPr>
    <w:rPr>
      <w:rFonts w:ascii="Corbel" w:eastAsia="Corbel" w:hAnsi="Corbel" w:cs="Corbel"/>
      <w:sz w:val="16"/>
      <w:szCs w:val="16"/>
      <w:lang w:eastAsia="pl-PL"/>
    </w:rPr>
  </w:style>
  <w:style w:type="character" w:customStyle="1" w:styleId="Teksttreci2Odstpy1pt">
    <w:name w:val="Tekst treści (2) + Odstępy 1 pt"/>
    <w:rsid w:val="00603687"/>
    <w:rPr>
      <w:rFonts w:ascii="Book Antiqua" w:eastAsia="Book Antiqua" w:hAnsi="Book Antiqua" w:cs="Book Antiqua" w:hint="default"/>
      <w:color w:val="000000"/>
      <w:spacing w:val="3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6036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368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036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368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BF2A4-754E-468B-B101-CD9E92561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1017</Words>
  <Characters>6103</Characters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2022-10-14T05:51:00Z</cp:lastPrinted>
  <dcterms:created xsi:type="dcterms:W3CDTF">2022-11-24T08:10:00Z</dcterms:created>
  <dcterms:modified xsi:type="dcterms:W3CDTF">2022-11-28T10:38:00Z</dcterms:modified>
</cp:coreProperties>
</file>