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5B66F7C0" w14:textId="26690018" w:rsidR="00C63B39" w:rsidRPr="00771183" w:rsidRDefault="001B382C" w:rsidP="00C63B39">
      <w:pPr>
        <w:suppressAutoHyphens w:val="0"/>
        <w:overflowPunct/>
        <w:autoSpaceDE/>
        <w:spacing w:line="276" w:lineRule="auto"/>
        <w:jc w:val="right"/>
        <w:rPr>
          <w:rFonts w:ascii="Times New Roman" w:hAnsi="Times New Roman" w:cs="Times New Roman"/>
          <w:bCs/>
          <w:i/>
          <w:sz w:val="24"/>
          <w:szCs w:val="24"/>
        </w:rPr>
      </w:pPr>
      <w:r w:rsidRPr="00771183">
        <w:rPr>
          <w:rFonts w:ascii="Times New Roman" w:hAnsi="Times New Roman" w:cs="Times New Roman"/>
          <w:bCs/>
          <w:i/>
          <w:sz w:val="24"/>
          <w:szCs w:val="24"/>
        </w:rPr>
        <w:t>W</w:t>
      </w:r>
      <w:r w:rsidR="00C63B39" w:rsidRPr="00771183">
        <w:rPr>
          <w:rFonts w:ascii="Times New Roman" w:hAnsi="Times New Roman" w:cs="Times New Roman"/>
          <w:bCs/>
          <w:i/>
          <w:sz w:val="24"/>
          <w:szCs w:val="24"/>
        </w:rPr>
        <w:t>zór</w:t>
      </w:r>
      <w:r w:rsidR="00D106C5" w:rsidRPr="00771183">
        <w:rPr>
          <w:rFonts w:ascii="Times New Roman" w:hAnsi="Times New Roman" w:cs="Times New Roman"/>
          <w:bCs/>
          <w:i/>
          <w:sz w:val="24"/>
          <w:szCs w:val="24"/>
        </w:rPr>
        <w:t xml:space="preserve"> umowy</w:t>
      </w:r>
    </w:p>
    <w:p w14:paraId="4021754C" w14:textId="77777777" w:rsidR="00D106C5" w:rsidRPr="00771183" w:rsidRDefault="00D106C5" w:rsidP="00C63B39">
      <w:pPr>
        <w:suppressAutoHyphens w:val="0"/>
        <w:overflowPunct/>
        <w:autoSpaceDE/>
        <w:spacing w:line="276" w:lineRule="auto"/>
        <w:jc w:val="right"/>
        <w:rPr>
          <w:rFonts w:ascii="Times New Roman" w:hAnsi="Times New Roman" w:cs="Times New Roman"/>
          <w:bCs/>
          <w:i/>
          <w:sz w:val="24"/>
          <w:szCs w:val="24"/>
        </w:rPr>
      </w:pPr>
    </w:p>
    <w:p w14:paraId="39FB5F99" w14:textId="6D3C2C74" w:rsidR="0048665F" w:rsidRPr="00771183" w:rsidRDefault="00A466EF" w:rsidP="003D4473">
      <w:pPr>
        <w:suppressAutoHyphens w:val="0"/>
        <w:overflowPunct/>
        <w:autoSpaceDE/>
        <w:spacing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71183">
        <w:rPr>
          <w:rFonts w:ascii="Times New Roman" w:hAnsi="Times New Roman" w:cs="Times New Roman"/>
          <w:b/>
          <w:bCs/>
          <w:sz w:val="24"/>
          <w:szCs w:val="24"/>
        </w:rPr>
        <w:t>UMOWA</w:t>
      </w:r>
    </w:p>
    <w:p w14:paraId="7B8F3B35" w14:textId="65E52F18" w:rsidR="0048665F" w:rsidRPr="00771183" w:rsidRDefault="000F03E4">
      <w:pPr>
        <w:suppressAutoHyphens w:val="0"/>
        <w:overflowPunct/>
        <w:autoSpaceDE/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71183">
        <w:rPr>
          <w:rFonts w:ascii="Times New Roman" w:hAnsi="Times New Roman" w:cs="Times New Roman"/>
          <w:b/>
          <w:bCs/>
          <w:sz w:val="24"/>
          <w:szCs w:val="24"/>
        </w:rPr>
        <w:t>Nr</w:t>
      </w:r>
      <w:r w:rsidR="00061707" w:rsidRPr="0077118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811AD8" w:rsidRPr="00771183">
        <w:rPr>
          <w:rFonts w:ascii="Times New Roman" w:hAnsi="Times New Roman" w:cs="Times New Roman"/>
          <w:b/>
          <w:bCs/>
          <w:sz w:val="24"/>
          <w:szCs w:val="24"/>
        </w:rPr>
        <w:t>…</w:t>
      </w:r>
      <w:r w:rsidR="0048665F" w:rsidRPr="00771183">
        <w:rPr>
          <w:rFonts w:ascii="Times New Roman" w:hAnsi="Times New Roman" w:cs="Times New Roman"/>
          <w:b/>
          <w:bCs/>
          <w:sz w:val="24"/>
          <w:szCs w:val="24"/>
        </w:rPr>
        <w:t>/ZP/20</w:t>
      </w:r>
      <w:r w:rsidR="00CE1479" w:rsidRPr="00771183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="00F85C18" w:rsidRPr="00771183">
        <w:rPr>
          <w:rFonts w:ascii="Times New Roman" w:hAnsi="Times New Roman" w:cs="Times New Roman"/>
          <w:b/>
          <w:bCs/>
          <w:sz w:val="24"/>
          <w:szCs w:val="24"/>
        </w:rPr>
        <w:t>4</w:t>
      </w:r>
    </w:p>
    <w:p w14:paraId="40DF5D29" w14:textId="77777777" w:rsidR="0048665F" w:rsidRPr="00771183" w:rsidRDefault="0048665F">
      <w:pPr>
        <w:suppressAutoHyphens w:val="0"/>
        <w:overflowPunct/>
        <w:autoSpaceDE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405BFF1" w14:textId="77777777" w:rsidR="0048665F" w:rsidRPr="00771183" w:rsidRDefault="00A466EF">
      <w:pPr>
        <w:suppressAutoHyphens w:val="0"/>
        <w:overflowPunct/>
        <w:autoSpaceDE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1183">
        <w:rPr>
          <w:rFonts w:ascii="Times New Roman" w:hAnsi="Times New Roman" w:cs="Times New Roman"/>
          <w:sz w:val="24"/>
          <w:szCs w:val="24"/>
        </w:rPr>
        <w:t xml:space="preserve">zawarta w dniu </w:t>
      </w:r>
      <w:r w:rsidR="00F75397" w:rsidRPr="00771183">
        <w:rPr>
          <w:rFonts w:ascii="Times New Roman" w:hAnsi="Times New Roman" w:cs="Times New Roman"/>
          <w:sz w:val="24"/>
          <w:szCs w:val="24"/>
          <w:highlight w:val="yellow"/>
        </w:rPr>
        <w:t>…</w:t>
      </w:r>
      <w:r w:rsidR="00CE1479" w:rsidRPr="00771183">
        <w:rPr>
          <w:rFonts w:ascii="Times New Roman" w:hAnsi="Times New Roman" w:cs="Times New Roman"/>
          <w:sz w:val="24"/>
          <w:szCs w:val="24"/>
          <w:highlight w:val="yellow"/>
        </w:rPr>
        <w:t>………………</w:t>
      </w:r>
      <w:r w:rsidR="0048665F" w:rsidRPr="00771183">
        <w:rPr>
          <w:rFonts w:ascii="Times New Roman" w:hAnsi="Times New Roman" w:cs="Times New Roman"/>
          <w:sz w:val="24"/>
          <w:szCs w:val="24"/>
        </w:rPr>
        <w:t xml:space="preserve">  w Bydgoszczy pomiędzy:</w:t>
      </w:r>
    </w:p>
    <w:p w14:paraId="7BA1566A" w14:textId="77777777" w:rsidR="0048665F" w:rsidRPr="00771183" w:rsidRDefault="0048665F">
      <w:pPr>
        <w:suppressAutoHyphens w:val="0"/>
        <w:overflowPunct/>
        <w:autoSpaceDE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77D26DA" w14:textId="79E12F61" w:rsidR="0048665F" w:rsidRPr="00771183" w:rsidRDefault="0048665F">
      <w:pPr>
        <w:suppressAutoHyphens w:val="0"/>
        <w:overflowPunct/>
        <w:autoSpaceDE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1183">
        <w:rPr>
          <w:rFonts w:ascii="Times New Roman" w:hAnsi="Times New Roman" w:cs="Times New Roman"/>
          <w:b/>
          <w:sz w:val="24"/>
          <w:szCs w:val="24"/>
        </w:rPr>
        <w:t>Skarbem Państwa - Regionalną Dyrekcją Ochrony Środowiska w Bydgoszczy</w:t>
      </w:r>
      <w:r w:rsidRPr="00771183">
        <w:rPr>
          <w:rFonts w:ascii="Times New Roman" w:hAnsi="Times New Roman" w:cs="Times New Roman"/>
          <w:sz w:val="24"/>
          <w:szCs w:val="24"/>
        </w:rPr>
        <w:t>, ul. Dworcowa 81, 85-009 Bydgoszcz; REGON 340517837; NIP 554-281-72-43, w imieniu którego działa</w:t>
      </w:r>
      <w:r w:rsidR="00E6315F" w:rsidRPr="00771183">
        <w:rPr>
          <w:rFonts w:ascii="Times New Roman" w:hAnsi="Times New Roman" w:cs="Times New Roman"/>
          <w:sz w:val="24"/>
          <w:szCs w:val="24"/>
        </w:rPr>
        <w:t xml:space="preserve"> </w:t>
      </w:r>
      <w:r w:rsidR="00290469" w:rsidRPr="00771183">
        <w:rPr>
          <w:rFonts w:ascii="Times New Roman" w:hAnsi="Times New Roman" w:cs="Times New Roman"/>
          <w:sz w:val="24"/>
          <w:szCs w:val="24"/>
          <w:highlight w:val="yellow"/>
        </w:rPr>
        <w:t>………………………….</w:t>
      </w:r>
      <w:r w:rsidRPr="00771183">
        <w:rPr>
          <w:rFonts w:ascii="Times New Roman" w:hAnsi="Times New Roman" w:cs="Times New Roman"/>
          <w:sz w:val="24"/>
          <w:szCs w:val="24"/>
          <w:highlight w:val="yellow"/>
        </w:rPr>
        <w:t xml:space="preserve"> </w:t>
      </w:r>
      <w:r w:rsidR="00290469" w:rsidRPr="00771183">
        <w:rPr>
          <w:rFonts w:ascii="Times New Roman" w:hAnsi="Times New Roman" w:cs="Times New Roman"/>
          <w:sz w:val="24"/>
          <w:szCs w:val="24"/>
          <w:highlight w:val="yellow"/>
        </w:rPr>
        <w:t>……………</w:t>
      </w:r>
    </w:p>
    <w:p w14:paraId="17486D43" w14:textId="77777777" w:rsidR="0048665F" w:rsidRPr="00771183" w:rsidRDefault="00E6315F">
      <w:pPr>
        <w:suppressAutoHyphens w:val="0"/>
        <w:overflowPunct/>
        <w:autoSpaceDE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1183">
        <w:rPr>
          <w:rFonts w:ascii="Times New Roman" w:hAnsi="Times New Roman" w:cs="Times New Roman"/>
          <w:sz w:val="24"/>
          <w:szCs w:val="24"/>
        </w:rPr>
        <w:t>z</w:t>
      </w:r>
      <w:r w:rsidR="008350E8" w:rsidRPr="00771183">
        <w:rPr>
          <w:rFonts w:ascii="Times New Roman" w:hAnsi="Times New Roman" w:cs="Times New Roman"/>
          <w:sz w:val="24"/>
          <w:szCs w:val="24"/>
        </w:rPr>
        <w:t>wan</w:t>
      </w:r>
      <w:r w:rsidRPr="00771183">
        <w:rPr>
          <w:rFonts w:ascii="Times New Roman" w:hAnsi="Times New Roman" w:cs="Times New Roman"/>
          <w:sz w:val="24"/>
          <w:szCs w:val="24"/>
        </w:rPr>
        <w:t>ym</w:t>
      </w:r>
      <w:r w:rsidR="0048665F" w:rsidRPr="00771183">
        <w:rPr>
          <w:rFonts w:ascii="Times New Roman" w:hAnsi="Times New Roman" w:cs="Times New Roman"/>
          <w:sz w:val="24"/>
          <w:szCs w:val="24"/>
        </w:rPr>
        <w:t xml:space="preserve"> w dalszej części umowy </w:t>
      </w:r>
      <w:r w:rsidR="0048665F" w:rsidRPr="00771183">
        <w:rPr>
          <w:rFonts w:ascii="Times New Roman" w:hAnsi="Times New Roman" w:cs="Times New Roman"/>
          <w:b/>
          <w:sz w:val="24"/>
          <w:szCs w:val="24"/>
        </w:rPr>
        <w:t>„</w:t>
      </w:r>
      <w:r w:rsidR="00DD2893" w:rsidRPr="00771183">
        <w:rPr>
          <w:rFonts w:ascii="Times New Roman" w:hAnsi="Times New Roman" w:cs="Times New Roman"/>
          <w:b/>
          <w:bCs/>
          <w:sz w:val="24"/>
          <w:szCs w:val="24"/>
        </w:rPr>
        <w:t>Zamawiającym</w:t>
      </w:r>
      <w:r w:rsidR="0048665F" w:rsidRPr="00771183">
        <w:rPr>
          <w:rFonts w:ascii="Times New Roman" w:hAnsi="Times New Roman" w:cs="Times New Roman"/>
          <w:b/>
          <w:bCs/>
          <w:sz w:val="24"/>
          <w:szCs w:val="24"/>
        </w:rPr>
        <w:t>”</w:t>
      </w:r>
    </w:p>
    <w:p w14:paraId="509464C0" w14:textId="77777777" w:rsidR="0048665F" w:rsidRPr="00771183" w:rsidRDefault="0048665F">
      <w:pPr>
        <w:suppressAutoHyphens w:val="0"/>
        <w:overflowPunct/>
        <w:autoSpaceDE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1183">
        <w:rPr>
          <w:rFonts w:ascii="Times New Roman" w:hAnsi="Times New Roman" w:cs="Times New Roman"/>
          <w:sz w:val="24"/>
          <w:szCs w:val="24"/>
        </w:rPr>
        <w:t>a</w:t>
      </w:r>
    </w:p>
    <w:p w14:paraId="67EA098A" w14:textId="1C1B757D" w:rsidR="0048665F" w:rsidRPr="00771183" w:rsidRDefault="001D3502" w:rsidP="00061707">
      <w:pPr>
        <w:suppressAutoHyphens w:val="0"/>
        <w:overflowPunct/>
        <w:autoSpaceDE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1183">
        <w:rPr>
          <w:rFonts w:ascii="Times New Roman" w:hAnsi="Times New Roman" w:cs="Times New Roman"/>
          <w:sz w:val="24"/>
          <w:szCs w:val="24"/>
          <w:highlight w:val="yellow"/>
        </w:rPr>
        <w:t>…</w:t>
      </w:r>
      <w:r w:rsidR="00290469" w:rsidRPr="00771183">
        <w:rPr>
          <w:rFonts w:ascii="Times New Roman" w:hAnsi="Times New Roman" w:cs="Times New Roman"/>
          <w:sz w:val="24"/>
          <w:szCs w:val="24"/>
          <w:highlight w:val="yellow"/>
        </w:rPr>
        <w:t>……………………………………</w:t>
      </w:r>
      <w:r w:rsidR="003D4473" w:rsidRPr="00771183">
        <w:rPr>
          <w:rFonts w:ascii="Times New Roman" w:hAnsi="Times New Roman" w:cs="Times New Roman"/>
          <w:sz w:val="24"/>
          <w:szCs w:val="24"/>
          <w:highlight w:val="yellow"/>
        </w:rPr>
        <w:t>,</w:t>
      </w:r>
    </w:p>
    <w:p w14:paraId="187CF3A3" w14:textId="77777777" w:rsidR="0048665F" w:rsidRPr="00771183" w:rsidRDefault="001D3502">
      <w:pPr>
        <w:suppressAutoHyphens w:val="0"/>
        <w:overflowPunct/>
        <w:autoSpaceDE/>
        <w:spacing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71183">
        <w:rPr>
          <w:rFonts w:ascii="Times New Roman" w:hAnsi="Times New Roman" w:cs="Times New Roman"/>
          <w:sz w:val="24"/>
          <w:szCs w:val="24"/>
        </w:rPr>
        <w:t>z</w:t>
      </w:r>
      <w:r w:rsidR="00051A14" w:rsidRPr="00771183">
        <w:rPr>
          <w:rFonts w:ascii="Times New Roman" w:hAnsi="Times New Roman" w:cs="Times New Roman"/>
          <w:sz w:val="24"/>
          <w:szCs w:val="24"/>
        </w:rPr>
        <w:t>wan</w:t>
      </w:r>
      <w:r w:rsidR="00CC29BB" w:rsidRPr="00771183">
        <w:rPr>
          <w:rFonts w:ascii="Times New Roman" w:hAnsi="Times New Roman" w:cs="Times New Roman"/>
          <w:sz w:val="24"/>
          <w:szCs w:val="24"/>
        </w:rPr>
        <w:t>ą</w:t>
      </w:r>
      <w:r w:rsidRPr="00771183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Pr="00771183">
        <w:rPr>
          <w:rFonts w:ascii="Times New Roman" w:hAnsi="Times New Roman" w:cs="Times New Roman"/>
          <w:sz w:val="24"/>
          <w:szCs w:val="24"/>
        </w:rPr>
        <w:t>ym</w:t>
      </w:r>
      <w:proofErr w:type="spellEnd"/>
      <w:r w:rsidR="0048665F" w:rsidRPr="00771183">
        <w:rPr>
          <w:rFonts w:ascii="Times New Roman" w:hAnsi="Times New Roman" w:cs="Times New Roman"/>
          <w:sz w:val="24"/>
          <w:szCs w:val="24"/>
        </w:rPr>
        <w:t xml:space="preserve"> w dalszej treści umowy </w:t>
      </w:r>
      <w:r w:rsidR="0048665F" w:rsidRPr="00771183">
        <w:rPr>
          <w:rFonts w:ascii="Times New Roman" w:hAnsi="Times New Roman" w:cs="Times New Roman"/>
          <w:b/>
          <w:sz w:val="24"/>
          <w:szCs w:val="24"/>
        </w:rPr>
        <w:t>„</w:t>
      </w:r>
      <w:r w:rsidR="00DD2893" w:rsidRPr="00771183">
        <w:rPr>
          <w:rFonts w:ascii="Times New Roman" w:hAnsi="Times New Roman" w:cs="Times New Roman"/>
          <w:b/>
          <w:bCs/>
          <w:sz w:val="24"/>
          <w:szCs w:val="24"/>
        </w:rPr>
        <w:t>Wykonawcą</w:t>
      </w:r>
      <w:r w:rsidR="0048665F" w:rsidRPr="00771183">
        <w:rPr>
          <w:rFonts w:ascii="Times New Roman" w:hAnsi="Times New Roman" w:cs="Times New Roman"/>
          <w:b/>
          <w:bCs/>
          <w:sz w:val="24"/>
          <w:szCs w:val="24"/>
        </w:rPr>
        <w:t>”</w:t>
      </w:r>
    </w:p>
    <w:p w14:paraId="0C9B7B66" w14:textId="77777777" w:rsidR="00CC29BB" w:rsidRPr="00771183" w:rsidRDefault="00CC29BB">
      <w:pPr>
        <w:suppressAutoHyphens w:val="0"/>
        <w:overflowPunct/>
        <w:autoSpaceDE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1183">
        <w:rPr>
          <w:rFonts w:ascii="Times New Roman" w:hAnsi="Times New Roman" w:cs="Times New Roman"/>
          <w:sz w:val="24"/>
          <w:szCs w:val="24"/>
        </w:rPr>
        <w:t xml:space="preserve">- łącznie zwanych dalej </w:t>
      </w:r>
      <w:r w:rsidRPr="00771183">
        <w:rPr>
          <w:rFonts w:ascii="Times New Roman" w:hAnsi="Times New Roman" w:cs="Times New Roman"/>
          <w:b/>
          <w:sz w:val="24"/>
          <w:szCs w:val="24"/>
        </w:rPr>
        <w:t>„</w:t>
      </w:r>
      <w:r w:rsidRPr="00771183">
        <w:rPr>
          <w:rFonts w:ascii="Times New Roman" w:hAnsi="Times New Roman" w:cs="Times New Roman"/>
          <w:b/>
          <w:bCs/>
          <w:sz w:val="24"/>
          <w:szCs w:val="24"/>
        </w:rPr>
        <w:t>Stronami”</w:t>
      </w:r>
    </w:p>
    <w:p w14:paraId="43D9C0F6" w14:textId="77777777" w:rsidR="0048665F" w:rsidRPr="00771183" w:rsidRDefault="0048665F" w:rsidP="008909B8">
      <w:pPr>
        <w:suppressAutoHyphens w:val="0"/>
        <w:overflowPunct/>
        <w:autoSpaceDE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1183">
        <w:rPr>
          <w:rFonts w:ascii="Times New Roman" w:hAnsi="Times New Roman" w:cs="Times New Roman"/>
          <w:sz w:val="24"/>
          <w:szCs w:val="24"/>
        </w:rPr>
        <w:t>o następującej treści:</w:t>
      </w:r>
    </w:p>
    <w:p w14:paraId="13CC6D18" w14:textId="77777777" w:rsidR="0048665F" w:rsidRPr="00771183" w:rsidRDefault="0048665F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481EF63" w14:textId="77777777" w:rsidR="0048665F" w:rsidRPr="00771183" w:rsidRDefault="0048665F">
      <w:pPr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71183">
        <w:rPr>
          <w:rFonts w:ascii="Times New Roman" w:hAnsi="Times New Roman" w:cs="Times New Roman"/>
          <w:b/>
          <w:sz w:val="24"/>
          <w:szCs w:val="24"/>
        </w:rPr>
        <w:t>§ 1</w:t>
      </w:r>
    </w:p>
    <w:p w14:paraId="27C96F40" w14:textId="77777777" w:rsidR="0048665F" w:rsidRPr="00771183" w:rsidRDefault="0048665F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5BDAC42" w14:textId="043C13C0" w:rsidR="00FC0973" w:rsidRPr="00771183" w:rsidRDefault="00FC0973" w:rsidP="00022171">
      <w:pPr>
        <w:numPr>
          <w:ilvl w:val="0"/>
          <w:numId w:val="6"/>
        </w:numPr>
        <w:suppressAutoHyphens w:val="0"/>
        <w:overflowPunct/>
        <w:autoSpaceDE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1183">
        <w:rPr>
          <w:rFonts w:ascii="Times New Roman" w:hAnsi="Times New Roman" w:cs="Times New Roman"/>
          <w:sz w:val="24"/>
          <w:szCs w:val="24"/>
        </w:rPr>
        <w:t xml:space="preserve">Przedmiotem umowy jest </w:t>
      </w:r>
      <w:r w:rsidR="006A1E47" w:rsidRPr="00771183">
        <w:rPr>
          <w:rFonts w:ascii="Times New Roman" w:hAnsi="Times New Roman" w:cs="Times New Roman"/>
          <w:sz w:val="24"/>
          <w:szCs w:val="24"/>
        </w:rPr>
        <w:t>„</w:t>
      </w:r>
      <w:r w:rsidR="00B7160F" w:rsidRPr="00771183">
        <w:rPr>
          <w:rFonts w:ascii="Times New Roman" w:hAnsi="Times New Roman" w:cs="Times New Roman"/>
          <w:b/>
          <w:bCs/>
          <w:sz w:val="24"/>
          <w:szCs w:val="24"/>
        </w:rPr>
        <w:t xml:space="preserve">Wykonanie i dostarczenie </w:t>
      </w:r>
      <w:r w:rsidR="00C63B39" w:rsidRPr="00771183">
        <w:rPr>
          <w:rFonts w:ascii="Times New Roman" w:hAnsi="Times New Roman" w:cs="Times New Roman"/>
          <w:b/>
          <w:bCs/>
          <w:sz w:val="24"/>
          <w:szCs w:val="24"/>
        </w:rPr>
        <w:t>gadżetów</w:t>
      </w:r>
      <w:r w:rsidR="006A1E47" w:rsidRPr="00771183">
        <w:rPr>
          <w:rFonts w:ascii="Times New Roman" w:hAnsi="Times New Roman" w:cs="Times New Roman"/>
          <w:b/>
          <w:bCs/>
          <w:sz w:val="24"/>
          <w:szCs w:val="24"/>
        </w:rPr>
        <w:t>”</w:t>
      </w:r>
      <w:r w:rsidR="00B7160F" w:rsidRPr="00771183">
        <w:rPr>
          <w:rFonts w:ascii="Times New Roman" w:hAnsi="Times New Roman" w:cs="Times New Roman"/>
          <w:sz w:val="24"/>
          <w:szCs w:val="24"/>
        </w:rPr>
        <w:t>,</w:t>
      </w:r>
      <w:r w:rsidRPr="00771183">
        <w:rPr>
          <w:rFonts w:ascii="Times New Roman" w:hAnsi="Times New Roman" w:cs="Times New Roman"/>
          <w:sz w:val="24"/>
          <w:szCs w:val="24"/>
        </w:rPr>
        <w:t xml:space="preserve"> dostawa </w:t>
      </w:r>
      <w:r w:rsidR="00DC0AE3" w:rsidRPr="00771183">
        <w:rPr>
          <w:rFonts w:ascii="Times New Roman" w:hAnsi="Times New Roman" w:cs="Times New Roman"/>
          <w:sz w:val="24"/>
          <w:szCs w:val="24"/>
        </w:rPr>
        <w:t xml:space="preserve">do siedziby Zamawiającego </w:t>
      </w:r>
      <w:r w:rsidR="00E27E94" w:rsidRPr="00771183">
        <w:rPr>
          <w:rFonts w:ascii="Times New Roman" w:hAnsi="Times New Roman" w:cs="Times New Roman"/>
          <w:sz w:val="24"/>
          <w:szCs w:val="24"/>
        </w:rPr>
        <w:t>oraz przeniesienie prawa własności</w:t>
      </w:r>
      <w:r w:rsidR="006A1E47" w:rsidRPr="00771183">
        <w:rPr>
          <w:rFonts w:ascii="Times New Roman" w:hAnsi="Times New Roman" w:cs="Times New Roman"/>
          <w:sz w:val="24"/>
          <w:szCs w:val="24"/>
        </w:rPr>
        <w:t xml:space="preserve"> materiałów</w:t>
      </w:r>
      <w:r w:rsidR="00B7160F" w:rsidRPr="00771183">
        <w:rPr>
          <w:rFonts w:ascii="Times New Roman" w:hAnsi="Times New Roman" w:cs="Times New Roman"/>
          <w:sz w:val="24"/>
          <w:szCs w:val="24"/>
        </w:rPr>
        <w:t xml:space="preserve">, </w:t>
      </w:r>
      <w:r w:rsidRPr="00771183">
        <w:rPr>
          <w:rFonts w:ascii="Times New Roman" w:hAnsi="Times New Roman" w:cs="Times New Roman"/>
          <w:sz w:val="24"/>
          <w:szCs w:val="24"/>
        </w:rPr>
        <w:t>których wykaz stanowi załącznik nr 1 do umowy</w:t>
      </w:r>
      <w:r w:rsidR="00CA0538" w:rsidRPr="00771183">
        <w:rPr>
          <w:rFonts w:ascii="Times New Roman" w:hAnsi="Times New Roman" w:cs="Times New Roman"/>
          <w:sz w:val="24"/>
          <w:szCs w:val="24"/>
        </w:rPr>
        <w:t>,</w:t>
      </w:r>
      <w:r w:rsidRPr="00771183">
        <w:rPr>
          <w:rFonts w:ascii="Times New Roman" w:hAnsi="Times New Roman" w:cs="Times New Roman"/>
          <w:sz w:val="24"/>
          <w:szCs w:val="24"/>
        </w:rPr>
        <w:t xml:space="preserve"> dla Regionalnej Dyrekcji Ochrony Środowiska w Bydgoszczy,</w:t>
      </w:r>
      <w:r w:rsidR="00DC0AE3" w:rsidRPr="00771183">
        <w:rPr>
          <w:rFonts w:ascii="Times New Roman" w:hAnsi="Times New Roman" w:cs="Times New Roman"/>
          <w:sz w:val="24"/>
          <w:szCs w:val="24"/>
        </w:rPr>
        <w:t xml:space="preserve"> </w:t>
      </w:r>
      <w:r w:rsidRPr="00771183">
        <w:rPr>
          <w:rFonts w:ascii="Times New Roman" w:hAnsi="Times New Roman" w:cs="Times New Roman"/>
          <w:sz w:val="24"/>
          <w:szCs w:val="24"/>
        </w:rPr>
        <w:t>ul. Dworcowa 81,</w:t>
      </w:r>
      <w:r w:rsidR="00BD3A4B" w:rsidRPr="00771183">
        <w:rPr>
          <w:rFonts w:ascii="Times New Roman" w:hAnsi="Times New Roman" w:cs="Times New Roman"/>
          <w:sz w:val="24"/>
          <w:szCs w:val="24"/>
        </w:rPr>
        <w:t xml:space="preserve"> </w:t>
      </w:r>
      <w:r w:rsidRPr="00771183">
        <w:rPr>
          <w:rFonts w:ascii="Times New Roman" w:hAnsi="Times New Roman" w:cs="Times New Roman"/>
          <w:sz w:val="24"/>
          <w:szCs w:val="24"/>
        </w:rPr>
        <w:t xml:space="preserve">85-009 Bydgoszcz, </w:t>
      </w:r>
    </w:p>
    <w:p w14:paraId="08866128" w14:textId="467961AE" w:rsidR="00FC0973" w:rsidRPr="00771183" w:rsidRDefault="00FC0973" w:rsidP="00FC0973">
      <w:pPr>
        <w:numPr>
          <w:ilvl w:val="0"/>
          <w:numId w:val="6"/>
        </w:numPr>
        <w:suppressAutoHyphens w:val="0"/>
        <w:overflowPunct/>
        <w:autoSpaceDE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1183">
        <w:rPr>
          <w:rFonts w:ascii="Times New Roman" w:hAnsi="Times New Roman" w:cs="Times New Roman"/>
          <w:sz w:val="24"/>
          <w:szCs w:val="24"/>
        </w:rPr>
        <w:t xml:space="preserve">Dostawa obejmuje dostarczenie zamawianej liczby </w:t>
      </w:r>
      <w:r w:rsidR="00C63B39" w:rsidRPr="00771183">
        <w:rPr>
          <w:rFonts w:ascii="Times New Roman" w:hAnsi="Times New Roman" w:cs="Times New Roman"/>
          <w:sz w:val="24"/>
          <w:szCs w:val="24"/>
        </w:rPr>
        <w:t>gadżetów</w:t>
      </w:r>
      <w:r w:rsidRPr="00771183">
        <w:rPr>
          <w:rFonts w:ascii="Times New Roman" w:hAnsi="Times New Roman" w:cs="Times New Roman"/>
          <w:sz w:val="24"/>
          <w:szCs w:val="24"/>
        </w:rPr>
        <w:t>, rozładunek</w:t>
      </w:r>
      <w:r w:rsidR="00771183" w:rsidRPr="00771183">
        <w:rPr>
          <w:rFonts w:ascii="Times New Roman" w:hAnsi="Times New Roman" w:cs="Times New Roman"/>
          <w:sz w:val="24"/>
          <w:szCs w:val="24"/>
        </w:rPr>
        <w:t xml:space="preserve"> </w:t>
      </w:r>
      <w:r w:rsidRPr="00771183">
        <w:rPr>
          <w:rFonts w:ascii="Times New Roman" w:hAnsi="Times New Roman" w:cs="Times New Roman"/>
          <w:sz w:val="24"/>
          <w:szCs w:val="24"/>
        </w:rPr>
        <w:t>i wniesienie do pomieszczenia wskazanego przez Zamawiającego</w:t>
      </w:r>
      <w:r w:rsidR="00DC0AE3" w:rsidRPr="00771183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2649F4B4" w14:textId="58818F83" w:rsidR="0048665F" w:rsidRPr="00771183" w:rsidRDefault="00F3300C" w:rsidP="00FC0973">
      <w:pPr>
        <w:numPr>
          <w:ilvl w:val="0"/>
          <w:numId w:val="6"/>
        </w:numPr>
        <w:suppressAutoHyphens w:val="0"/>
        <w:overflowPunct/>
        <w:autoSpaceDE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1183">
        <w:rPr>
          <w:rFonts w:ascii="Times New Roman" w:hAnsi="Times New Roman" w:cs="Times New Roman"/>
          <w:sz w:val="24"/>
          <w:szCs w:val="24"/>
        </w:rPr>
        <w:t>Wykonawca</w:t>
      </w:r>
      <w:r w:rsidR="00B62219" w:rsidRPr="00771183">
        <w:rPr>
          <w:rFonts w:ascii="Times New Roman" w:hAnsi="Times New Roman" w:cs="Times New Roman"/>
          <w:sz w:val="24"/>
          <w:szCs w:val="24"/>
        </w:rPr>
        <w:t xml:space="preserve"> zobowiązuje się do </w:t>
      </w:r>
      <w:r w:rsidR="00296342" w:rsidRPr="00771183">
        <w:rPr>
          <w:rFonts w:ascii="Times New Roman" w:hAnsi="Times New Roman" w:cs="Times New Roman"/>
          <w:sz w:val="24"/>
          <w:szCs w:val="24"/>
        </w:rPr>
        <w:t xml:space="preserve">dostarczenia </w:t>
      </w:r>
      <w:r w:rsidR="00C63B39" w:rsidRPr="00771183">
        <w:rPr>
          <w:rFonts w:ascii="Times New Roman" w:hAnsi="Times New Roman" w:cs="Times New Roman"/>
          <w:sz w:val="24"/>
          <w:szCs w:val="24"/>
        </w:rPr>
        <w:t>gadżetów</w:t>
      </w:r>
      <w:r w:rsidR="00296342" w:rsidRPr="00771183">
        <w:rPr>
          <w:rFonts w:ascii="Times New Roman" w:hAnsi="Times New Roman" w:cs="Times New Roman"/>
          <w:sz w:val="24"/>
          <w:szCs w:val="24"/>
        </w:rPr>
        <w:t xml:space="preserve"> </w:t>
      </w:r>
      <w:r w:rsidR="00B62219" w:rsidRPr="00771183">
        <w:rPr>
          <w:rFonts w:ascii="Times New Roman" w:hAnsi="Times New Roman" w:cs="Times New Roman"/>
          <w:sz w:val="24"/>
          <w:szCs w:val="24"/>
        </w:rPr>
        <w:t xml:space="preserve">zgodnie z opisem przedmiotu zamówienia, stanowiącym załącznik nr 1 do umowy oraz z ofertą </w:t>
      </w:r>
      <w:r w:rsidRPr="00771183">
        <w:rPr>
          <w:rFonts w:ascii="Times New Roman" w:hAnsi="Times New Roman" w:cs="Times New Roman"/>
          <w:sz w:val="24"/>
          <w:szCs w:val="24"/>
        </w:rPr>
        <w:t>Wykona</w:t>
      </w:r>
      <w:r w:rsidR="00B62219" w:rsidRPr="00771183">
        <w:rPr>
          <w:rFonts w:ascii="Times New Roman" w:hAnsi="Times New Roman" w:cs="Times New Roman"/>
          <w:sz w:val="24"/>
          <w:szCs w:val="24"/>
        </w:rPr>
        <w:t xml:space="preserve">wcy z dnia </w:t>
      </w:r>
      <w:r w:rsidR="00866B78" w:rsidRPr="00771183">
        <w:rPr>
          <w:rFonts w:ascii="Times New Roman" w:hAnsi="Times New Roman" w:cs="Times New Roman"/>
          <w:sz w:val="24"/>
          <w:szCs w:val="24"/>
          <w:highlight w:val="yellow"/>
        </w:rPr>
        <w:t>…</w:t>
      </w:r>
      <w:r w:rsidR="00B62219" w:rsidRPr="00771183">
        <w:rPr>
          <w:rFonts w:ascii="Times New Roman" w:hAnsi="Times New Roman" w:cs="Times New Roman"/>
          <w:sz w:val="24"/>
          <w:szCs w:val="24"/>
          <w:highlight w:val="yellow"/>
        </w:rPr>
        <w:t>,</w:t>
      </w:r>
      <w:r w:rsidR="00B62219" w:rsidRPr="00771183">
        <w:rPr>
          <w:rFonts w:ascii="Times New Roman" w:hAnsi="Times New Roman" w:cs="Times New Roman"/>
          <w:sz w:val="24"/>
          <w:szCs w:val="24"/>
        </w:rPr>
        <w:t xml:space="preserve"> stanowiącą załącznik nr 2 do umowy.</w:t>
      </w:r>
    </w:p>
    <w:p w14:paraId="7E3D6791" w14:textId="77777777" w:rsidR="00B62219" w:rsidRPr="00771183" w:rsidRDefault="00B62219" w:rsidP="00B62219">
      <w:pPr>
        <w:suppressAutoHyphens w:val="0"/>
        <w:overflowPunct/>
        <w:autoSpaceDE/>
        <w:spacing w:line="276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14:paraId="14BB1F23" w14:textId="77777777" w:rsidR="0048665F" w:rsidRPr="00771183" w:rsidRDefault="0048665F">
      <w:pPr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71183">
        <w:rPr>
          <w:rFonts w:ascii="Times New Roman" w:hAnsi="Times New Roman" w:cs="Times New Roman"/>
          <w:b/>
          <w:sz w:val="24"/>
          <w:szCs w:val="24"/>
        </w:rPr>
        <w:t>§ 2</w:t>
      </w:r>
    </w:p>
    <w:p w14:paraId="69A6461F" w14:textId="77777777" w:rsidR="0048665F" w:rsidRPr="00771183" w:rsidRDefault="0048665F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ADD0D3F" w14:textId="2B6C066C" w:rsidR="00582F6C" w:rsidRPr="00771183" w:rsidRDefault="00296342" w:rsidP="00582F6C">
      <w:pPr>
        <w:numPr>
          <w:ilvl w:val="0"/>
          <w:numId w:val="1"/>
        </w:numPr>
        <w:tabs>
          <w:tab w:val="left" w:pos="360"/>
        </w:tabs>
        <w:suppressAutoHyphens w:val="0"/>
        <w:overflowPunct/>
        <w:autoSpaceDE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1183">
        <w:rPr>
          <w:rFonts w:ascii="Times New Roman" w:hAnsi="Times New Roman" w:cs="Times New Roman"/>
          <w:sz w:val="24"/>
          <w:szCs w:val="24"/>
        </w:rPr>
        <w:t xml:space="preserve">Dostarczenie </w:t>
      </w:r>
      <w:r w:rsidR="00C63B39" w:rsidRPr="00771183">
        <w:rPr>
          <w:rFonts w:ascii="Times New Roman" w:hAnsi="Times New Roman" w:cs="Times New Roman"/>
          <w:sz w:val="24"/>
          <w:szCs w:val="24"/>
        </w:rPr>
        <w:t>gadżetów</w:t>
      </w:r>
      <w:r w:rsidR="006A1E47" w:rsidRPr="00771183">
        <w:rPr>
          <w:rFonts w:ascii="Times New Roman" w:hAnsi="Times New Roman" w:cs="Times New Roman"/>
          <w:sz w:val="24"/>
          <w:szCs w:val="24"/>
        </w:rPr>
        <w:t xml:space="preserve"> </w:t>
      </w:r>
      <w:r w:rsidR="00AD05FA" w:rsidRPr="00771183">
        <w:rPr>
          <w:rFonts w:ascii="Times New Roman" w:hAnsi="Times New Roman" w:cs="Times New Roman"/>
          <w:sz w:val="24"/>
          <w:szCs w:val="24"/>
        </w:rPr>
        <w:t>nastąpi</w:t>
      </w:r>
      <w:r w:rsidR="0048665F" w:rsidRPr="00771183">
        <w:rPr>
          <w:rFonts w:ascii="Times New Roman" w:hAnsi="Times New Roman" w:cs="Times New Roman"/>
          <w:sz w:val="24"/>
          <w:szCs w:val="24"/>
        </w:rPr>
        <w:t xml:space="preserve"> </w:t>
      </w:r>
      <w:r w:rsidR="00BD3A4B" w:rsidRPr="00771183">
        <w:rPr>
          <w:rFonts w:ascii="Times New Roman" w:hAnsi="Times New Roman" w:cs="Times New Roman"/>
          <w:sz w:val="24"/>
          <w:szCs w:val="24"/>
        </w:rPr>
        <w:t xml:space="preserve">najpóźniej </w:t>
      </w:r>
      <w:r w:rsidR="000C7B2C" w:rsidRPr="00771183">
        <w:rPr>
          <w:rFonts w:ascii="Times New Roman" w:hAnsi="Times New Roman" w:cs="Times New Roman"/>
          <w:sz w:val="24"/>
          <w:szCs w:val="24"/>
        </w:rPr>
        <w:t>14</w:t>
      </w:r>
      <w:r w:rsidR="00BD3A4B" w:rsidRPr="00771183">
        <w:rPr>
          <w:rFonts w:ascii="Times New Roman" w:hAnsi="Times New Roman" w:cs="Times New Roman"/>
          <w:sz w:val="24"/>
          <w:szCs w:val="24"/>
        </w:rPr>
        <w:t xml:space="preserve"> dni od daty podpisania umowy, czyli do dnia: </w:t>
      </w:r>
      <w:r w:rsidR="00BD3A4B" w:rsidRPr="00771183">
        <w:rPr>
          <w:rFonts w:ascii="Times New Roman" w:hAnsi="Times New Roman" w:cs="Times New Roman"/>
          <w:sz w:val="24"/>
          <w:szCs w:val="24"/>
          <w:highlight w:val="yellow"/>
        </w:rPr>
        <w:t>……</w:t>
      </w:r>
      <w:r w:rsidR="00BD3A4B" w:rsidRPr="00771183">
        <w:rPr>
          <w:rFonts w:ascii="Times New Roman" w:hAnsi="Times New Roman" w:cs="Times New Roman"/>
          <w:sz w:val="24"/>
          <w:szCs w:val="24"/>
        </w:rPr>
        <w:t>.</w:t>
      </w:r>
      <w:r w:rsidR="00B260C2" w:rsidRPr="00771183">
        <w:rPr>
          <w:rFonts w:ascii="Times New Roman" w:hAnsi="Times New Roman" w:cs="Times New Roman"/>
          <w:sz w:val="24"/>
          <w:szCs w:val="24"/>
        </w:rPr>
        <w:t xml:space="preserve"> </w:t>
      </w:r>
      <w:r w:rsidR="005C55FF" w:rsidRPr="00771183">
        <w:rPr>
          <w:rFonts w:ascii="Times New Roman" w:hAnsi="Times New Roman" w:cs="Times New Roman"/>
          <w:sz w:val="24"/>
          <w:szCs w:val="24"/>
        </w:rPr>
        <w:t>.</w:t>
      </w:r>
    </w:p>
    <w:p w14:paraId="7D51F8A2" w14:textId="407C30A9" w:rsidR="00B62219" w:rsidRPr="00771183" w:rsidRDefault="0048665F" w:rsidP="00B62219">
      <w:pPr>
        <w:numPr>
          <w:ilvl w:val="0"/>
          <w:numId w:val="1"/>
        </w:numPr>
        <w:tabs>
          <w:tab w:val="left" w:pos="360"/>
        </w:tabs>
        <w:suppressAutoHyphens w:val="0"/>
        <w:overflowPunct/>
        <w:autoSpaceDE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1183">
        <w:rPr>
          <w:rFonts w:ascii="Times New Roman" w:hAnsi="Times New Roman" w:cs="Times New Roman"/>
          <w:sz w:val="24"/>
          <w:szCs w:val="24"/>
        </w:rPr>
        <w:t xml:space="preserve">Wszelkie koszty </w:t>
      </w:r>
      <w:r w:rsidR="00582F6C" w:rsidRPr="00771183">
        <w:rPr>
          <w:rFonts w:ascii="Times New Roman" w:hAnsi="Times New Roman" w:cs="Times New Roman"/>
          <w:sz w:val="24"/>
          <w:szCs w:val="24"/>
        </w:rPr>
        <w:t>dostarczenia</w:t>
      </w:r>
      <w:r w:rsidRPr="00771183">
        <w:rPr>
          <w:rFonts w:ascii="Times New Roman" w:hAnsi="Times New Roman" w:cs="Times New Roman"/>
          <w:sz w:val="24"/>
          <w:szCs w:val="24"/>
        </w:rPr>
        <w:t xml:space="preserve"> </w:t>
      </w:r>
      <w:r w:rsidR="00C63B39" w:rsidRPr="00771183">
        <w:rPr>
          <w:rFonts w:ascii="Times New Roman" w:hAnsi="Times New Roman" w:cs="Times New Roman"/>
          <w:sz w:val="24"/>
          <w:szCs w:val="24"/>
        </w:rPr>
        <w:t>gadżetów</w:t>
      </w:r>
      <w:r w:rsidR="00124126" w:rsidRPr="00771183">
        <w:rPr>
          <w:rFonts w:ascii="Times New Roman" w:hAnsi="Times New Roman" w:cs="Times New Roman"/>
          <w:sz w:val="24"/>
          <w:szCs w:val="24"/>
        </w:rPr>
        <w:t xml:space="preserve"> </w:t>
      </w:r>
      <w:r w:rsidRPr="00771183">
        <w:rPr>
          <w:rFonts w:ascii="Times New Roman" w:hAnsi="Times New Roman" w:cs="Times New Roman"/>
          <w:sz w:val="24"/>
          <w:szCs w:val="24"/>
        </w:rPr>
        <w:t xml:space="preserve">do siedziby </w:t>
      </w:r>
      <w:r w:rsidR="00F3300C" w:rsidRPr="00771183">
        <w:rPr>
          <w:rFonts w:ascii="Times New Roman" w:hAnsi="Times New Roman" w:cs="Times New Roman"/>
          <w:sz w:val="24"/>
          <w:szCs w:val="24"/>
        </w:rPr>
        <w:t>Zamawiającego</w:t>
      </w:r>
      <w:r w:rsidR="00F64689" w:rsidRPr="00771183">
        <w:rPr>
          <w:rFonts w:ascii="Times New Roman" w:hAnsi="Times New Roman" w:cs="Times New Roman"/>
          <w:sz w:val="24"/>
          <w:szCs w:val="24"/>
        </w:rPr>
        <w:br/>
      </w:r>
      <w:r w:rsidRPr="00771183">
        <w:rPr>
          <w:rFonts w:ascii="Times New Roman" w:hAnsi="Times New Roman" w:cs="Times New Roman"/>
          <w:sz w:val="24"/>
          <w:szCs w:val="24"/>
        </w:rPr>
        <w:t>w</w:t>
      </w:r>
      <w:r w:rsidR="00EC7381" w:rsidRPr="00771183">
        <w:rPr>
          <w:rFonts w:ascii="Times New Roman" w:hAnsi="Times New Roman" w:cs="Times New Roman"/>
          <w:sz w:val="24"/>
          <w:szCs w:val="24"/>
        </w:rPr>
        <w:t xml:space="preserve"> </w:t>
      </w:r>
      <w:r w:rsidRPr="00771183">
        <w:rPr>
          <w:rFonts w:ascii="Times New Roman" w:hAnsi="Times New Roman" w:cs="Times New Roman"/>
          <w:sz w:val="24"/>
          <w:szCs w:val="24"/>
        </w:rPr>
        <w:t>Bydgoszczy</w:t>
      </w:r>
      <w:r w:rsidR="00EC7381" w:rsidRPr="00771183">
        <w:rPr>
          <w:rFonts w:ascii="Times New Roman" w:hAnsi="Times New Roman" w:cs="Times New Roman"/>
          <w:sz w:val="24"/>
          <w:szCs w:val="24"/>
        </w:rPr>
        <w:t xml:space="preserve"> </w:t>
      </w:r>
      <w:r w:rsidRPr="00771183">
        <w:rPr>
          <w:rFonts w:ascii="Times New Roman" w:hAnsi="Times New Roman" w:cs="Times New Roman"/>
          <w:sz w:val="24"/>
          <w:szCs w:val="24"/>
        </w:rPr>
        <w:t>p</w:t>
      </w:r>
      <w:r w:rsidR="00767763" w:rsidRPr="00771183">
        <w:rPr>
          <w:rFonts w:ascii="Times New Roman" w:hAnsi="Times New Roman" w:cs="Times New Roman"/>
          <w:sz w:val="24"/>
          <w:szCs w:val="24"/>
        </w:rPr>
        <w:t>rzy ul. Dworcowej 81</w:t>
      </w:r>
      <w:r w:rsidRPr="00771183">
        <w:rPr>
          <w:rFonts w:ascii="Times New Roman" w:hAnsi="Times New Roman" w:cs="Times New Roman"/>
          <w:sz w:val="24"/>
          <w:szCs w:val="24"/>
        </w:rPr>
        <w:t xml:space="preserve"> (w ty</w:t>
      </w:r>
      <w:r w:rsidR="00882B91" w:rsidRPr="00771183">
        <w:rPr>
          <w:rFonts w:ascii="Times New Roman" w:hAnsi="Times New Roman" w:cs="Times New Roman"/>
          <w:sz w:val="24"/>
          <w:szCs w:val="24"/>
        </w:rPr>
        <w:t xml:space="preserve">m koszty opakowania, transportu </w:t>
      </w:r>
      <w:r w:rsidRPr="00771183">
        <w:rPr>
          <w:rFonts w:ascii="Times New Roman" w:hAnsi="Times New Roman" w:cs="Times New Roman"/>
          <w:sz w:val="24"/>
          <w:szCs w:val="24"/>
        </w:rPr>
        <w:t xml:space="preserve">z wniesieniem </w:t>
      </w:r>
      <w:r w:rsidR="00882B91" w:rsidRPr="00771183">
        <w:rPr>
          <w:rFonts w:ascii="Times New Roman" w:hAnsi="Times New Roman" w:cs="Times New Roman"/>
          <w:sz w:val="24"/>
          <w:szCs w:val="24"/>
        </w:rPr>
        <w:t>oraz</w:t>
      </w:r>
      <w:r w:rsidRPr="00771183">
        <w:rPr>
          <w:rFonts w:ascii="Times New Roman" w:hAnsi="Times New Roman" w:cs="Times New Roman"/>
          <w:sz w:val="24"/>
          <w:szCs w:val="24"/>
        </w:rPr>
        <w:t xml:space="preserve"> ubezpieczenia) ponosi </w:t>
      </w:r>
      <w:r w:rsidR="00F3300C" w:rsidRPr="00771183">
        <w:rPr>
          <w:rFonts w:ascii="Times New Roman" w:hAnsi="Times New Roman" w:cs="Times New Roman"/>
          <w:sz w:val="24"/>
          <w:szCs w:val="24"/>
        </w:rPr>
        <w:t>Wykonawca</w:t>
      </w:r>
      <w:r w:rsidRPr="00771183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4CBC5B62" w14:textId="07E8C93B" w:rsidR="00767763" w:rsidRPr="00771183" w:rsidRDefault="00767763" w:rsidP="00767763">
      <w:pPr>
        <w:numPr>
          <w:ilvl w:val="0"/>
          <w:numId w:val="1"/>
        </w:numPr>
        <w:tabs>
          <w:tab w:val="left" w:pos="360"/>
        </w:tabs>
        <w:suppressAutoHyphens w:val="0"/>
        <w:overflowPunct/>
        <w:autoSpaceDE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1183">
        <w:rPr>
          <w:rFonts w:ascii="Times New Roman" w:hAnsi="Times New Roman" w:cs="Times New Roman"/>
          <w:sz w:val="24"/>
          <w:szCs w:val="24"/>
          <w:lang w:eastAsia="x-none"/>
        </w:rPr>
        <w:t>Dosta</w:t>
      </w:r>
      <w:r w:rsidR="008350E8" w:rsidRPr="00771183">
        <w:rPr>
          <w:rFonts w:ascii="Times New Roman" w:hAnsi="Times New Roman" w:cs="Times New Roman"/>
          <w:sz w:val="24"/>
          <w:szCs w:val="24"/>
          <w:lang w:eastAsia="x-none"/>
        </w:rPr>
        <w:t>rczanie</w:t>
      </w:r>
      <w:r w:rsidR="00296342" w:rsidRPr="00771183">
        <w:rPr>
          <w:rFonts w:ascii="Times New Roman" w:hAnsi="Times New Roman" w:cs="Times New Roman"/>
          <w:sz w:val="24"/>
          <w:szCs w:val="24"/>
          <w:lang w:eastAsia="x-none"/>
        </w:rPr>
        <w:t xml:space="preserve"> </w:t>
      </w:r>
      <w:r w:rsidR="00C63B39" w:rsidRPr="00771183">
        <w:rPr>
          <w:rFonts w:ascii="Times New Roman" w:hAnsi="Times New Roman" w:cs="Times New Roman"/>
          <w:sz w:val="24"/>
          <w:szCs w:val="24"/>
          <w:lang w:eastAsia="x-none"/>
        </w:rPr>
        <w:t>gadżetów</w:t>
      </w:r>
      <w:r w:rsidR="00D33AA4" w:rsidRPr="00771183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8350E8" w:rsidRPr="00771183">
        <w:rPr>
          <w:rFonts w:ascii="Times New Roman" w:hAnsi="Times New Roman" w:cs="Times New Roman"/>
          <w:sz w:val="24"/>
          <w:szCs w:val="24"/>
          <w:lang w:eastAsia="x-none"/>
        </w:rPr>
        <w:t>nastąpi</w:t>
      </w:r>
      <w:r w:rsidRPr="00771183">
        <w:rPr>
          <w:rFonts w:ascii="Times New Roman" w:hAnsi="Times New Roman" w:cs="Times New Roman"/>
          <w:sz w:val="24"/>
          <w:szCs w:val="24"/>
          <w:lang w:eastAsia="x-none"/>
        </w:rPr>
        <w:t xml:space="preserve"> w godzinach pracy RDOŚ w Bydgoszczy</w:t>
      </w:r>
      <w:r w:rsidR="00562BF9" w:rsidRPr="00771183">
        <w:rPr>
          <w:rFonts w:ascii="Times New Roman" w:hAnsi="Times New Roman" w:cs="Times New Roman"/>
          <w:sz w:val="24"/>
          <w:szCs w:val="24"/>
          <w:lang w:eastAsia="x-none"/>
        </w:rPr>
        <w:t xml:space="preserve"> –</w:t>
      </w:r>
      <w:r w:rsidRPr="00771183">
        <w:rPr>
          <w:rFonts w:ascii="Times New Roman" w:hAnsi="Times New Roman" w:cs="Times New Roman"/>
          <w:sz w:val="24"/>
          <w:szCs w:val="24"/>
          <w:lang w:eastAsia="x-none"/>
        </w:rPr>
        <w:t xml:space="preserve"> od godz. 8:00 do 15:00</w:t>
      </w:r>
      <w:r w:rsidR="00562BF9" w:rsidRPr="00771183">
        <w:rPr>
          <w:rFonts w:ascii="Times New Roman" w:hAnsi="Times New Roman" w:cs="Times New Roman"/>
          <w:sz w:val="24"/>
          <w:szCs w:val="24"/>
          <w:lang w:eastAsia="x-none"/>
        </w:rPr>
        <w:t>,</w:t>
      </w:r>
      <w:r w:rsidRPr="00771183">
        <w:rPr>
          <w:rFonts w:ascii="Times New Roman" w:hAnsi="Times New Roman" w:cs="Times New Roman"/>
          <w:sz w:val="24"/>
          <w:szCs w:val="24"/>
          <w:lang w:eastAsia="x-none"/>
        </w:rPr>
        <w:t xml:space="preserve"> po </w:t>
      </w:r>
      <w:r w:rsidRPr="00771183">
        <w:rPr>
          <w:rFonts w:ascii="Times New Roman" w:hAnsi="Times New Roman" w:cs="Times New Roman"/>
          <w:color w:val="000000"/>
          <w:sz w:val="24"/>
          <w:szCs w:val="24"/>
          <w:lang w:eastAsia="x-none"/>
        </w:rPr>
        <w:t xml:space="preserve">wcześniejszym uzgodnieniu terminu </w:t>
      </w:r>
      <w:r w:rsidR="002D0AE8" w:rsidRPr="00771183">
        <w:rPr>
          <w:rFonts w:ascii="Times New Roman" w:hAnsi="Times New Roman" w:cs="Times New Roman"/>
          <w:color w:val="000000"/>
          <w:sz w:val="24"/>
          <w:szCs w:val="24"/>
          <w:lang w:eastAsia="x-none"/>
        </w:rPr>
        <w:t xml:space="preserve"> </w:t>
      </w:r>
      <w:r w:rsidRPr="00771183">
        <w:rPr>
          <w:rFonts w:ascii="Times New Roman" w:hAnsi="Times New Roman" w:cs="Times New Roman"/>
          <w:color w:val="000000"/>
          <w:sz w:val="24"/>
          <w:szCs w:val="24"/>
          <w:lang w:eastAsia="x-none"/>
        </w:rPr>
        <w:t xml:space="preserve">i godziny </w:t>
      </w:r>
      <w:r w:rsidR="008350E8" w:rsidRPr="00771183">
        <w:rPr>
          <w:rFonts w:ascii="Times New Roman" w:hAnsi="Times New Roman" w:cs="Times New Roman"/>
          <w:color w:val="000000"/>
          <w:sz w:val="24"/>
          <w:szCs w:val="24"/>
          <w:lang w:eastAsia="x-none"/>
        </w:rPr>
        <w:t>dostarcz</w:t>
      </w:r>
      <w:r w:rsidR="00D33AA4" w:rsidRPr="00771183">
        <w:rPr>
          <w:rFonts w:ascii="Times New Roman" w:hAnsi="Times New Roman" w:cs="Times New Roman"/>
          <w:color w:val="000000"/>
          <w:sz w:val="24"/>
          <w:szCs w:val="24"/>
          <w:lang w:eastAsia="x-none"/>
        </w:rPr>
        <w:t>e</w:t>
      </w:r>
      <w:r w:rsidR="008350E8" w:rsidRPr="00771183">
        <w:rPr>
          <w:rFonts w:ascii="Times New Roman" w:hAnsi="Times New Roman" w:cs="Times New Roman"/>
          <w:color w:val="000000"/>
          <w:sz w:val="24"/>
          <w:szCs w:val="24"/>
          <w:lang w:eastAsia="x-none"/>
        </w:rPr>
        <w:t xml:space="preserve">nia </w:t>
      </w:r>
      <w:r w:rsidRPr="00771183">
        <w:rPr>
          <w:rFonts w:ascii="Times New Roman" w:hAnsi="Times New Roman" w:cs="Times New Roman"/>
          <w:color w:val="000000"/>
          <w:sz w:val="24"/>
          <w:szCs w:val="24"/>
          <w:lang w:eastAsia="x-none"/>
        </w:rPr>
        <w:t xml:space="preserve">z </w:t>
      </w:r>
      <w:r w:rsidR="00F3300C" w:rsidRPr="00771183">
        <w:rPr>
          <w:rFonts w:ascii="Times New Roman" w:hAnsi="Times New Roman" w:cs="Times New Roman"/>
          <w:color w:val="000000"/>
          <w:sz w:val="24"/>
          <w:szCs w:val="24"/>
          <w:lang w:eastAsia="x-none"/>
        </w:rPr>
        <w:t>Zamawiającym</w:t>
      </w:r>
      <w:r w:rsidRPr="00771183">
        <w:rPr>
          <w:rFonts w:ascii="Times New Roman" w:hAnsi="Times New Roman" w:cs="Times New Roman"/>
          <w:color w:val="000000"/>
          <w:sz w:val="24"/>
          <w:szCs w:val="24"/>
          <w:lang w:eastAsia="x-none"/>
        </w:rPr>
        <w:t xml:space="preserve"> oraz przesłaniu informacji o terminie i godzinie dostawy na adres</w:t>
      </w:r>
      <w:r w:rsidR="00313C75" w:rsidRPr="00771183">
        <w:rPr>
          <w:rFonts w:ascii="Times New Roman" w:hAnsi="Times New Roman" w:cs="Times New Roman"/>
          <w:color w:val="000000"/>
          <w:sz w:val="24"/>
          <w:szCs w:val="24"/>
          <w:lang w:eastAsia="x-none"/>
        </w:rPr>
        <w:t xml:space="preserve"> </w:t>
      </w:r>
      <w:r w:rsidRPr="00771183">
        <w:rPr>
          <w:rFonts w:ascii="Times New Roman" w:hAnsi="Times New Roman" w:cs="Times New Roman"/>
          <w:color w:val="000000"/>
          <w:sz w:val="24"/>
          <w:szCs w:val="24"/>
          <w:lang w:eastAsia="x-none"/>
        </w:rPr>
        <w:t>e-mail</w:t>
      </w:r>
      <w:r w:rsidR="00022171" w:rsidRPr="00771183">
        <w:rPr>
          <w:rFonts w:ascii="Times New Roman" w:hAnsi="Times New Roman" w:cs="Times New Roman"/>
          <w:color w:val="000000"/>
          <w:sz w:val="24"/>
          <w:szCs w:val="24"/>
          <w:lang w:eastAsia="x-none"/>
        </w:rPr>
        <w:t>:</w:t>
      </w:r>
      <w:r w:rsidR="00C63B39" w:rsidRPr="00771183">
        <w:rPr>
          <w:rFonts w:ascii="Times New Roman" w:hAnsi="Times New Roman" w:cs="Times New Roman"/>
          <w:color w:val="000000"/>
          <w:sz w:val="24"/>
          <w:szCs w:val="24"/>
          <w:lang w:eastAsia="x-none"/>
        </w:rPr>
        <w:t xml:space="preserve"> </w:t>
      </w:r>
      <w:hyperlink r:id="rId8" w:history="1">
        <w:r w:rsidR="00C63B39" w:rsidRPr="00771183">
          <w:rPr>
            <w:rStyle w:val="Hipercze"/>
            <w:rFonts w:ascii="Times New Roman" w:hAnsi="Times New Roman" w:cs="Times New Roman"/>
            <w:sz w:val="24"/>
            <w:szCs w:val="24"/>
          </w:rPr>
          <w:t>kancelaria@bydgoszcz.rdos.gov.pl</w:t>
        </w:r>
      </w:hyperlink>
      <w:r w:rsidR="002D0AE8" w:rsidRPr="00771183">
        <w:rPr>
          <w:rFonts w:ascii="Times New Roman" w:hAnsi="Times New Roman" w:cs="Times New Roman"/>
          <w:color w:val="000000"/>
          <w:sz w:val="24"/>
          <w:szCs w:val="24"/>
          <w:lang w:eastAsia="x-none"/>
        </w:rPr>
        <w:t>.</w:t>
      </w:r>
    </w:p>
    <w:p w14:paraId="31D9F20C" w14:textId="6CFBA55B" w:rsidR="00993FCB" w:rsidRPr="00771183" w:rsidRDefault="00F3300C" w:rsidP="00771183">
      <w:pPr>
        <w:numPr>
          <w:ilvl w:val="0"/>
          <w:numId w:val="1"/>
        </w:numPr>
        <w:tabs>
          <w:tab w:val="left" w:pos="360"/>
        </w:tabs>
        <w:suppressAutoHyphens w:val="0"/>
        <w:overflowPunct/>
        <w:autoSpaceDE/>
        <w:spacing w:line="276" w:lineRule="auto"/>
        <w:jc w:val="both"/>
        <w:rPr>
          <w:rFonts w:ascii="Times New Roman" w:hAnsi="Times New Roman" w:cs="Times New Roman"/>
          <w:sz w:val="24"/>
          <w:szCs w:val="24"/>
          <w:lang w:eastAsia="x-none"/>
        </w:rPr>
      </w:pPr>
      <w:bookmarkStart w:id="0" w:name="_Hlk176426483"/>
      <w:r w:rsidRPr="00771183">
        <w:rPr>
          <w:rFonts w:ascii="Times New Roman" w:hAnsi="Times New Roman" w:cs="Times New Roman"/>
          <w:sz w:val="24"/>
          <w:szCs w:val="24"/>
          <w:lang w:eastAsia="x-none"/>
        </w:rPr>
        <w:t>Wykonawca</w:t>
      </w:r>
      <w:r w:rsidR="000F03E4" w:rsidRPr="00771183">
        <w:rPr>
          <w:rFonts w:ascii="Times New Roman" w:hAnsi="Times New Roman" w:cs="Times New Roman"/>
          <w:sz w:val="24"/>
          <w:szCs w:val="24"/>
          <w:lang w:eastAsia="x-none"/>
        </w:rPr>
        <w:t xml:space="preserve"> oświadcza, że </w:t>
      </w:r>
      <w:r w:rsidR="00296342" w:rsidRPr="00771183">
        <w:rPr>
          <w:rFonts w:ascii="Times New Roman" w:hAnsi="Times New Roman" w:cs="Times New Roman"/>
          <w:sz w:val="24"/>
          <w:szCs w:val="24"/>
          <w:lang w:eastAsia="x-none"/>
        </w:rPr>
        <w:t xml:space="preserve">dostarczone </w:t>
      </w:r>
      <w:r w:rsidR="00C63B39" w:rsidRPr="00771183">
        <w:rPr>
          <w:rFonts w:ascii="Times New Roman" w:hAnsi="Times New Roman" w:cs="Times New Roman"/>
          <w:sz w:val="24"/>
          <w:szCs w:val="24"/>
          <w:lang w:eastAsia="x-none"/>
        </w:rPr>
        <w:t>gadżety</w:t>
      </w:r>
      <w:r w:rsidR="00296342" w:rsidRPr="00771183">
        <w:rPr>
          <w:rFonts w:ascii="Times New Roman" w:hAnsi="Times New Roman" w:cs="Times New Roman"/>
          <w:sz w:val="24"/>
          <w:szCs w:val="24"/>
          <w:lang w:eastAsia="x-none"/>
        </w:rPr>
        <w:t xml:space="preserve"> są</w:t>
      </w:r>
      <w:r w:rsidR="000F03E4" w:rsidRPr="00771183">
        <w:rPr>
          <w:rFonts w:ascii="Times New Roman" w:hAnsi="Times New Roman" w:cs="Times New Roman"/>
          <w:sz w:val="24"/>
          <w:szCs w:val="24"/>
          <w:lang w:eastAsia="x-none"/>
        </w:rPr>
        <w:t xml:space="preserve"> fabrycznie now</w:t>
      </w:r>
      <w:r w:rsidR="00296342" w:rsidRPr="00771183">
        <w:rPr>
          <w:rFonts w:ascii="Times New Roman" w:hAnsi="Times New Roman" w:cs="Times New Roman"/>
          <w:sz w:val="24"/>
          <w:szCs w:val="24"/>
          <w:lang w:eastAsia="x-none"/>
        </w:rPr>
        <w:t>e</w:t>
      </w:r>
      <w:r w:rsidR="000F03E4" w:rsidRPr="00771183">
        <w:rPr>
          <w:rFonts w:ascii="Times New Roman" w:hAnsi="Times New Roman" w:cs="Times New Roman"/>
          <w:sz w:val="24"/>
          <w:szCs w:val="24"/>
          <w:lang w:eastAsia="x-none"/>
        </w:rPr>
        <w:t>,</w:t>
      </w:r>
      <w:r w:rsidRPr="00771183">
        <w:rPr>
          <w:rFonts w:ascii="Times New Roman" w:hAnsi="Times New Roman" w:cs="Times New Roman"/>
          <w:sz w:val="24"/>
          <w:szCs w:val="24"/>
          <w:lang w:eastAsia="x-none"/>
        </w:rPr>
        <w:t xml:space="preserve"> woln</w:t>
      </w:r>
      <w:r w:rsidR="00296342" w:rsidRPr="00771183">
        <w:rPr>
          <w:rFonts w:ascii="Times New Roman" w:hAnsi="Times New Roman" w:cs="Times New Roman"/>
          <w:sz w:val="24"/>
          <w:szCs w:val="24"/>
          <w:lang w:eastAsia="x-none"/>
        </w:rPr>
        <w:t>e</w:t>
      </w:r>
      <w:r w:rsidRPr="00771183">
        <w:rPr>
          <w:rFonts w:ascii="Times New Roman" w:hAnsi="Times New Roman" w:cs="Times New Roman"/>
          <w:sz w:val="24"/>
          <w:szCs w:val="24"/>
          <w:lang w:eastAsia="x-none"/>
        </w:rPr>
        <w:t xml:space="preserve"> od wad,</w:t>
      </w:r>
      <w:r w:rsidR="000F03E4" w:rsidRPr="00771183">
        <w:rPr>
          <w:rFonts w:ascii="Times New Roman" w:hAnsi="Times New Roman" w:cs="Times New Roman"/>
          <w:sz w:val="24"/>
          <w:szCs w:val="24"/>
          <w:lang w:eastAsia="x-none"/>
        </w:rPr>
        <w:t xml:space="preserve"> nie powystawow</w:t>
      </w:r>
      <w:r w:rsidR="00296342" w:rsidRPr="00771183">
        <w:rPr>
          <w:rFonts w:ascii="Times New Roman" w:hAnsi="Times New Roman" w:cs="Times New Roman"/>
          <w:sz w:val="24"/>
          <w:szCs w:val="24"/>
          <w:lang w:eastAsia="x-none"/>
        </w:rPr>
        <w:t>e</w:t>
      </w:r>
      <w:r w:rsidR="000F03E4" w:rsidRPr="00771183">
        <w:rPr>
          <w:rFonts w:ascii="Times New Roman" w:hAnsi="Times New Roman" w:cs="Times New Roman"/>
          <w:sz w:val="24"/>
          <w:szCs w:val="24"/>
          <w:lang w:eastAsia="x-none"/>
        </w:rPr>
        <w:t xml:space="preserve">, </w:t>
      </w:r>
      <w:r w:rsidRPr="00771183">
        <w:rPr>
          <w:rFonts w:ascii="Times New Roman" w:hAnsi="Times New Roman" w:cs="Times New Roman"/>
          <w:sz w:val="24"/>
          <w:szCs w:val="24"/>
          <w:lang w:eastAsia="x-none"/>
        </w:rPr>
        <w:t xml:space="preserve">z terminem </w:t>
      </w:r>
      <w:r w:rsidR="0086253E" w:rsidRPr="00771183">
        <w:rPr>
          <w:rFonts w:ascii="Times New Roman" w:hAnsi="Times New Roman" w:cs="Times New Roman"/>
          <w:sz w:val="24"/>
          <w:szCs w:val="24"/>
          <w:lang w:eastAsia="x-none"/>
        </w:rPr>
        <w:t>trwałości</w:t>
      </w:r>
      <w:r w:rsidRPr="00771183">
        <w:rPr>
          <w:rFonts w:ascii="Times New Roman" w:hAnsi="Times New Roman" w:cs="Times New Roman"/>
          <w:sz w:val="24"/>
          <w:szCs w:val="24"/>
          <w:lang w:eastAsia="x-none"/>
        </w:rPr>
        <w:t xml:space="preserve"> minimum 12 miesięcy licząc od dnia dostawy</w:t>
      </w:r>
      <w:r w:rsidR="0086253E" w:rsidRPr="00771183">
        <w:rPr>
          <w:rFonts w:ascii="Times New Roman" w:hAnsi="Times New Roman" w:cs="Times New Roman"/>
          <w:sz w:val="24"/>
          <w:szCs w:val="24"/>
          <w:lang w:eastAsia="x-none"/>
        </w:rPr>
        <w:t xml:space="preserve"> (</w:t>
      </w:r>
      <w:bookmarkEnd w:id="0"/>
      <w:r w:rsidR="0086253E" w:rsidRPr="00771183">
        <w:rPr>
          <w:rFonts w:ascii="Times New Roman" w:hAnsi="Times New Roman" w:cs="Times New Roman"/>
          <w:sz w:val="24"/>
          <w:szCs w:val="24"/>
          <w:lang w:eastAsia="x-none"/>
        </w:rPr>
        <w:t>dotyczy artykułów mających określony termin trwałości)</w:t>
      </w:r>
      <w:r w:rsidR="000F03E4" w:rsidRPr="00771183">
        <w:rPr>
          <w:rFonts w:ascii="Times New Roman" w:hAnsi="Times New Roman" w:cs="Times New Roman"/>
          <w:sz w:val="24"/>
          <w:szCs w:val="24"/>
          <w:lang w:eastAsia="x-none"/>
        </w:rPr>
        <w:t xml:space="preserve">. </w:t>
      </w:r>
    </w:p>
    <w:p w14:paraId="3DE5FFF7" w14:textId="0F523B93" w:rsidR="00682FBA" w:rsidRPr="00771183" w:rsidRDefault="0086253E" w:rsidP="00993FCB">
      <w:pPr>
        <w:numPr>
          <w:ilvl w:val="0"/>
          <w:numId w:val="1"/>
        </w:numPr>
        <w:suppressAutoHyphens w:val="0"/>
        <w:overflowPunct/>
        <w:autoSpaceDE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1183">
        <w:rPr>
          <w:rFonts w:ascii="Times New Roman" w:hAnsi="Times New Roman" w:cs="Times New Roman"/>
          <w:sz w:val="24"/>
          <w:szCs w:val="24"/>
        </w:rPr>
        <w:lastRenderedPageBreak/>
        <w:t xml:space="preserve">Wykonawca udziela 12-miesięcznego </w:t>
      </w:r>
      <w:r w:rsidR="00BC6B74" w:rsidRPr="00771183">
        <w:rPr>
          <w:rFonts w:ascii="Times New Roman" w:hAnsi="Times New Roman" w:cs="Times New Roman"/>
          <w:sz w:val="24"/>
          <w:szCs w:val="24"/>
        </w:rPr>
        <w:t xml:space="preserve">okresu gwarancji na </w:t>
      </w:r>
      <w:r w:rsidR="00296342" w:rsidRPr="00771183">
        <w:rPr>
          <w:rFonts w:ascii="Times New Roman" w:hAnsi="Times New Roman" w:cs="Times New Roman"/>
          <w:sz w:val="24"/>
          <w:szCs w:val="24"/>
        </w:rPr>
        <w:t xml:space="preserve">dostarczone </w:t>
      </w:r>
      <w:r w:rsidR="00C63B39" w:rsidRPr="00771183">
        <w:rPr>
          <w:rFonts w:ascii="Times New Roman" w:hAnsi="Times New Roman" w:cs="Times New Roman"/>
          <w:sz w:val="24"/>
          <w:szCs w:val="24"/>
        </w:rPr>
        <w:t>gadżety</w:t>
      </w:r>
      <w:r w:rsidR="00993FCB" w:rsidRPr="00771183">
        <w:rPr>
          <w:rFonts w:ascii="Times New Roman" w:hAnsi="Times New Roman" w:cs="Times New Roman"/>
          <w:sz w:val="24"/>
          <w:szCs w:val="24"/>
        </w:rPr>
        <w:t>, licząc od daty podpisania protokołu, o którym mowa w § 3 ust. 1 umowy.`</w:t>
      </w:r>
    </w:p>
    <w:p w14:paraId="3B9980DF" w14:textId="7FBB3296" w:rsidR="00BC6B74" w:rsidRPr="00771183" w:rsidRDefault="00BC6B74" w:rsidP="00523BF9">
      <w:pPr>
        <w:numPr>
          <w:ilvl w:val="0"/>
          <w:numId w:val="1"/>
        </w:numPr>
        <w:tabs>
          <w:tab w:val="left" w:pos="360"/>
        </w:tabs>
        <w:suppressAutoHyphens w:val="0"/>
        <w:overflowPunct/>
        <w:autoSpaceDE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1183">
        <w:rPr>
          <w:rFonts w:ascii="Times New Roman" w:hAnsi="Times New Roman" w:cs="Times New Roman"/>
          <w:sz w:val="24"/>
          <w:szCs w:val="24"/>
          <w:lang w:eastAsia="x-none"/>
        </w:rPr>
        <w:t xml:space="preserve">W przypadku wystąpienia w okresie gwarancji wad lub usterek w dostarczonych </w:t>
      </w:r>
      <w:r w:rsidR="00C63B39" w:rsidRPr="00771183">
        <w:rPr>
          <w:rFonts w:ascii="Times New Roman" w:hAnsi="Times New Roman" w:cs="Times New Roman"/>
          <w:sz w:val="24"/>
          <w:szCs w:val="24"/>
          <w:lang w:eastAsia="x-none"/>
        </w:rPr>
        <w:t>gadżetach</w:t>
      </w:r>
      <w:r w:rsidRPr="00771183">
        <w:rPr>
          <w:rFonts w:ascii="Times New Roman" w:hAnsi="Times New Roman" w:cs="Times New Roman"/>
          <w:sz w:val="24"/>
          <w:szCs w:val="24"/>
          <w:lang w:eastAsia="x-none"/>
        </w:rPr>
        <w:t xml:space="preserve">, Zamawiający zawiadomi Wykonawcę o wadach i usterkach, a Wykonawca zobowiązuje się do ich bezpłatnego usunięcia w terminie uzgodnionym przez strony, jednak nie dłuższym niż 7 dni od daty zgłoszenia. </w:t>
      </w:r>
    </w:p>
    <w:p w14:paraId="0AF1B232" w14:textId="77777777" w:rsidR="002F0F0A" w:rsidRPr="00771183" w:rsidRDefault="00BA3C67" w:rsidP="002F0F0A">
      <w:pPr>
        <w:numPr>
          <w:ilvl w:val="0"/>
          <w:numId w:val="1"/>
        </w:numPr>
        <w:suppressAutoHyphens w:val="0"/>
        <w:overflowPunct/>
        <w:autoSpaceDE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1183">
        <w:rPr>
          <w:rFonts w:ascii="Times New Roman" w:hAnsi="Times New Roman" w:cs="Times New Roman"/>
          <w:sz w:val="24"/>
          <w:szCs w:val="24"/>
        </w:rPr>
        <w:t>Zamawiający</w:t>
      </w:r>
      <w:r w:rsidR="002F0F0A" w:rsidRPr="00771183">
        <w:rPr>
          <w:rFonts w:ascii="Times New Roman" w:hAnsi="Times New Roman" w:cs="Times New Roman"/>
          <w:sz w:val="24"/>
          <w:szCs w:val="24"/>
        </w:rPr>
        <w:t xml:space="preserve"> może dochodzić roszczeń z tytułu gwarancji także po okresie określonym w umowie, jeżeli zgłosił wadę przed upływem tego okresu.</w:t>
      </w:r>
    </w:p>
    <w:p w14:paraId="754DF111" w14:textId="77777777" w:rsidR="00CC486E" w:rsidRPr="00771183" w:rsidRDefault="00CC486E" w:rsidP="00CC486E">
      <w:pPr>
        <w:numPr>
          <w:ilvl w:val="0"/>
          <w:numId w:val="1"/>
        </w:numPr>
        <w:suppressAutoHyphens w:val="0"/>
        <w:overflowPunct/>
        <w:autoSpaceDE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1183">
        <w:rPr>
          <w:rFonts w:ascii="Times New Roman" w:hAnsi="Times New Roman" w:cs="Times New Roman"/>
          <w:sz w:val="24"/>
          <w:szCs w:val="24"/>
        </w:rPr>
        <w:t>Wykonawca ponosi odpowiedzialność z tytułu rękojmi za wady fizyczne na zasadach określonych w Kodeksie cywilnym.</w:t>
      </w:r>
    </w:p>
    <w:p w14:paraId="4A260F43" w14:textId="77777777" w:rsidR="0048665F" w:rsidRPr="00771183" w:rsidRDefault="0048665F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124615F" w14:textId="77777777" w:rsidR="0048665F" w:rsidRPr="00771183" w:rsidRDefault="0048665F">
      <w:pPr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  <w:bookmarkStart w:id="1" w:name="_Hlk107214129"/>
      <w:r w:rsidRPr="00771183">
        <w:rPr>
          <w:rFonts w:ascii="Times New Roman" w:hAnsi="Times New Roman" w:cs="Times New Roman"/>
          <w:b/>
          <w:sz w:val="24"/>
          <w:szCs w:val="24"/>
        </w:rPr>
        <w:t>§ 3</w:t>
      </w:r>
    </w:p>
    <w:bookmarkEnd w:id="1"/>
    <w:p w14:paraId="5BB83FCB" w14:textId="77777777" w:rsidR="0048665F" w:rsidRPr="00771183" w:rsidRDefault="0048665F" w:rsidP="00BA3C67"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14:paraId="4674371F" w14:textId="199CB2E4" w:rsidR="00B25793" w:rsidRPr="00771183" w:rsidRDefault="00B70E6C" w:rsidP="00B25793">
      <w:pPr>
        <w:numPr>
          <w:ilvl w:val="0"/>
          <w:numId w:val="22"/>
        </w:numPr>
        <w:suppressAutoHyphens w:val="0"/>
        <w:overflowPunct/>
        <w:autoSpaceDE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1183">
        <w:rPr>
          <w:rFonts w:ascii="Times New Roman" w:hAnsi="Times New Roman" w:cs="Times New Roman"/>
          <w:sz w:val="24"/>
          <w:szCs w:val="24"/>
        </w:rPr>
        <w:t xml:space="preserve">Potwierdzeniem dostarczenia </w:t>
      </w:r>
      <w:r w:rsidR="00C63B39" w:rsidRPr="00771183">
        <w:rPr>
          <w:rFonts w:ascii="Times New Roman" w:hAnsi="Times New Roman" w:cs="Times New Roman"/>
          <w:sz w:val="24"/>
          <w:szCs w:val="24"/>
        </w:rPr>
        <w:t>gadżetów</w:t>
      </w:r>
      <w:r w:rsidRPr="00771183">
        <w:rPr>
          <w:rFonts w:ascii="Times New Roman" w:hAnsi="Times New Roman" w:cs="Times New Roman"/>
          <w:sz w:val="24"/>
          <w:szCs w:val="24"/>
        </w:rPr>
        <w:t xml:space="preserve"> będzie </w:t>
      </w:r>
      <w:r w:rsidRPr="00771183">
        <w:rPr>
          <w:rFonts w:ascii="Times New Roman" w:hAnsi="Times New Roman" w:cs="Times New Roman"/>
          <w:bCs/>
          <w:sz w:val="24"/>
          <w:szCs w:val="24"/>
        </w:rPr>
        <w:t>sporządzenie protokołu odbioru i podpisanie go przez przedstawicieli obu stron.</w:t>
      </w:r>
    </w:p>
    <w:p w14:paraId="73737B12" w14:textId="083F3E0E" w:rsidR="00B25793" w:rsidRPr="00771183" w:rsidRDefault="00B70E6C" w:rsidP="00B25793">
      <w:pPr>
        <w:numPr>
          <w:ilvl w:val="0"/>
          <w:numId w:val="22"/>
        </w:numPr>
        <w:suppressAutoHyphens w:val="0"/>
        <w:overflowPunct/>
        <w:autoSpaceDE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1183">
        <w:rPr>
          <w:rFonts w:ascii="Times New Roman" w:hAnsi="Times New Roman" w:cs="Times New Roman"/>
          <w:sz w:val="24"/>
          <w:szCs w:val="24"/>
        </w:rPr>
        <w:t xml:space="preserve">W przypadku stwierdzenia niezgodności dostarczonych </w:t>
      </w:r>
      <w:r w:rsidR="00C63B39" w:rsidRPr="00771183">
        <w:rPr>
          <w:rFonts w:ascii="Times New Roman" w:hAnsi="Times New Roman" w:cs="Times New Roman"/>
          <w:sz w:val="24"/>
          <w:szCs w:val="24"/>
        </w:rPr>
        <w:t>gadżetów</w:t>
      </w:r>
      <w:r w:rsidRPr="00771183">
        <w:rPr>
          <w:rFonts w:ascii="Times New Roman" w:hAnsi="Times New Roman" w:cs="Times New Roman"/>
          <w:sz w:val="24"/>
          <w:szCs w:val="24"/>
        </w:rPr>
        <w:t xml:space="preserve"> z opisem przedmiotu zamówienia, stanowiącym załącznik nr 1 do umowy, Zamawiający zgłosi zastrzeżenia w protokole i może wyznaczyć Wykonawcy odpowiedni termin, jednak nie dłuższy niż </w:t>
      </w:r>
      <w:r w:rsidR="00FC7DC6" w:rsidRPr="00771183">
        <w:rPr>
          <w:rFonts w:ascii="Times New Roman" w:hAnsi="Times New Roman" w:cs="Times New Roman"/>
          <w:sz w:val="24"/>
          <w:szCs w:val="24"/>
        </w:rPr>
        <w:t>7</w:t>
      </w:r>
      <w:r w:rsidRPr="00771183">
        <w:rPr>
          <w:rFonts w:ascii="Times New Roman" w:hAnsi="Times New Roman" w:cs="Times New Roman"/>
          <w:sz w:val="24"/>
          <w:szCs w:val="24"/>
        </w:rPr>
        <w:t xml:space="preserve"> dni roboczych w celu </w:t>
      </w:r>
      <w:r w:rsidR="00B25793" w:rsidRPr="00771183">
        <w:rPr>
          <w:rFonts w:ascii="Times New Roman" w:hAnsi="Times New Roman" w:cs="Times New Roman"/>
          <w:sz w:val="24"/>
          <w:szCs w:val="24"/>
        </w:rPr>
        <w:t xml:space="preserve">dostarczenia brakujących </w:t>
      </w:r>
      <w:r w:rsidR="00C63B39" w:rsidRPr="00771183">
        <w:rPr>
          <w:rFonts w:ascii="Times New Roman" w:hAnsi="Times New Roman" w:cs="Times New Roman"/>
          <w:sz w:val="24"/>
          <w:szCs w:val="24"/>
        </w:rPr>
        <w:t>gadżetów</w:t>
      </w:r>
      <w:r w:rsidR="00B25793" w:rsidRPr="00771183">
        <w:rPr>
          <w:rFonts w:ascii="Times New Roman" w:hAnsi="Times New Roman" w:cs="Times New Roman"/>
          <w:sz w:val="24"/>
          <w:szCs w:val="24"/>
        </w:rPr>
        <w:t xml:space="preserve">, </w:t>
      </w:r>
      <w:r w:rsidR="00B326E9" w:rsidRPr="00771183">
        <w:rPr>
          <w:rFonts w:ascii="Times New Roman" w:hAnsi="Times New Roman" w:cs="Times New Roman"/>
          <w:sz w:val="24"/>
          <w:szCs w:val="24"/>
        </w:rPr>
        <w:t>wymiany</w:t>
      </w:r>
      <w:r w:rsidRPr="00771183">
        <w:rPr>
          <w:rFonts w:ascii="Times New Roman" w:hAnsi="Times New Roman" w:cs="Times New Roman"/>
          <w:sz w:val="24"/>
          <w:szCs w:val="24"/>
        </w:rPr>
        <w:t xml:space="preserve"> </w:t>
      </w:r>
      <w:r w:rsidR="00C63B39" w:rsidRPr="00771183">
        <w:rPr>
          <w:rFonts w:ascii="Times New Roman" w:hAnsi="Times New Roman" w:cs="Times New Roman"/>
          <w:sz w:val="24"/>
          <w:szCs w:val="24"/>
        </w:rPr>
        <w:t>gadżetów</w:t>
      </w:r>
      <w:r w:rsidRPr="00771183">
        <w:rPr>
          <w:rFonts w:ascii="Times New Roman" w:hAnsi="Times New Roman" w:cs="Times New Roman"/>
          <w:sz w:val="24"/>
          <w:szCs w:val="24"/>
        </w:rPr>
        <w:t xml:space="preserve"> </w:t>
      </w:r>
      <w:r w:rsidR="00B326E9" w:rsidRPr="00771183">
        <w:rPr>
          <w:rFonts w:ascii="Times New Roman" w:hAnsi="Times New Roman" w:cs="Times New Roman"/>
          <w:sz w:val="24"/>
          <w:szCs w:val="24"/>
        </w:rPr>
        <w:t xml:space="preserve">na </w:t>
      </w:r>
      <w:r w:rsidRPr="00771183">
        <w:rPr>
          <w:rFonts w:ascii="Times New Roman" w:hAnsi="Times New Roman" w:cs="Times New Roman"/>
          <w:sz w:val="24"/>
          <w:szCs w:val="24"/>
        </w:rPr>
        <w:t>zgodn</w:t>
      </w:r>
      <w:r w:rsidR="00B326E9" w:rsidRPr="00771183">
        <w:rPr>
          <w:rFonts w:ascii="Times New Roman" w:hAnsi="Times New Roman" w:cs="Times New Roman"/>
          <w:sz w:val="24"/>
          <w:szCs w:val="24"/>
        </w:rPr>
        <w:t>e</w:t>
      </w:r>
      <w:r w:rsidRPr="00771183">
        <w:rPr>
          <w:rFonts w:ascii="Times New Roman" w:hAnsi="Times New Roman" w:cs="Times New Roman"/>
          <w:sz w:val="24"/>
          <w:szCs w:val="24"/>
        </w:rPr>
        <w:t xml:space="preserve"> z opisem przedmiotu zamówienia lub udzielenia wyjaśnień. Zamawiający dokona ich ponownej oceny w terminie </w:t>
      </w:r>
      <w:r w:rsidR="00FC7DC6" w:rsidRPr="00771183">
        <w:rPr>
          <w:rFonts w:ascii="Times New Roman" w:hAnsi="Times New Roman" w:cs="Times New Roman"/>
          <w:sz w:val="24"/>
          <w:szCs w:val="24"/>
        </w:rPr>
        <w:t>5</w:t>
      </w:r>
      <w:r w:rsidRPr="00771183">
        <w:rPr>
          <w:rFonts w:ascii="Times New Roman" w:hAnsi="Times New Roman" w:cs="Times New Roman"/>
          <w:sz w:val="24"/>
          <w:szCs w:val="24"/>
        </w:rPr>
        <w:t xml:space="preserve"> dni </w:t>
      </w:r>
      <w:r w:rsidR="00B7160F" w:rsidRPr="00771183">
        <w:rPr>
          <w:rFonts w:ascii="Times New Roman" w:hAnsi="Times New Roman" w:cs="Times New Roman"/>
          <w:sz w:val="24"/>
          <w:szCs w:val="24"/>
        </w:rPr>
        <w:t xml:space="preserve">roboczych </w:t>
      </w:r>
      <w:r w:rsidRPr="00771183">
        <w:rPr>
          <w:rFonts w:ascii="Times New Roman" w:hAnsi="Times New Roman" w:cs="Times New Roman"/>
          <w:sz w:val="24"/>
          <w:szCs w:val="24"/>
        </w:rPr>
        <w:t>od daty dostarczenia.</w:t>
      </w:r>
    </w:p>
    <w:p w14:paraId="30456770" w14:textId="421125FA" w:rsidR="00B326E9" w:rsidRPr="00771183" w:rsidRDefault="00B326E9" w:rsidP="00B25793">
      <w:pPr>
        <w:numPr>
          <w:ilvl w:val="0"/>
          <w:numId w:val="22"/>
        </w:numPr>
        <w:suppressAutoHyphens w:val="0"/>
        <w:overflowPunct/>
        <w:autoSpaceDE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1183">
        <w:rPr>
          <w:rFonts w:ascii="Times New Roman" w:hAnsi="Times New Roman" w:cs="Times New Roman"/>
          <w:sz w:val="24"/>
          <w:szCs w:val="24"/>
        </w:rPr>
        <w:t xml:space="preserve">Potwierdzeniem zaakceptowania przez Zamawiającego wymienionych </w:t>
      </w:r>
      <w:r w:rsidR="00C63B39" w:rsidRPr="00771183">
        <w:rPr>
          <w:rFonts w:ascii="Times New Roman" w:hAnsi="Times New Roman" w:cs="Times New Roman"/>
          <w:sz w:val="24"/>
          <w:szCs w:val="24"/>
        </w:rPr>
        <w:t>gadżetów</w:t>
      </w:r>
      <w:r w:rsidRPr="00771183">
        <w:rPr>
          <w:rFonts w:ascii="Times New Roman" w:hAnsi="Times New Roman" w:cs="Times New Roman"/>
          <w:sz w:val="24"/>
          <w:szCs w:val="24"/>
        </w:rPr>
        <w:t xml:space="preserve"> będzie protokół z usunięcia wad stwierdzonych w protokole odbioru.</w:t>
      </w:r>
    </w:p>
    <w:p w14:paraId="719DFDF0" w14:textId="699CDFFC" w:rsidR="00B25793" w:rsidRPr="00771183" w:rsidRDefault="00B25793" w:rsidP="00B25793">
      <w:pPr>
        <w:numPr>
          <w:ilvl w:val="0"/>
          <w:numId w:val="22"/>
        </w:numPr>
        <w:suppressAutoHyphens w:val="0"/>
        <w:overflowPunct/>
        <w:autoSpaceDE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1183">
        <w:rPr>
          <w:rFonts w:ascii="Times New Roman" w:hAnsi="Times New Roman" w:cs="Times New Roman"/>
          <w:sz w:val="24"/>
          <w:szCs w:val="24"/>
        </w:rPr>
        <w:t xml:space="preserve">Przeniesienie prawa własności dostarczonych </w:t>
      </w:r>
      <w:r w:rsidR="00C63B39" w:rsidRPr="00771183">
        <w:rPr>
          <w:rFonts w:ascii="Times New Roman" w:hAnsi="Times New Roman" w:cs="Times New Roman"/>
          <w:sz w:val="24"/>
          <w:szCs w:val="24"/>
        </w:rPr>
        <w:t>gadżetów</w:t>
      </w:r>
      <w:r w:rsidRPr="00771183">
        <w:rPr>
          <w:rFonts w:ascii="Times New Roman" w:hAnsi="Times New Roman" w:cs="Times New Roman"/>
          <w:sz w:val="24"/>
          <w:szCs w:val="24"/>
        </w:rPr>
        <w:t xml:space="preserve"> na własność Zamawiającego następuje w momencie podpisania przez Zamawiającego </w:t>
      </w:r>
      <w:r w:rsidRPr="00771183">
        <w:rPr>
          <w:rFonts w:ascii="Times New Roman" w:hAnsi="Times New Roman" w:cs="Times New Roman"/>
          <w:bCs/>
          <w:sz w:val="24"/>
          <w:szCs w:val="24"/>
        </w:rPr>
        <w:t>protokołu odbioru lub</w:t>
      </w:r>
      <w:r w:rsidR="00F64689" w:rsidRPr="00771183">
        <w:rPr>
          <w:rFonts w:ascii="Times New Roman" w:hAnsi="Times New Roman" w:cs="Times New Roman"/>
          <w:bCs/>
          <w:sz w:val="24"/>
          <w:szCs w:val="24"/>
        </w:rPr>
        <w:br/>
      </w:r>
      <w:r w:rsidRPr="00771183">
        <w:rPr>
          <w:rFonts w:ascii="Times New Roman" w:hAnsi="Times New Roman" w:cs="Times New Roman"/>
          <w:bCs/>
          <w:sz w:val="24"/>
          <w:szCs w:val="24"/>
        </w:rPr>
        <w:t xml:space="preserve">w przypadku jego sporządzenia - </w:t>
      </w:r>
      <w:r w:rsidRPr="00771183">
        <w:rPr>
          <w:rFonts w:ascii="Times New Roman" w:hAnsi="Times New Roman" w:cs="Times New Roman"/>
          <w:sz w:val="24"/>
          <w:szCs w:val="24"/>
        </w:rPr>
        <w:t>protokołu z usunięcia wad stwierdzonych w protokole odbioru.</w:t>
      </w:r>
    </w:p>
    <w:p w14:paraId="5523E09D" w14:textId="002A488E" w:rsidR="00501CB3" w:rsidRPr="00771183" w:rsidRDefault="00501CB3" w:rsidP="00501CB3">
      <w:pPr>
        <w:numPr>
          <w:ilvl w:val="0"/>
          <w:numId w:val="22"/>
        </w:numPr>
        <w:suppressAutoHyphens w:val="0"/>
        <w:overflowPunct/>
        <w:autoSpaceDE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1183">
        <w:rPr>
          <w:rFonts w:ascii="Times New Roman" w:hAnsi="Times New Roman" w:cs="Times New Roman"/>
          <w:sz w:val="24"/>
          <w:szCs w:val="24"/>
          <w:lang w:eastAsia="x-none"/>
        </w:rPr>
        <w:t xml:space="preserve">Zamawiający zastrzega sobie prawo do odmowy odbioru </w:t>
      </w:r>
      <w:r w:rsidR="00C63B39" w:rsidRPr="00771183">
        <w:rPr>
          <w:rFonts w:ascii="Times New Roman" w:hAnsi="Times New Roman" w:cs="Times New Roman"/>
          <w:sz w:val="24"/>
          <w:szCs w:val="24"/>
          <w:lang w:eastAsia="x-none"/>
        </w:rPr>
        <w:t>gadżetów</w:t>
      </w:r>
      <w:r w:rsidRPr="00771183">
        <w:rPr>
          <w:rFonts w:ascii="Times New Roman" w:hAnsi="Times New Roman" w:cs="Times New Roman"/>
          <w:sz w:val="24"/>
          <w:szCs w:val="24"/>
          <w:lang w:eastAsia="x-none"/>
        </w:rPr>
        <w:t xml:space="preserve"> niespełniających warunków określonych w umowie. </w:t>
      </w:r>
    </w:p>
    <w:p w14:paraId="5C6CCDC3" w14:textId="77777777" w:rsidR="00E43AC5" w:rsidRPr="00771183" w:rsidRDefault="00E43AC5" w:rsidP="00E43AC5">
      <w:pPr>
        <w:suppressAutoHyphens w:val="0"/>
        <w:overflowPunct/>
        <w:autoSpaceDE/>
        <w:spacing w:line="276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551E8CCD" w14:textId="77777777" w:rsidR="00E43AC5" w:rsidRPr="00771183" w:rsidRDefault="00E43AC5" w:rsidP="00E43AC5">
      <w:pPr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71183">
        <w:rPr>
          <w:rFonts w:ascii="Times New Roman" w:hAnsi="Times New Roman" w:cs="Times New Roman"/>
          <w:b/>
          <w:sz w:val="24"/>
          <w:szCs w:val="24"/>
        </w:rPr>
        <w:t>§ 4</w:t>
      </w:r>
    </w:p>
    <w:p w14:paraId="100C81F2" w14:textId="77777777" w:rsidR="00404FF1" w:rsidRPr="00771183" w:rsidRDefault="00404FF1" w:rsidP="00E43AC5">
      <w:pPr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4AE1E2DA" w14:textId="4D326D2C" w:rsidR="00F52AF1" w:rsidRPr="00771183" w:rsidRDefault="00F52AF1" w:rsidP="0092183B">
      <w:pPr>
        <w:numPr>
          <w:ilvl w:val="0"/>
          <w:numId w:val="33"/>
        </w:numPr>
        <w:tabs>
          <w:tab w:val="left" w:pos="360"/>
        </w:tabs>
        <w:suppressAutoHyphens w:val="0"/>
        <w:overflowPunct/>
        <w:autoSpaceDE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1183">
        <w:rPr>
          <w:rFonts w:ascii="Times New Roman" w:hAnsi="Times New Roman" w:cs="Times New Roman"/>
          <w:sz w:val="24"/>
          <w:szCs w:val="24"/>
        </w:rPr>
        <w:t>Zamawiający zobowiązuje się zapłacić Wykonawcy wynagrodzenie w wysokości</w:t>
      </w:r>
      <w:r w:rsidR="00D242E6" w:rsidRPr="00771183">
        <w:rPr>
          <w:rFonts w:ascii="Times New Roman" w:hAnsi="Times New Roman" w:cs="Times New Roman"/>
          <w:sz w:val="24"/>
          <w:szCs w:val="24"/>
        </w:rPr>
        <w:br/>
      </w:r>
      <w:r w:rsidR="00F278E5" w:rsidRPr="00771183">
        <w:rPr>
          <w:rFonts w:ascii="Times New Roman" w:hAnsi="Times New Roman" w:cs="Times New Roman"/>
          <w:sz w:val="24"/>
          <w:szCs w:val="24"/>
          <w:highlight w:val="yellow"/>
        </w:rPr>
        <w:t>…</w:t>
      </w:r>
      <w:r w:rsidR="00D242E6" w:rsidRPr="00771183">
        <w:rPr>
          <w:rFonts w:ascii="Times New Roman" w:hAnsi="Times New Roman" w:cs="Times New Roman"/>
          <w:sz w:val="24"/>
          <w:szCs w:val="24"/>
        </w:rPr>
        <w:t xml:space="preserve"> </w:t>
      </w:r>
      <w:r w:rsidRPr="00771183">
        <w:rPr>
          <w:rFonts w:ascii="Times New Roman" w:hAnsi="Times New Roman" w:cs="Times New Roman"/>
          <w:sz w:val="24"/>
          <w:szCs w:val="24"/>
        </w:rPr>
        <w:t>zł brutto (słownie:</w:t>
      </w:r>
      <w:r w:rsidR="003D4473" w:rsidRPr="00771183">
        <w:rPr>
          <w:rFonts w:ascii="Times New Roman" w:hAnsi="Times New Roman" w:cs="Times New Roman"/>
          <w:sz w:val="24"/>
          <w:szCs w:val="24"/>
        </w:rPr>
        <w:t xml:space="preserve"> </w:t>
      </w:r>
      <w:r w:rsidR="00F278E5" w:rsidRPr="00771183">
        <w:rPr>
          <w:rFonts w:ascii="Times New Roman" w:hAnsi="Times New Roman" w:cs="Times New Roman"/>
          <w:sz w:val="24"/>
          <w:szCs w:val="24"/>
          <w:highlight w:val="yellow"/>
        </w:rPr>
        <w:t>…</w:t>
      </w:r>
      <w:r w:rsidRPr="00771183">
        <w:rPr>
          <w:rFonts w:ascii="Times New Roman" w:hAnsi="Times New Roman" w:cs="Times New Roman"/>
          <w:sz w:val="24"/>
          <w:szCs w:val="24"/>
          <w:highlight w:val="yellow"/>
        </w:rPr>
        <w:t>)</w:t>
      </w:r>
      <w:r w:rsidRPr="00771183">
        <w:rPr>
          <w:rFonts w:ascii="Times New Roman" w:hAnsi="Times New Roman" w:cs="Times New Roman"/>
          <w:sz w:val="24"/>
          <w:szCs w:val="24"/>
        </w:rPr>
        <w:t xml:space="preserve"> za </w:t>
      </w:r>
      <w:r w:rsidR="00296342" w:rsidRPr="00771183">
        <w:rPr>
          <w:rFonts w:ascii="Times New Roman" w:hAnsi="Times New Roman" w:cs="Times New Roman"/>
          <w:sz w:val="24"/>
          <w:szCs w:val="24"/>
        </w:rPr>
        <w:t xml:space="preserve">dostarczenie </w:t>
      </w:r>
      <w:r w:rsidR="00C63B39" w:rsidRPr="00771183">
        <w:rPr>
          <w:rFonts w:ascii="Times New Roman" w:hAnsi="Times New Roman" w:cs="Times New Roman"/>
          <w:sz w:val="24"/>
          <w:szCs w:val="24"/>
        </w:rPr>
        <w:t>gadżetów</w:t>
      </w:r>
      <w:r w:rsidRPr="00771183">
        <w:rPr>
          <w:rFonts w:ascii="Times New Roman" w:hAnsi="Times New Roman" w:cs="Times New Roman"/>
          <w:sz w:val="24"/>
          <w:szCs w:val="24"/>
        </w:rPr>
        <w:t xml:space="preserve"> wymienion</w:t>
      </w:r>
      <w:r w:rsidR="00296342" w:rsidRPr="00771183">
        <w:rPr>
          <w:rFonts w:ascii="Times New Roman" w:hAnsi="Times New Roman" w:cs="Times New Roman"/>
          <w:sz w:val="24"/>
          <w:szCs w:val="24"/>
        </w:rPr>
        <w:t>ych</w:t>
      </w:r>
      <w:r w:rsidRPr="00771183">
        <w:rPr>
          <w:rFonts w:ascii="Times New Roman" w:hAnsi="Times New Roman" w:cs="Times New Roman"/>
          <w:sz w:val="24"/>
          <w:szCs w:val="24"/>
        </w:rPr>
        <w:t xml:space="preserve"> w </w:t>
      </w:r>
      <w:r w:rsidR="009A5999" w:rsidRPr="00771183">
        <w:rPr>
          <w:rFonts w:ascii="Times New Roman" w:hAnsi="Times New Roman" w:cs="Times New Roman"/>
          <w:sz w:val="24"/>
          <w:szCs w:val="24"/>
        </w:rPr>
        <w:t>opisie przedmiotu zamówienia, stanowiącym załącznik nr 1 do umowy</w:t>
      </w:r>
      <w:r w:rsidRPr="00771183">
        <w:rPr>
          <w:rFonts w:ascii="Times New Roman" w:hAnsi="Times New Roman" w:cs="Times New Roman"/>
          <w:sz w:val="24"/>
          <w:szCs w:val="24"/>
        </w:rPr>
        <w:t>.</w:t>
      </w:r>
    </w:p>
    <w:p w14:paraId="56C8990A" w14:textId="17F4AF7F" w:rsidR="00D95947" w:rsidRPr="00771183" w:rsidRDefault="00D95947" w:rsidP="00E432A2">
      <w:pPr>
        <w:numPr>
          <w:ilvl w:val="0"/>
          <w:numId w:val="33"/>
        </w:numPr>
        <w:tabs>
          <w:tab w:val="left" w:pos="360"/>
        </w:tabs>
        <w:suppressAutoHyphens w:val="0"/>
        <w:overflowPunct/>
        <w:autoSpaceDE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1183">
        <w:rPr>
          <w:rFonts w:ascii="Times New Roman" w:hAnsi="Times New Roman" w:cs="Times New Roman"/>
          <w:sz w:val="24"/>
          <w:szCs w:val="24"/>
        </w:rPr>
        <w:t>W</w:t>
      </w:r>
      <w:r w:rsidR="00BF534A" w:rsidRPr="00771183">
        <w:rPr>
          <w:rFonts w:ascii="Times New Roman" w:hAnsi="Times New Roman" w:cs="Times New Roman"/>
          <w:sz w:val="24"/>
          <w:szCs w:val="24"/>
        </w:rPr>
        <w:t xml:space="preserve">ynagrodzenie określone w ust. </w:t>
      </w:r>
      <w:r w:rsidR="009A5999" w:rsidRPr="00771183">
        <w:rPr>
          <w:rFonts w:ascii="Times New Roman" w:hAnsi="Times New Roman" w:cs="Times New Roman"/>
          <w:sz w:val="24"/>
          <w:szCs w:val="24"/>
        </w:rPr>
        <w:t>1</w:t>
      </w:r>
      <w:r w:rsidRPr="00771183">
        <w:rPr>
          <w:rFonts w:ascii="Times New Roman" w:hAnsi="Times New Roman" w:cs="Times New Roman"/>
          <w:sz w:val="24"/>
          <w:szCs w:val="24"/>
        </w:rPr>
        <w:t xml:space="preserve"> jest wynagrodzeniem zryczałtowanym</w:t>
      </w:r>
      <w:r w:rsidR="00E432A2" w:rsidRPr="00771183">
        <w:rPr>
          <w:rFonts w:ascii="Times New Roman" w:hAnsi="Times New Roman" w:cs="Times New Roman"/>
          <w:sz w:val="24"/>
          <w:szCs w:val="24"/>
        </w:rPr>
        <w:t xml:space="preserve"> i </w:t>
      </w:r>
      <w:r w:rsidRPr="00771183">
        <w:rPr>
          <w:rFonts w:ascii="Times New Roman" w:hAnsi="Times New Roman" w:cs="Times New Roman"/>
          <w:sz w:val="24"/>
          <w:szCs w:val="24"/>
        </w:rPr>
        <w:t>obejmuje wszystkie koszty związane</w:t>
      </w:r>
      <w:r w:rsidR="00FC1813" w:rsidRPr="00771183">
        <w:rPr>
          <w:rFonts w:ascii="Times New Roman" w:hAnsi="Times New Roman" w:cs="Times New Roman"/>
          <w:sz w:val="24"/>
          <w:szCs w:val="24"/>
        </w:rPr>
        <w:t xml:space="preserve"> </w:t>
      </w:r>
      <w:r w:rsidRPr="00771183">
        <w:rPr>
          <w:rFonts w:ascii="Times New Roman" w:hAnsi="Times New Roman" w:cs="Times New Roman"/>
          <w:sz w:val="24"/>
          <w:szCs w:val="24"/>
        </w:rPr>
        <w:t xml:space="preserve">z </w:t>
      </w:r>
      <w:r w:rsidR="00296342" w:rsidRPr="00771183">
        <w:rPr>
          <w:rFonts w:ascii="Times New Roman" w:hAnsi="Times New Roman" w:cs="Times New Roman"/>
          <w:sz w:val="24"/>
          <w:szCs w:val="24"/>
        </w:rPr>
        <w:t>dostarczeniem materiałów</w:t>
      </w:r>
      <w:r w:rsidRPr="00771183">
        <w:rPr>
          <w:rFonts w:ascii="Times New Roman" w:hAnsi="Times New Roman" w:cs="Times New Roman"/>
          <w:sz w:val="24"/>
          <w:szCs w:val="24"/>
        </w:rPr>
        <w:t>,</w:t>
      </w:r>
      <w:r w:rsidR="009802A4" w:rsidRPr="00771183">
        <w:rPr>
          <w:rFonts w:ascii="Times New Roman" w:hAnsi="Times New Roman" w:cs="Times New Roman"/>
          <w:sz w:val="24"/>
          <w:szCs w:val="24"/>
        </w:rPr>
        <w:t xml:space="preserve"> z uwzględnieniem wszystkich opłat i podatków, w tym należny podatek VAT (dla podmiotów będących płatnikami podatku) oraz </w:t>
      </w:r>
      <w:r w:rsidRPr="00771183">
        <w:rPr>
          <w:rFonts w:ascii="Times New Roman" w:hAnsi="Times New Roman" w:cs="Times New Roman"/>
          <w:sz w:val="24"/>
          <w:szCs w:val="24"/>
        </w:rPr>
        <w:t xml:space="preserve">ryzyko Wykonawcy z tytułu oszacowania wszelkich kosztów związanych z </w:t>
      </w:r>
      <w:r w:rsidR="00296342" w:rsidRPr="00771183">
        <w:rPr>
          <w:rFonts w:ascii="Times New Roman" w:hAnsi="Times New Roman" w:cs="Times New Roman"/>
          <w:sz w:val="24"/>
          <w:szCs w:val="24"/>
        </w:rPr>
        <w:t xml:space="preserve">dostarczeniem </w:t>
      </w:r>
      <w:r w:rsidR="00C63B39" w:rsidRPr="00771183">
        <w:rPr>
          <w:rFonts w:ascii="Times New Roman" w:hAnsi="Times New Roman" w:cs="Times New Roman"/>
          <w:sz w:val="24"/>
          <w:szCs w:val="24"/>
        </w:rPr>
        <w:t>gadżetów</w:t>
      </w:r>
      <w:r w:rsidRPr="00771183">
        <w:rPr>
          <w:rFonts w:ascii="Times New Roman" w:hAnsi="Times New Roman" w:cs="Times New Roman"/>
          <w:sz w:val="24"/>
          <w:szCs w:val="24"/>
        </w:rPr>
        <w:t xml:space="preserve">, a także oddziaływania innych czynników mających lub mogących mieć wpływ na koszty. </w:t>
      </w:r>
    </w:p>
    <w:p w14:paraId="68A3F849" w14:textId="55F88717" w:rsidR="002847F3" w:rsidRPr="00771183" w:rsidRDefault="00D95947" w:rsidP="00C12C9C">
      <w:pPr>
        <w:numPr>
          <w:ilvl w:val="0"/>
          <w:numId w:val="33"/>
        </w:numPr>
        <w:tabs>
          <w:tab w:val="left" w:pos="360"/>
        </w:tabs>
        <w:suppressAutoHyphens w:val="0"/>
        <w:overflowPunct/>
        <w:autoSpaceDE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1183">
        <w:rPr>
          <w:rFonts w:ascii="Times New Roman" w:hAnsi="Times New Roman" w:cs="Times New Roman"/>
          <w:sz w:val="24"/>
          <w:szCs w:val="24"/>
        </w:rPr>
        <w:t>Wynag</w:t>
      </w:r>
      <w:r w:rsidR="00BF534A" w:rsidRPr="00771183">
        <w:rPr>
          <w:rFonts w:ascii="Times New Roman" w:hAnsi="Times New Roman" w:cs="Times New Roman"/>
          <w:sz w:val="24"/>
          <w:szCs w:val="24"/>
        </w:rPr>
        <w:t>rodzenie, o którym mowa w ust.</w:t>
      </w:r>
      <w:r w:rsidR="00F52AF1" w:rsidRPr="00771183">
        <w:rPr>
          <w:rFonts w:ascii="Times New Roman" w:hAnsi="Times New Roman" w:cs="Times New Roman"/>
          <w:sz w:val="24"/>
          <w:szCs w:val="24"/>
        </w:rPr>
        <w:t xml:space="preserve"> 1 </w:t>
      </w:r>
      <w:r w:rsidRPr="00771183">
        <w:rPr>
          <w:rFonts w:ascii="Times New Roman" w:hAnsi="Times New Roman" w:cs="Times New Roman"/>
          <w:sz w:val="24"/>
          <w:szCs w:val="24"/>
        </w:rPr>
        <w:t xml:space="preserve">Zamawiający zapłaci przelewem </w:t>
      </w:r>
      <w:r w:rsidR="00AA6B86" w:rsidRPr="00771183">
        <w:rPr>
          <w:rFonts w:ascii="Times New Roman" w:hAnsi="Times New Roman" w:cs="Times New Roman"/>
          <w:sz w:val="24"/>
          <w:szCs w:val="24"/>
        </w:rPr>
        <w:t xml:space="preserve">w terminie </w:t>
      </w:r>
      <w:r w:rsidR="00290469" w:rsidRPr="00771183">
        <w:rPr>
          <w:rFonts w:ascii="Times New Roman" w:hAnsi="Times New Roman" w:cs="Times New Roman"/>
          <w:sz w:val="24"/>
          <w:szCs w:val="24"/>
        </w:rPr>
        <w:t>14</w:t>
      </w:r>
      <w:r w:rsidR="00AA6B86" w:rsidRPr="00771183">
        <w:rPr>
          <w:rFonts w:ascii="Times New Roman" w:hAnsi="Times New Roman" w:cs="Times New Roman"/>
          <w:sz w:val="24"/>
          <w:szCs w:val="24"/>
        </w:rPr>
        <w:t xml:space="preserve"> dni kalendarzowych</w:t>
      </w:r>
      <w:r w:rsidR="00AA6B86" w:rsidRPr="00771183">
        <w:rPr>
          <w:rFonts w:ascii="Times New Roman" w:hAnsi="Times New Roman" w:cs="Times New Roman"/>
          <w:bCs/>
          <w:sz w:val="24"/>
          <w:szCs w:val="24"/>
          <w:lang w:eastAsia="pl-PL"/>
        </w:rPr>
        <w:t xml:space="preserve"> licząc od dnia otrzymania przez </w:t>
      </w:r>
      <w:r w:rsidR="00D85A9A" w:rsidRPr="00771183">
        <w:rPr>
          <w:rFonts w:ascii="Times New Roman" w:hAnsi="Times New Roman" w:cs="Times New Roman"/>
          <w:bCs/>
          <w:sz w:val="24"/>
          <w:szCs w:val="24"/>
          <w:lang w:eastAsia="pl-PL"/>
        </w:rPr>
        <w:t>Zamawiającego</w:t>
      </w:r>
      <w:r w:rsidR="00AA6B86" w:rsidRPr="00771183">
        <w:rPr>
          <w:rFonts w:ascii="Times New Roman" w:hAnsi="Times New Roman" w:cs="Times New Roman"/>
          <w:bCs/>
          <w:sz w:val="24"/>
          <w:szCs w:val="24"/>
          <w:lang w:eastAsia="pl-PL"/>
        </w:rPr>
        <w:t xml:space="preserve"> prawidłowo </w:t>
      </w:r>
      <w:r w:rsidR="00AA6B86" w:rsidRPr="00771183">
        <w:rPr>
          <w:rFonts w:ascii="Times New Roman" w:hAnsi="Times New Roman" w:cs="Times New Roman"/>
          <w:bCs/>
          <w:sz w:val="24"/>
          <w:szCs w:val="24"/>
          <w:lang w:eastAsia="pl-PL"/>
        </w:rPr>
        <w:lastRenderedPageBreak/>
        <w:t>wystawion</w:t>
      </w:r>
      <w:r w:rsidR="0062546A" w:rsidRPr="00771183">
        <w:rPr>
          <w:rFonts w:ascii="Times New Roman" w:hAnsi="Times New Roman" w:cs="Times New Roman"/>
          <w:bCs/>
          <w:sz w:val="24"/>
          <w:szCs w:val="24"/>
          <w:lang w:eastAsia="pl-PL"/>
        </w:rPr>
        <w:t>ej</w:t>
      </w:r>
      <w:r w:rsidR="00AA6B86" w:rsidRPr="00771183">
        <w:rPr>
          <w:rFonts w:ascii="Times New Roman" w:hAnsi="Times New Roman" w:cs="Times New Roman"/>
          <w:bCs/>
          <w:sz w:val="24"/>
          <w:szCs w:val="24"/>
          <w:lang w:eastAsia="pl-PL"/>
        </w:rPr>
        <w:t xml:space="preserve"> faktur</w:t>
      </w:r>
      <w:r w:rsidR="0062546A" w:rsidRPr="00771183">
        <w:rPr>
          <w:rFonts w:ascii="Times New Roman" w:hAnsi="Times New Roman" w:cs="Times New Roman"/>
          <w:bCs/>
          <w:sz w:val="24"/>
          <w:szCs w:val="24"/>
          <w:lang w:eastAsia="pl-PL"/>
        </w:rPr>
        <w:t>y</w:t>
      </w:r>
      <w:r w:rsidR="00AA6B86" w:rsidRPr="00771183">
        <w:rPr>
          <w:rFonts w:ascii="Times New Roman" w:hAnsi="Times New Roman" w:cs="Times New Roman"/>
          <w:bCs/>
          <w:sz w:val="24"/>
          <w:szCs w:val="24"/>
          <w:lang w:eastAsia="pl-PL"/>
        </w:rPr>
        <w:t xml:space="preserve"> VAT</w:t>
      </w:r>
      <w:r w:rsidR="009F2C9E" w:rsidRPr="00771183">
        <w:rPr>
          <w:rFonts w:ascii="Times New Roman" w:hAnsi="Times New Roman" w:cs="Times New Roman"/>
          <w:sz w:val="24"/>
          <w:szCs w:val="24"/>
        </w:rPr>
        <w:t xml:space="preserve">, przy czym za dzień zapłaty Strony przyjmują dzień obciążenia rachunku bankowego </w:t>
      </w:r>
      <w:r w:rsidR="009F2C9E" w:rsidRPr="00771183">
        <w:rPr>
          <w:rFonts w:ascii="Times New Roman" w:hAnsi="Times New Roman" w:cs="Times New Roman"/>
          <w:bCs/>
          <w:sz w:val="24"/>
          <w:szCs w:val="24"/>
          <w:lang w:eastAsia="pl-PL"/>
        </w:rPr>
        <w:t>Zamawiającego</w:t>
      </w:r>
    </w:p>
    <w:p w14:paraId="7578F8AF" w14:textId="77777777" w:rsidR="00034C5D" w:rsidRPr="00771183" w:rsidRDefault="00034C5D" w:rsidP="00034C5D">
      <w:pPr>
        <w:numPr>
          <w:ilvl w:val="0"/>
          <w:numId w:val="33"/>
        </w:numPr>
        <w:tabs>
          <w:tab w:val="left" w:pos="360"/>
        </w:tabs>
        <w:suppressAutoHyphens w:val="0"/>
        <w:overflowPunct/>
        <w:autoSpaceDE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1183">
        <w:rPr>
          <w:rFonts w:ascii="Times New Roman" w:hAnsi="Times New Roman" w:cs="Times New Roman"/>
          <w:sz w:val="24"/>
          <w:szCs w:val="24"/>
        </w:rPr>
        <w:t>Podstawą wystawienia faktury na kwotę, o której mowa w ust. 1 jest podpisanie przez Zamawiającego protokołu odbioru</w:t>
      </w:r>
      <w:r w:rsidR="00B43C8F" w:rsidRPr="00771183">
        <w:rPr>
          <w:rFonts w:ascii="Times New Roman" w:hAnsi="Times New Roman" w:cs="Times New Roman"/>
          <w:sz w:val="24"/>
          <w:szCs w:val="24"/>
        </w:rPr>
        <w:t xml:space="preserve"> bez wad</w:t>
      </w:r>
      <w:r w:rsidRPr="00771183">
        <w:rPr>
          <w:rFonts w:ascii="Times New Roman" w:hAnsi="Times New Roman" w:cs="Times New Roman"/>
          <w:sz w:val="24"/>
          <w:szCs w:val="24"/>
        </w:rPr>
        <w:t xml:space="preserve"> lub protokołu z usunięcia wad, w przypadku gdy protokół odbioru zawiera zobowiązanie do usunięcia stwierdzonych wad. </w:t>
      </w:r>
    </w:p>
    <w:p w14:paraId="3CE94E8E" w14:textId="77777777" w:rsidR="00034C5D" w:rsidRPr="00771183" w:rsidRDefault="00034C5D" w:rsidP="00034C5D">
      <w:pPr>
        <w:numPr>
          <w:ilvl w:val="0"/>
          <w:numId w:val="33"/>
        </w:numPr>
        <w:tabs>
          <w:tab w:val="left" w:pos="360"/>
        </w:tabs>
        <w:suppressAutoHyphens w:val="0"/>
        <w:overflowPunct/>
        <w:autoSpaceDE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1183">
        <w:rPr>
          <w:rFonts w:ascii="Times New Roman" w:hAnsi="Times New Roman" w:cs="Times New Roman"/>
          <w:sz w:val="24"/>
          <w:szCs w:val="24"/>
        </w:rPr>
        <w:t>Dane do faktury: Regionalna Dyrekcja Ochrony Środowiska w Bydgoszczy, 85-009 Bydgoszcz, ul. Dworcowa 81; NIP 554-281-72-43.</w:t>
      </w:r>
    </w:p>
    <w:p w14:paraId="5D777686" w14:textId="6EA51086" w:rsidR="0003255E" w:rsidRPr="00771183" w:rsidRDefault="00D85A9A" w:rsidP="00034C5D">
      <w:pPr>
        <w:numPr>
          <w:ilvl w:val="0"/>
          <w:numId w:val="22"/>
        </w:numPr>
        <w:tabs>
          <w:tab w:val="left" w:pos="360"/>
        </w:tabs>
        <w:suppressAutoHyphens w:val="0"/>
        <w:overflowPunct/>
        <w:autoSpaceDE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1183">
        <w:rPr>
          <w:rFonts w:ascii="Times New Roman" w:hAnsi="Times New Roman" w:cs="Times New Roman"/>
          <w:sz w:val="24"/>
          <w:szCs w:val="24"/>
        </w:rPr>
        <w:t>Wykonawca</w:t>
      </w:r>
      <w:r w:rsidR="0003255E" w:rsidRPr="00771183">
        <w:rPr>
          <w:rFonts w:ascii="Times New Roman" w:hAnsi="Times New Roman" w:cs="Times New Roman"/>
          <w:sz w:val="24"/>
          <w:szCs w:val="24"/>
        </w:rPr>
        <w:t xml:space="preserve"> jest zobowiązany do dostarczenia faktury na adres </w:t>
      </w:r>
      <w:r w:rsidRPr="00771183">
        <w:rPr>
          <w:rFonts w:ascii="Times New Roman" w:hAnsi="Times New Roman" w:cs="Times New Roman"/>
          <w:bCs/>
          <w:sz w:val="24"/>
          <w:szCs w:val="24"/>
          <w:lang w:eastAsia="pl-PL"/>
        </w:rPr>
        <w:t>Zamawiającego</w:t>
      </w:r>
      <w:r w:rsidR="0003255E" w:rsidRPr="00771183">
        <w:rPr>
          <w:rFonts w:ascii="Times New Roman" w:hAnsi="Times New Roman" w:cs="Times New Roman"/>
          <w:sz w:val="24"/>
          <w:szCs w:val="24"/>
        </w:rPr>
        <w:t xml:space="preserve"> lub przesłania jej w formie elektronicznej na adres e-mail</w:t>
      </w:r>
      <w:r w:rsidRPr="00771183">
        <w:rPr>
          <w:rFonts w:ascii="Times New Roman" w:hAnsi="Times New Roman" w:cs="Times New Roman"/>
          <w:sz w:val="24"/>
          <w:szCs w:val="24"/>
        </w:rPr>
        <w:t>:</w:t>
      </w:r>
      <w:r w:rsidR="0003255E" w:rsidRPr="00771183">
        <w:rPr>
          <w:rFonts w:ascii="Times New Roman" w:hAnsi="Times New Roman" w:cs="Times New Roman"/>
          <w:sz w:val="24"/>
          <w:szCs w:val="24"/>
        </w:rPr>
        <w:t xml:space="preserve"> </w:t>
      </w:r>
      <w:hyperlink r:id="rId9" w:history="1">
        <w:r w:rsidR="00C63B39" w:rsidRPr="00771183">
          <w:rPr>
            <w:rStyle w:val="Hipercze"/>
            <w:rFonts w:ascii="Times New Roman" w:hAnsi="Times New Roman" w:cs="Times New Roman"/>
            <w:sz w:val="24"/>
            <w:szCs w:val="24"/>
          </w:rPr>
          <w:t>kancelaria@bydgoszcz.rdos.gov.pl</w:t>
        </w:r>
      </w:hyperlink>
      <w:r w:rsidR="0003255E" w:rsidRPr="00771183">
        <w:rPr>
          <w:rFonts w:ascii="Times New Roman" w:hAnsi="Times New Roman" w:cs="Times New Roman"/>
          <w:sz w:val="24"/>
          <w:szCs w:val="24"/>
        </w:rPr>
        <w:t>.</w:t>
      </w:r>
      <w:r w:rsidR="00034C5D" w:rsidRPr="00771183">
        <w:rPr>
          <w:rFonts w:ascii="Times New Roman" w:hAnsi="Times New Roman" w:cs="Times New Roman"/>
          <w:sz w:val="24"/>
          <w:szCs w:val="24"/>
        </w:rPr>
        <w:t xml:space="preserve"> Dowodem dostarczenia faktury w formie elektronicznej jest e-mail zwrotny.</w:t>
      </w:r>
    </w:p>
    <w:p w14:paraId="4B0AE3D2" w14:textId="77777777" w:rsidR="0003255E" w:rsidRPr="00771183" w:rsidRDefault="001A0F1E" w:rsidP="00043E1D">
      <w:pPr>
        <w:numPr>
          <w:ilvl w:val="0"/>
          <w:numId w:val="33"/>
        </w:numPr>
        <w:tabs>
          <w:tab w:val="left" w:pos="360"/>
        </w:tabs>
        <w:suppressAutoHyphens w:val="0"/>
        <w:overflowPunct/>
        <w:autoSpaceDE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1183">
        <w:rPr>
          <w:rFonts w:ascii="Times New Roman" w:hAnsi="Times New Roman" w:cs="Times New Roman"/>
          <w:sz w:val="24"/>
          <w:szCs w:val="24"/>
        </w:rPr>
        <w:t xml:space="preserve">W wystawionej przez Wykonawcę fakturze muszą być ujęte nazwy, ilości oraz ceny poszczególnych pozycji określonych w załączniku nr 1 do umowy. </w:t>
      </w:r>
    </w:p>
    <w:p w14:paraId="7BD2D3C4" w14:textId="77777777" w:rsidR="007C7CC9" w:rsidRPr="00771183" w:rsidRDefault="007C7CC9" w:rsidP="007C7CC9">
      <w:pPr>
        <w:numPr>
          <w:ilvl w:val="0"/>
          <w:numId w:val="33"/>
        </w:numPr>
        <w:tabs>
          <w:tab w:val="left" w:pos="360"/>
        </w:tabs>
        <w:suppressAutoHyphens w:val="0"/>
        <w:overflowPunct/>
        <w:autoSpaceDE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1183">
        <w:rPr>
          <w:rFonts w:ascii="Times New Roman" w:hAnsi="Times New Roman" w:cs="Times New Roman"/>
          <w:sz w:val="24"/>
          <w:szCs w:val="24"/>
        </w:rPr>
        <w:t xml:space="preserve">Wykonawca nie jest podatnikiem podatku od towarów i usług VAT zarejestrowanym jako podatnik VAT czynny (nie stosuje się ust. </w:t>
      </w:r>
      <w:r w:rsidR="00043E1D" w:rsidRPr="00771183">
        <w:rPr>
          <w:rFonts w:ascii="Times New Roman" w:hAnsi="Times New Roman" w:cs="Times New Roman"/>
          <w:sz w:val="24"/>
          <w:szCs w:val="24"/>
        </w:rPr>
        <w:t>9</w:t>
      </w:r>
      <w:r w:rsidRPr="00771183">
        <w:rPr>
          <w:rFonts w:ascii="Times New Roman" w:hAnsi="Times New Roman" w:cs="Times New Roman"/>
          <w:sz w:val="24"/>
          <w:szCs w:val="24"/>
        </w:rPr>
        <w:t xml:space="preserve"> i ust. 1</w:t>
      </w:r>
      <w:r w:rsidR="00043E1D" w:rsidRPr="00771183">
        <w:rPr>
          <w:rFonts w:ascii="Times New Roman" w:hAnsi="Times New Roman" w:cs="Times New Roman"/>
          <w:sz w:val="24"/>
          <w:szCs w:val="24"/>
        </w:rPr>
        <w:t>0</w:t>
      </w:r>
      <w:r w:rsidRPr="00771183">
        <w:rPr>
          <w:rFonts w:ascii="Times New Roman" w:hAnsi="Times New Roman" w:cs="Times New Roman"/>
          <w:sz w:val="24"/>
          <w:szCs w:val="24"/>
        </w:rPr>
        <w:t>) lub Wykonawca jest podatnikiem podatku od towarów i usług VAT zarejestrowanym jako podatnik VAT czynny i posiada numer identyfikacyjny NIP.</w:t>
      </w:r>
    </w:p>
    <w:p w14:paraId="6212F64B" w14:textId="77777777" w:rsidR="007C7CC9" w:rsidRPr="00771183" w:rsidRDefault="007C7CC9" w:rsidP="007C7CC9">
      <w:pPr>
        <w:numPr>
          <w:ilvl w:val="0"/>
          <w:numId w:val="33"/>
        </w:numPr>
        <w:tabs>
          <w:tab w:val="left" w:pos="360"/>
        </w:tabs>
        <w:suppressAutoHyphens w:val="0"/>
        <w:overflowPunct/>
        <w:autoSpaceDE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1183">
        <w:rPr>
          <w:rFonts w:ascii="Times New Roman" w:hAnsi="Times New Roman" w:cs="Times New Roman"/>
          <w:sz w:val="24"/>
          <w:szCs w:val="24"/>
        </w:rPr>
        <w:t>Płatności będą dokonywane przelewem na rachunek bankowy Wykonawcy wskazany na fakturze VAT z zastrzeżeniem, że rachunek bankowy musi być zgodny z numerem rachunku ujawnionym w wykazie prowadzonym przez Szefa Krajowej Administracji Skarbowej.</w:t>
      </w:r>
    </w:p>
    <w:p w14:paraId="0C7F9143" w14:textId="77777777" w:rsidR="007C7CC9" w:rsidRPr="00771183" w:rsidRDefault="007C7CC9" w:rsidP="007C7CC9">
      <w:pPr>
        <w:numPr>
          <w:ilvl w:val="0"/>
          <w:numId w:val="33"/>
        </w:numPr>
        <w:tabs>
          <w:tab w:val="left" w:pos="360"/>
        </w:tabs>
        <w:suppressAutoHyphens w:val="0"/>
        <w:overflowPunct/>
        <w:autoSpaceDE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1183">
        <w:rPr>
          <w:rFonts w:ascii="Times New Roman" w:hAnsi="Times New Roman" w:cs="Times New Roman"/>
          <w:sz w:val="24"/>
          <w:szCs w:val="24"/>
        </w:rPr>
        <w:t>Gdy w wykazie ujawniony jest inny rachunek bankowy, płatność wynagrodzenia dokonana zostanie na rachunek bankowy ujawniony w tym wykazie.</w:t>
      </w:r>
    </w:p>
    <w:p w14:paraId="14F46E0A" w14:textId="77777777" w:rsidR="00262842" w:rsidRPr="00771183" w:rsidRDefault="00262842" w:rsidP="00262842">
      <w:pPr>
        <w:tabs>
          <w:tab w:val="left" w:pos="374"/>
        </w:tabs>
        <w:suppressAutoHyphens w:val="0"/>
        <w:overflowPunct/>
        <w:autoSpaceDE/>
        <w:spacing w:line="276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14:paraId="002E400A" w14:textId="77777777" w:rsidR="0048665F" w:rsidRPr="00771183" w:rsidRDefault="0048665F" w:rsidP="00D85A9A">
      <w:pPr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71183">
        <w:rPr>
          <w:rFonts w:ascii="Times New Roman" w:hAnsi="Times New Roman" w:cs="Times New Roman"/>
          <w:b/>
          <w:sz w:val="24"/>
          <w:szCs w:val="24"/>
        </w:rPr>
        <w:t>§ </w:t>
      </w:r>
      <w:r w:rsidR="00034C5D" w:rsidRPr="00771183">
        <w:rPr>
          <w:rFonts w:ascii="Times New Roman" w:hAnsi="Times New Roman" w:cs="Times New Roman"/>
          <w:b/>
          <w:sz w:val="24"/>
          <w:szCs w:val="24"/>
        </w:rPr>
        <w:t>5</w:t>
      </w:r>
    </w:p>
    <w:p w14:paraId="095B8146" w14:textId="77777777" w:rsidR="00E232B4" w:rsidRPr="00771183" w:rsidRDefault="00E232B4" w:rsidP="00E232B4">
      <w:pPr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167B1268" w14:textId="684C55E7" w:rsidR="0048665F" w:rsidRPr="00771183" w:rsidRDefault="0048665F" w:rsidP="006542BF">
      <w:pPr>
        <w:numPr>
          <w:ilvl w:val="0"/>
          <w:numId w:val="3"/>
        </w:numPr>
        <w:suppressAutoHyphens w:val="0"/>
        <w:overflowPunct/>
        <w:autoSpaceDE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1183">
        <w:rPr>
          <w:rFonts w:ascii="Times New Roman" w:hAnsi="Times New Roman" w:cs="Times New Roman"/>
          <w:sz w:val="24"/>
          <w:szCs w:val="24"/>
        </w:rPr>
        <w:t xml:space="preserve">W przypadku </w:t>
      </w:r>
      <w:r w:rsidR="001A3BEA" w:rsidRPr="00771183">
        <w:rPr>
          <w:rFonts w:ascii="Times New Roman" w:hAnsi="Times New Roman" w:cs="Times New Roman"/>
          <w:sz w:val="24"/>
          <w:szCs w:val="24"/>
        </w:rPr>
        <w:t>zwłoki</w:t>
      </w:r>
      <w:r w:rsidRPr="00771183">
        <w:rPr>
          <w:rFonts w:ascii="Times New Roman" w:hAnsi="Times New Roman" w:cs="Times New Roman"/>
          <w:sz w:val="24"/>
          <w:szCs w:val="24"/>
        </w:rPr>
        <w:t xml:space="preserve"> w </w:t>
      </w:r>
      <w:r w:rsidR="00296342" w:rsidRPr="00771183">
        <w:rPr>
          <w:rFonts w:ascii="Times New Roman" w:hAnsi="Times New Roman" w:cs="Times New Roman"/>
          <w:sz w:val="24"/>
          <w:szCs w:val="24"/>
        </w:rPr>
        <w:t xml:space="preserve">dostarczeniu </w:t>
      </w:r>
      <w:r w:rsidR="00C63B39" w:rsidRPr="00771183">
        <w:rPr>
          <w:rFonts w:ascii="Times New Roman" w:hAnsi="Times New Roman" w:cs="Times New Roman"/>
          <w:sz w:val="24"/>
          <w:szCs w:val="24"/>
        </w:rPr>
        <w:t>gadżetó</w:t>
      </w:r>
      <w:r w:rsidR="00296342" w:rsidRPr="00771183">
        <w:rPr>
          <w:rFonts w:ascii="Times New Roman" w:hAnsi="Times New Roman" w:cs="Times New Roman"/>
          <w:sz w:val="24"/>
          <w:szCs w:val="24"/>
        </w:rPr>
        <w:t>w</w:t>
      </w:r>
      <w:r w:rsidR="00AA7FC5" w:rsidRPr="00771183">
        <w:rPr>
          <w:rFonts w:ascii="Times New Roman" w:hAnsi="Times New Roman" w:cs="Times New Roman"/>
          <w:sz w:val="24"/>
          <w:szCs w:val="24"/>
        </w:rPr>
        <w:t xml:space="preserve"> </w:t>
      </w:r>
      <w:r w:rsidR="00CA0F4C" w:rsidRPr="00771183">
        <w:rPr>
          <w:rFonts w:ascii="Times New Roman" w:hAnsi="Times New Roman" w:cs="Times New Roman"/>
          <w:sz w:val="24"/>
          <w:szCs w:val="24"/>
        </w:rPr>
        <w:t>Wykonawca</w:t>
      </w:r>
      <w:r w:rsidR="00051A14" w:rsidRPr="00771183">
        <w:rPr>
          <w:rFonts w:ascii="Times New Roman" w:hAnsi="Times New Roman" w:cs="Times New Roman"/>
          <w:sz w:val="24"/>
          <w:szCs w:val="24"/>
        </w:rPr>
        <w:t xml:space="preserve"> zapłaci</w:t>
      </w:r>
      <w:r w:rsidRPr="00771183">
        <w:rPr>
          <w:rFonts w:ascii="Times New Roman" w:hAnsi="Times New Roman" w:cs="Times New Roman"/>
          <w:sz w:val="24"/>
          <w:szCs w:val="24"/>
        </w:rPr>
        <w:t xml:space="preserve"> </w:t>
      </w:r>
      <w:r w:rsidR="00CA0F4C" w:rsidRPr="00771183">
        <w:rPr>
          <w:rFonts w:ascii="Times New Roman" w:hAnsi="Times New Roman" w:cs="Times New Roman"/>
          <w:sz w:val="24"/>
          <w:szCs w:val="24"/>
        </w:rPr>
        <w:t>Zamawiającemu</w:t>
      </w:r>
      <w:r w:rsidRPr="00771183">
        <w:rPr>
          <w:rFonts w:ascii="Times New Roman" w:hAnsi="Times New Roman" w:cs="Times New Roman"/>
          <w:sz w:val="24"/>
          <w:szCs w:val="24"/>
        </w:rPr>
        <w:t xml:space="preserve"> karę umowną w wysokości 1% wartości umowy brutto</w:t>
      </w:r>
      <w:r w:rsidR="006542BF" w:rsidRPr="00771183">
        <w:rPr>
          <w:rFonts w:ascii="Times New Roman" w:hAnsi="Times New Roman" w:cs="Times New Roman"/>
          <w:sz w:val="24"/>
          <w:szCs w:val="24"/>
        </w:rPr>
        <w:t xml:space="preserve">, określonej w § </w:t>
      </w:r>
      <w:r w:rsidR="007D0E02" w:rsidRPr="00771183">
        <w:rPr>
          <w:rFonts w:ascii="Times New Roman" w:hAnsi="Times New Roman" w:cs="Times New Roman"/>
          <w:sz w:val="24"/>
          <w:szCs w:val="24"/>
        </w:rPr>
        <w:t>4</w:t>
      </w:r>
      <w:r w:rsidR="00BF534A" w:rsidRPr="00771183">
        <w:rPr>
          <w:rFonts w:ascii="Times New Roman" w:hAnsi="Times New Roman" w:cs="Times New Roman"/>
          <w:sz w:val="24"/>
          <w:szCs w:val="24"/>
        </w:rPr>
        <w:t xml:space="preserve"> ust.</w:t>
      </w:r>
      <w:r w:rsidR="00F52AF1" w:rsidRPr="00771183">
        <w:rPr>
          <w:rFonts w:ascii="Times New Roman" w:hAnsi="Times New Roman" w:cs="Times New Roman"/>
          <w:sz w:val="24"/>
          <w:szCs w:val="24"/>
        </w:rPr>
        <w:t xml:space="preserve"> 1</w:t>
      </w:r>
      <w:r w:rsidRPr="00771183">
        <w:rPr>
          <w:rFonts w:ascii="Times New Roman" w:hAnsi="Times New Roman" w:cs="Times New Roman"/>
          <w:sz w:val="24"/>
          <w:szCs w:val="24"/>
        </w:rPr>
        <w:t xml:space="preserve"> za każdy rozpoczęty</w:t>
      </w:r>
      <w:r w:rsidR="00051A14" w:rsidRPr="00771183">
        <w:rPr>
          <w:rFonts w:ascii="Times New Roman" w:hAnsi="Times New Roman" w:cs="Times New Roman"/>
          <w:sz w:val="24"/>
          <w:szCs w:val="24"/>
        </w:rPr>
        <w:t xml:space="preserve"> dzień </w:t>
      </w:r>
      <w:r w:rsidR="001A3BEA" w:rsidRPr="00771183">
        <w:rPr>
          <w:rFonts w:ascii="Times New Roman" w:hAnsi="Times New Roman" w:cs="Times New Roman"/>
          <w:sz w:val="24"/>
          <w:szCs w:val="24"/>
        </w:rPr>
        <w:t>zwłoki</w:t>
      </w:r>
      <w:r w:rsidRPr="00771183">
        <w:rPr>
          <w:rFonts w:ascii="Times New Roman" w:hAnsi="Times New Roman" w:cs="Times New Roman"/>
          <w:sz w:val="24"/>
          <w:szCs w:val="24"/>
        </w:rPr>
        <w:t xml:space="preserve">. Kary umowne będą potrącane z bieżących należności </w:t>
      </w:r>
      <w:r w:rsidR="00D746FA" w:rsidRPr="00771183">
        <w:rPr>
          <w:rFonts w:ascii="Times New Roman" w:hAnsi="Times New Roman" w:cs="Times New Roman"/>
          <w:sz w:val="24"/>
          <w:szCs w:val="24"/>
        </w:rPr>
        <w:t>Wykonawcy</w:t>
      </w:r>
      <w:r w:rsidRPr="00771183">
        <w:rPr>
          <w:rFonts w:ascii="Times New Roman" w:hAnsi="Times New Roman" w:cs="Times New Roman"/>
          <w:sz w:val="24"/>
          <w:szCs w:val="24"/>
        </w:rPr>
        <w:t>.</w:t>
      </w:r>
    </w:p>
    <w:p w14:paraId="0A7DD593" w14:textId="307B3CAD" w:rsidR="00A30DE1" w:rsidRPr="00771183" w:rsidRDefault="00A30DE1" w:rsidP="006542BF">
      <w:pPr>
        <w:numPr>
          <w:ilvl w:val="0"/>
          <w:numId w:val="3"/>
        </w:numPr>
        <w:suppressAutoHyphens w:val="0"/>
        <w:overflowPunct/>
        <w:autoSpaceDE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1183">
        <w:rPr>
          <w:rFonts w:ascii="Times New Roman" w:hAnsi="Times New Roman" w:cs="Times New Roman"/>
          <w:sz w:val="24"/>
          <w:szCs w:val="24"/>
        </w:rPr>
        <w:t xml:space="preserve">W przypadku nieodebrania przez Zamawiającego części </w:t>
      </w:r>
      <w:r w:rsidR="00C63B39" w:rsidRPr="00771183">
        <w:rPr>
          <w:rFonts w:ascii="Times New Roman" w:hAnsi="Times New Roman" w:cs="Times New Roman"/>
          <w:sz w:val="24"/>
          <w:szCs w:val="24"/>
        </w:rPr>
        <w:t>gadżetów</w:t>
      </w:r>
      <w:r w:rsidRPr="00771183">
        <w:rPr>
          <w:rFonts w:ascii="Times New Roman" w:hAnsi="Times New Roman" w:cs="Times New Roman"/>
          <w:sz w:val="24"/>
          <w:szCs w:val="24"/>
        </w:rPr>
        <w:t>,</w:t>
      </w:r>
      <w:r w:rsidR="00F64689" w:rsidRPr="00771183">
        <w:rPr>
          <w:rFonts w:ascii="Times New Roman" w:hAnsi="Times New Roman" w:cs="Times New Roman"/>
          <w:sz w:val="24"/>
          <w:szCs w:val="24"/>
        </w:rPr>
        <w:br/>
      </w:r>
      <w:r w:rsidRPr="00771183">
        <w:rPr>
          <w:rFonts w:ascii="Times New Roman" w:hAnsi="Times New Roman" w:cs="Times New Roman"/>
          <w:sz w:val="24"/>
          <w:szCs w:val="24"/>
        </w:rPr>
        <w:t xml:space="preserve">w sytuacji ich niezgodności z opisem przedmiotu zamówienia, </w:t>
      </w:r>
      <w:r w:rsidR="00DC10B0" w:rsidRPr="00771183">
        <w:rPr>
          <w:rFonts w:ascii="Times New Roman" w:hAnsi="Times New Roman" w:cs="Times New Roman"/>
          <w:sz w:val="24"/>
          <w:szCs w:val="24"/>
        </w:rPr>
        <w:t>zgodnie z</w:t>
      </w:r>
      <w:r w:rsidR="009F1992" w:rsidRPr="00771183">
        <w:rPr>
          <w:rFonts w:ascii="Times New Roman" w:hAnsi="Times New Roman" w:cs="Times New Roman"/>
          <w:sz w:val="24"/>
          <w:szCs w:val="24"/>
        </w:rPr>
        <w:t xml:space="preserve"> §3 ust. 4, </w:t>
      </w:r>
      <w:r w:rsidRPr="00771183">
        <w:rPr>
          <w:rFonts w:ascii="Times New Roman" w:hAnsi="Times New Roman" w:cs="Times New Roman"/>
          <w:sz w:val="24"/>
          <w:szCs w:val="24"/>
        </w:rPr>
        <w:t xml:space="preserve">Zamawiający nie zapłaci za nieodebrane </w:t>
      </w:r>
      <w:r w:rsidR="00C63B39" w:rsidRPr="00771183">
        <w:rPr>
          <w:rFonts w:ascii="Times New Roman" w:hAnsi="Times New Roman" w:cs="Times New Roman"/>
          <w:sz w:val="24"/>
          <w:szCs w:val="24"/>
        </w:rPr>
        <w:t>gadżety</w:t>
      </w:r>
      <w:r w:rsidRPr="00771183">
        <w:rPr>
          <w:rFonts w:ascii="Times New Roman" w:hAnsi="Times New Roman" w:cs="Times New Roman"/>
          <w:sz w:val="24"/>
          <w:szCs w:val="24"/>
        </w:rPr>
        <w:t>. Dodatkowo w takiej sytuacji Zamaw</w:t>
      </w:r>
      <w:r w:rsidR="0068397B" w:rsidRPr="00771183">
        <w:rPr>
          <w:rFonts w:ascii="Times New Roman" w:hAnsi="Times New Roman" w:cs="Times New Roman"/>
          <w:sz w:val="24"/>
          <w:szCs w:val="24"/>
        </w:rPr>
        <w:t>i</w:t>
      </w:r>
      <w:r w:rsidRPr="00771183">
        <w:rPr>
          <w:rFonts w:ascii="Times New Roman" w:hAnsi="Times New Roman" w:cs="Times New Roman"/>
          <w:sz w:val="24"/>
          <w:szCs w:val="24"/>
        </w:rPr>
        <w:t>ający naliczy karę umowną w wysokości 5% wartości umowy brutto, określonej w § 4 ust. 1</w:t>
      </w:r>
      <w:r w:rsidR="00B43C8F" w:rsidRPr="00771183">
        <w:rPr>
          <w:rFonts w:ascii="Times New Roman" w:hAnsi="Times New Roman" w:cs="Times New Roman"/>
          <w:sz w:val="24"/>
          <w:szCs w:val="24"/>
        </w:rPr>
        <w:t xml:space="preserve">, za każdy przypadek nieodebrania przez Zamawiającego choćby części </w:t>
      </w:r>
      <w:r w:rsidR="00C63B39" w:rsidRPr="00771183">
        <w:rPr>
          <w:rFonts w:ascii="Times New Roman" w:hAnsi="Times New Roman" w:cs="Times New Roman"/>
          <w:sz w:val="24"/>
          <w:szCs w:val="24"/>
        </w:rPr>
        <w:t>gadżetów</w:t>
      </w:r>
      <w:r w:rsidR="00B43C8F" w:rsidRPr="00771183">
        <w:rPr>
          <w:rFonts w:ascii="Times New Roman" w:hAnsi="Times New Roman" w:cs="Times New Roman"/>
          <w:sz w:val="24"/>
          <w:szCs w:val="24"/>
        </w:rPr>
        <w:t>.</w:t>
      </w:r>
    </w:p>
    <w:p w14:paraId="18771CAB" w14:textId="21DE2926" w:rsidR="00157DE6" w:rsidRPr="00771183" w:rsidRDefault="0048665F" w:rsidP="00157DE6">
      <w:pPr>
        <w:numPr>
          <w:ilvl w:val="0"/>
          <w:numId w:val="3"/>
        </w:numPr>
        <w:tabs>
          <w:tab w:val="left" w:pos="360"/>
        </w:tabs>
        <w:suppressAutoHyphens w:val="0"/>
        <w:overflowPunct/>
        <w:autoSpaceDE/>
        <w:spacing w:line="276" w:lineRule="auto"/>
        <w:ind w:left="374" w:hanging="374"/>
        <w:jc w:val="both"/>
        <w:rPr>
          <w:rFonts w:ascii="Times New Roman" w:hAnsi="Times New Roman" w:cs="Times New Roman"/>
          <w:sz w:val="24"/>
          <w:szCs w:val="24"/>
        </w:rPr>
      </w:pPr>
      <w:r w:rsidRPr="00771183">
        <w:rPr>
          <w:rFonts w:ascii="Times New Roman" w:hAnsi="Times New Roman" w:cs="Times New Roman"/>
          <w:sz w:val="24"/>
          <w:szCs w:val="24"/>
        </w:rPr>
        <w:t xml:space="preserve">Jeżeli </w:t>
      </w:r>
      <w:r w:rsidR="001A3BEA" w:rsidRPr="00771183">
        <w:rPr>
          <w:rFonts w:ascii="Times New Roman" w:hAnsi="Times New Roman" w:cs="Times New Roman"/>
          <w:sz w:val="24"/>
          <w:szCs w:val="24"/>
        </w:rPr>
        <w:t>zwłoka</w:t>
      </w:r>
      <w:r w:rsidRPr="00771183">
        <w:rPr>
          <w:rFonts w:ascii="Times New Roman" w:hAnsi="Times New Roman" w:cs="Times New Roman"/>
          <w:sz w:val="24"/>
          <w:szCs w:val="24"/>
        </w:rPr>
        <w:t xml:space="preserve"> </w:t>
      </w:r>
      <w:r w:rsidR="0003255E" w:rsidRPr="00771183">
        <w:rPr>
          <w:rFonts w:ascii="Times New Roman" w:hAnsi="Times New Roman" w:cs="Times New Roman"/>
          <w:sz w:val="24"/>
          <w:szCs w:val="24"/>
        </w:rPr>
        <w:t xml:space="preserve">w </w:t>
      </w:r>
      <w:r w:rsidR="00296342" w:rsidRPr="00771183">
        <w:rPr>
          <w:rFonts w:ascii="Times New Roman" w:hAnsi="Times New Roman" w:cs="Times New Roman"/>
          <w:sz w:val="24"/>
          <w:szCs w:val="24"/>
        </w:rPr>
        <w:t xml:space="preserve">dostarczeniu </w:t>
      </w:r>
      <w:r w:rsidR="00C63B39" w:rsidRPr="00771183">
        <w:rPr>
          <w:rFonts w:ascii="Times New Roman" w:hAnsi="Times New Roman" w:cs="Times New Roman"/>
          <w:sz w:val="24"/>
          <w:szCs w:val="24"/>
        </w:rPr>
        <w:t>gadżetów</w:t>
      </w:r>
      <w:r w:rsidR="0003255E" w:rsidRPr="00771183">
        <w:rPr>
          <w:rFonts w:ascii="Times New Roman" w:hAnsi="Times New Roman" w:cs="Times New Roman"/>
          <w:sz w:val="24"/>
          <w:szCs w:val="24"/>
        </w:rPr>
        <w:t xml:space="preserve"> przekroczy </w:t>
      </w:r>
      <w:r w:rsidR="00C82B69" w:rsidRPr="00771183">
        <w:rPr>
          <w:rFonts w:ascii="Times New Roman" w:hAnsi="Times New Roman" w:cs="Times New Roman"/>
          <w:sz w:val="24"/>
          <w:szCs w:val="24"/>
        </w:rPr>
        <w:t>14</w:t>
      </w:r>
      <w:r w:rsidRPr="00771183">
        <w:rPr>
          <w:rFonts w:ascii="Times New Roman" w:hAnsi="Times New Roman" w:cs="Times New Roman"/>
          <w:sz w:val="24"/>
          <w:szCs w:val="24"/>
        </w:rPr>
        <w:t xml:space="preserve"> dni w stosunku </w:t>
      </w:r>
      <w:r w:rsidR="0003255E" w:rsidRPr="00771183">
        <w:rPr>
          <w:rFonts w:ascii="Times New Roman" w:hAnsi="Times New Roman" w:cs="Times New Roman"/>
          <w:sz w:val="24"/>
          <w:szCs w:val="24"/>
        </w:rPr>
        <w:br/>
      </w:r>
      <w:r w:rsidRPr="00771183">
        <w:rPr>
          <w:rFonts w:ascii="Times New Roman" w:hAnsi="Times New Roman" w:cs="Times New Roman"/>
          <w:sz w:val="24"/>
          <w:szCs w:val="24"/>
        </w:rPr>
        <w:t>do terminu określonego w umowie</w:t>
      </w:r>
      <w:r w:rsidR="006542BF" w:rsidRPr="00771183">
        <w:rPr>
          <w:rFonts w:ascii="Times New Roman" w:hAnsi="Times New Roman" w:cs="Times New Roman"/>
          <w:sz w:val="24"/>
          <w:szCs w:val="24"/>
        </w:rPr>
        <w:t>,</w:t>
      </w:r>
      <w:r w:rsidRPr="00771183">
        <w:rPr>
          <w:rFonts w:ascii="Times New Roman" w:hAnsi="Times New Roman" w:cs="Times New Roman"/>
          <w:sz w:val="24"/>
          <w:szCs w:val="24"/>
        </w:rPr>
        <w:t xml:space="preserve"> </w:t>
      </w:r>
      <w:r w:rsidR="00CA0F4C" w:rsidRPr="00771183">
        <w:rPr>
          <w:rFonts w:ascii="Times New Roman" w:hAnsi="Times New Roman" w:cs="Times New Roman"/>
          <w:sz w:val="24"/>
          <w:szCs w:val="24"/>
        </w:rPr>
        <w:t>Zamawiający</w:t>
      </w:r>
      <w:r w:rsidRPr="00771183">
        <w:rPr>
          <w:rFonts w:ascii="Times New Roman" w:hAnsi="Times New Roman" w:cs="Times New Roman"/>
          <w:sz w:val="24"/>
          <w:szCs w:val="24"/>
        </w:rPr>
        <w:t xml:space="preserve"> ma prawo odstąpić od umowy z winy </w:t>
      </w:r>
      <w:r w:rsidR="00CA0F4C" w:rsidRPr="00771183">
        <w:rPr>
          <w:rFonts w:ascii="Times New Roman" w:hAnsi="Times New Roman" w:cs="Times New Roman"/>
          <w:sz w:val="24"/>
          <w:szCs w:val="24"/>
        </w:rPr>
        <w:t>Wykonawcy</w:t>
      </w:r>
      <w:r w:rsidRPr="00771183">
        <w:rPr>
          <w:rFonts w:ascii="Times New Roman" w:hAnsi="Times New Roman" w:cs="Times New Roman"/>
          <w:sz w:val="24"/>
          <w:szCs w:val="24"/>
        </w:rPr>
        <w:t xml:space="preserve">, a </w:t>
      </w:r>
      <w:r w:rsidR="00CA0F4C" w:rsidRPr="00771183">
        <w:rPr>
          <w:rFonts w:ascii="Times New Roman" w:hAnsi="Times New Roman" w:cs="Times New Roman"/>
          <w:sz w:val="24"/>
          <w:szCs w:val="24"/>
        </w:rPr>
        <w:t>Wykonawca</w:t>
      </w:r>
      <w:r w:rsidRPr="00771183">
        <w:rPr>
          <w:rFonts w:ascii="Times New Roman" w:hAnsi="Times New Roman" w:cs="Times New Roman"/>
          <w:sz w:val="24"/>
          <w:szCs w:val="24"/>
        </w:rPr>
        <w:t xml:space="preserve"> jest zobowiązany do zapłaty kary umownej w wysokości </w:t>
      </w:r>
      <w:r w:rsidR="00C82B69" w:rsidRPr="00771183">
        <w:rPr>
          <w:rFonts w:ascii="Times New Roman" w:hAnsi="Times New Roman" w:cs="Times New Roman"/>
          <w:sz w:val="24"/>
          <w:szCs w:val="24"/>
        </w:rPr>
        <w:t>2</w:t>
      </w:r>
      <w:r w:rsidRPr="00771183">
        <w:rPr>
          <w:rFonts w:ascii="Times New Roman" w:hAnsi="Times New Roman" w:cs="Times New Roman"/>
          <w:sz w:val="24"/>
          <w:szCs w:val="24"/>
        </w:rPr>
        <w:t>0% wartości umowy</w:t>
      </w:r>
      <w:r w:rsidR="006542BF" w:rsidRPr="00771183">
        <w:rPr>
          <w:rFonts w:ascii="Times New Roman" w:hAnsi="Times New Roman" w:cs="Times New Roman"/>
          <w:sz w:val="24"/>
          <w:szCs w:val="24"/>
        </w:rPr>
        <w:t xml:space="preserve"> brutto, określonej w § </w:t>
      </w:r>
      <w:r w:rsidR="007D0E02" w:rsidRPr="00771183">
        <w:rPr>
          <w:rFonts w:ascii="Times New Roman" w:hAnsi="Times New Roman" w:cs="Times New Roman"/>
          <w:sz w:val="24"/>
          <w:szCs w:val="24"/>
        </w:rPr>
        <w:t>4</w:t>
      </w:r>
      <w:r w:rsidR="00BF534A" w:rsidRPr="00771183">
        <w:rPr>
          <w:rFonts w:ascii="Times New Roman" w:hAnsi="Times New Roman" w:cs="Times New Roman"/>
          <w:sz w:val="24"/>
          <w:szCs w:val="24"/>
        </w:rPr>
        <w:t xml:space="preserve"> ust.</w:t>
      </w:r>
      <w:r w:rsidR="00F52AF1" w:rsidRPr="00771183">
        <w:rPr>
          <w:rFonts w:ascii="Times New Roman" w:hAnsi="Times New Roman" w:cs="Times New Roman"/>
          <w:sz w:val="24"/>
          <w:szCs w:val="24"/>
        </w:rPr>
        <w:t xml:space="preserve"> 1</w:t>
      </w:r>
      <w:r w:rsidRPr="00771183">
        <w:rPr>
          <w:rFonts w:ascii="Times New Roman" w:hAnsi="Times New Roman" w:cs="Times New Roman"/>
          <w:sz w:val="24"/>
          <w:szCs w:val="24"/>
        </w:rPr>
        <w:t>.</w:t>
      </w:r>
    </w:p>
    <w:p w14:paraId="2C93870E" w14:textId="77777777" w:rsidR="00CA0F4C" w:rsidRPr="00771183" w:rsidRDefault="00CA0F4C" w:rsidP="00157DE6">
      <w:pPr>
        <w:numPr>
          <w:ilvl w:val="0"/>
          <w:numId w:val="3"/>
        </w:numPr>
        <w:tabs>
          <w:tab w:val="left" w:pos="360"/>
        </w:tabs>
        <w:suppressAutoHyphens w:val="0"/>
        <w:overflowPunct/>
        <w:autoSpaceDE/>
        <w:spacing w:line="276" w:lineRule="auto"/>
        <w:ind w:left="374" w:hanging="374"/>
        <w:jc w:val="both"/>
        <w:rPr>
          <w:rFonts w:ascii="Times New Roman" w:hAnsi="Times New Roman" w:cs="Times New Roman"/>
          <w:sz w:val="24"/>
          <w:szCs w:val="24"/>
        </w:rPr>
      </w:pPr>
      <w:r w:rsidRPr="00771183">
        <w:rPr>
          <w:rFonts w:ascii="Times New Roman" w:hAnsi="Times New Roman" w:cs="Times New Roman"/>
          <w:sz w:val="24"/>
          <w:szCs w:val="24"/>
        </w:rPr>
        <w:t xml:space="preserve">Zamawiający obciąży </w:t>
      </w:r>
      <w:r w:rsidR="006542BF" w:rsidRPr="00771183">
        <w:rPr>
          <w:rFonts w:ascii="Times New Roman" w:hAnsi="Times New Roman" w:cs="Times New Roman"/>
          <w:sz w:val="24"/>
          <w:szCs w:val="24"/>
        </w:rPr>
        <w:t xml:space="preserve">Wykonawcę karą umowną w wysokości 10% wartości umowy brutto, określonej w § </w:t>
      </w:r>
      <w:r w:rsidR="007D0E02" w:rsidRPr="00771183">
        <w:rPr>
          <w:rFonts w:ascii="Times New Roman" w:hAnsi="Times New Roman" w:cs="Times New Roman"/>
          <w:sz w:val="24"/>
          <w:szCs w:val="24"/>
        </w:rPr>
        <w:t>4</w:t>
      </w:r>
      <w:r w:rsidR="00BF534A" w:rsidRPr="00771183">
        <w:rPr>
          <w:rFonts w:ascii="Times New Roman" w:hAnsi="Times New Roman" w:cs="Times New Roman"/>
          <w:sz w:val="24"/>
          <w:szCs w:val="24"/>
        </w:rPr>
        <w:t xml:space="preserve"> ust.</w:t>
      </w:r>
      <w:r w:rsidR="00F52AF1" w:rsidRPr="00771183">
        <w:rPr>
          <w:rFonts w:ascii="Times New Roman" w:hAnsi="Times New Roman" w:cs="Times New Roman"/>
          <w:sz w:val="24"/>
          <w:szCs w:val="24"/>
        </w:rPr>
        <w:t xml:space="preserve"> 1</w:t>
      </w:r>
      <w:r w:rsidR="006542BF" w:rsidRPr="00771183">
        <w:rPr>
          <w:rFonts w:ascii="Times New Roman" w:hAnsi="Times New Roman" w:cs="Times New Roman"/>
          <w:sz w:val="24"/>
          <w:szCs w:val="24"/>
        </w:rPr>
        <w:t>, gdy Wykonawca odstąpi od umowy z przyczyn leżących po jego stronie.</w:t>
      </w:r>
    </w:p>
    <w:p w14:paraId="32B0E563" w14:textId="77777777" w:rsidR="00157DE6" w:rsidRPr="00771183" w:rsidRDefault="00D746FA" w:rsidP="00157DE6">
      <w:pPr>
        <w:numPr>
          <w:ilvl w:val="0"/>
          <w:numId w:val="3"/>
        </w:numPr>
        <w:tabs>
          <w:tab w:val="left" w:pos="360"/>
        </w:tabs>
        <w:suppressAutoHyphens w:val="0"/>
        <w:overflowPunct/>
        <w:autoSpaceDE/>
        <w:spacing w:line="276" w:lineRule="auto"/>
        <w:ind w:left="374" w:hanging="374"/>
        <w:jc w:val="both"/>
        <w:rPr>
          <w:rFonts w:ascii="Times New Roman" w:hAnsi="Times New Roman" w:cs="Times New Roman"/>
          <w:sz w:val="24"/>
          <w:szCs w:val="24"/>
        </w:rPr>
      </w:pPr>
      <w:r w:rsidRPr="00771183">
        <w:rPr>
          <w:rFonts w:ascii="Times New Roman" w:hAnsi="Times New Roman" w:cs="Times New Roman"/>
          <w:sz w:val="24"/>
          <w:szCs w:val="24"/>
        </w:rPr>
        <w:lastRenderedPageBreak/>
        <w:t>Zamawiający</w:t>
      </w:r>
      <w:r w:rsidR="00157DE6" w:rsidRPr="00771183">
        <w:rPr>
          <w:rFonts w:ascii="Times New Roman" w:hAnsi="Times New Roman" w:cs="Times New Roman"/>
          <w:sz w:val="24"/>
          <w:szCs w:val="24"/>
        </w:rPr>
        <w:t xml:space="preserve"> ma prawo do dochodzenia odszkodowania przenoszącego wysokość zastrzeżonych kar umownych.</w:t>
      </w:r>
      <w:r w:rsidR="008C01EF" w:rsidRPr="00771183">
        <w:rPr>
          <w:rFonts w:ascii="Times New Roman" w:hAnsi="Times New Roman" w:cs="Times New Roman"/>
          <w:sz w:val="24"/>
          <w:szCs w:val="24"/>
        </w:rPr>
        <w:t xml:space="preserve"> Łączna maksymalna wysokość kar umownych, których mogą dochodzić strony to 20% wartości umowy brutto, określonej w § 4 ust. 1.</w:t>
      </w:r>
    </w:p>
    <w:p w14:paraId="475CD920" w14:textId="77777777" w:rsidR="00523BF9" w:rsidRPr="00771183" w:rsidRDefault="00D746FA" w:rsidP="00E232B4">
      <w:pPr>
        <w:numPr>
          <w:ilvl w:val="0"/>
          <w:numId w:val="3"/>
        </w:numPr>
        <w:tabs>
          <w:tab w:val="left" w:pos="360"/>
        </w:tabs>
        <w:suppressAutoHyphens w:val="0"/>
        <w:overflowPunct/>
        <w:autoSpaceDE/>
        <w:spacing w:line="276" w:lineRule="auto"/>
        <w:ind w:left="374" w:hanging="374"/>
        <w:jc w:val="both"/>
        <w:rPr>
          <w:rFonts w:ascii="Times New Roman" w:hAnsi="Times New Roman" w:cs="Times New Roman"/>
          <w:sz w:val="24"/>
          <w:szCs w:val="24"/>
        </w:rPr>
      </w:pPr>
      <w:r w:rsidRPr="00771183">
        <w:rPr>
          <w:rFonts w:ascii="Times New Roman" w:hAnsi="Times New Roman" w:cs="Times New Roman"/>
          <w:sz w:val="24"/>
          <w:szCs w:val="24"/>
        </w:rPr>
        <w:t>Zamawiający</w:t>
      </w:r>
      <w:r w:rsidR="00157DE6" w:rsidRPr="00771183">
        <w:rPr>
          <w:rFonts w:ascii="Times New Roman" w:hAnsi="Times New Roman" w:cs="Times New Roman"/>
          <w:sz w:val="24"/>
          <w:szCs w:val="24"/>
        </w:rPr>
        <w:t xml:space="preserve"> może dokonać potrącenia kar umownych z wynagrodzenia należnego </w:t>
      </w:r>
      <w:r w:rsidRPr="00771183">
        <w:rPr>
          <w:rFonts w:ascii="Times New Roman" w:hAnsi="Times New Roman" w:cs="Times New Roman"/>
          <w:sz w:val="24"/>
          <w:szCs w:val="24"/>
        </w:rPr>
        <w:t>Wykonawcy</w:t>
      </w:r>
      <w:r w:rsidR="00157DE6" w:rsidRPr="00771183">
        <w:rPr>
          <w:rFonts w:ascii="Times New Roman" w:hAnsi="Times New Roman" w:cs="Times New Roman"/>
          <w:sz w:val="24"/>
          <w:szCs w:val="24"/>
        </w:rPr>
        <w:t xml:space="preserve"> na podstawie art. 498 Kodeksu </w:t>
      </w:r>
      <w:r w:rsidR="00E232B4" w:rsidRPr="00771183">
        <w:rPr>
          <w:rFonts w:ascii="Times New Roman" w:hAnsi="Times New Roman" w:cs="Times New Roman"/>
          <w:sz w:val="24"/>
          <w:szCs w:val="24"/>
        </w:rPr>
        <w:t>c</w:t>
      </w:r>
      <w:r w:rsidR="00157DE6" w:rsidRPr="00771183">
        <w:rPr>
          <w:rFonts w:ascii="Times New Roman" w:hAnsi="Times New Roman" w:cs="Times New Roman"/>
          <w:sz w:val="24"/>
          <w:szCs w:val="24"/>
        </w:rPr>
        <w:t>ywilnego.</w:t>
      </w:r>
    </w:p>
    <w:p w14:paraId="50026DC3" w14:textId="77777777" w:rsidR="007D0E02" w:rsidRPr="00771183" w:rsidRDefault="007D0E02" w:rsidP="00E232B4">
      <w:pPr>
        <w:numPr>
          <w:ilvl w:val="0"/>
          <w:numId w:val="3"/>
        </w:numPr>
        <w:tabs>
          <w:tab w:val="left" w:pos="360"/>
        </w:tabs>
        <w:suppressAutoHyphens w:val="0"/>
        <w:overflowPunct/>
        <w:autoSpaceDE/>
        <w:spacing w:line="276" w:lineRule="auto"/>
        <w:ind w:left="374" w:hanging="374"/>
        <w:jc w:val="both"/>
        <w:rPr>
          <w:rFonts w:ascii="Times New Roman" w:hAnsi="Times New Roman" w:cs="Times New Roman"/>
          <w:sz w:val="24"/>
          <w:szCs w:val="24"/>
        </w:rPr>
      </w:pPr>
      <w:r w:rsidRPr="00771183">
        <w:rPr>
          <w:rFonts w:ascii="Times New Roman" w:hAnsi="Times New Roman" w:cs="Times New Roman"/>
          <w:sz w:val="24"/>
          <w:szCs w:val="24"/>
        </w:rPr>
        <w:t>Kary umowne są natychmiast wymagalne.</w:t>
      </w:r>
    </w:p>
    <w:p w14:paraId="0839BECA" w14:textId="77777777" w:rsidR="006542BF" w:rsidRPr="00771183" w:rsidRDefault="006542BF" w:rsidP="006542BF">
      <w:pPr>
        <w:numPr>
          <w:ilvl w:val="0"/>
          <w:numId w:val="3"/>
        </w:numPr>
        <w:tabs>
          <w:tab w:val="left" w:pos="748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1183">
        <w:rPr>
          <w:rFonts w:ascii="Times New Roman" w:hAnsi="Times New Roman" w:cs="Times New Roman"/>
          <w:sz w:val="24"/>
          <w:szCs w:val="24"/>
        </w:rPr>
        <w:t xml:space="preserve">Zamawiający może odstąpić od umowy bez konieczności wyznaczania Wykonawcy terminu dodatkowego w przypadku, gdy Wykonawca wykonuje </w:t>
      </w:r>
      <w:r w:rsidR="00296342" w:rsidRPr="00771183">
        <w:rPr>
          <w:rFonts w:ascii="Times New Roman" w:hAnsi="Times New Roman" w:cs="Times New Roman"/>
          <w:sz w:val="24"/>
          <w:szCs w:val="24"/>
        </w:rPr>
        <w:t>umowę</w:t>
      </w:r>
      <w:r w:rsidRPr="00771183">
        <w:rPr>
          <w:rFonts w:ascii="Times New Roman" w:hAnsi="Times New Roman" w:cs="Times New Roman"/>
          <w:sz w:val="24"/>
          <w:szCs w:val="24"/>
        </w:rPr>
        <w:t xml:space="preserve"> w sposób wadliwy albo sprzeczny z umową lub ofertą stanowiącą integralną część niniejszej umowy.</w:t>
      </w:r>
    </w:p>
    <w:p w14:paraId="2A5902E8" w14:textId="77777777" w:rsidR="008526B9" w:rsidRPr="00771183" w:rsidRDefault="008526B9">
      <w:pPr>
        <w:tabs>
          <w:tab w:val="left" w:pos="748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3D1489C" w14:textId="77777777" w:rsidR="008526B9" w:rsidRPr="00771183" w:rsidRDefault="008526B9" w:rsidP="008526B9">
      <w:pPr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71183">
        <w:rPr>
          <w:rFonts w:ascii="Times New Roman" w:hAnsi="Times New Roman" w:cs="Times New Roman"/>
          <w:b/>
          <w:sz w:val="24"/>
          <w:szCs w:val="24"/>
        </w:rPr>
        <w:t>§ </w:t>
      </w:r>
      <w:r w:rsidR="007C7CC9" w:rsidRPr="00771183">
        <w:rPr>
          <w:rFonts w:ascii="Times New Roman" w:hAnsi="Times New Roman" w:cs="Times New Roman"/>
          <w:b/>
          <w:sz w:val="24"/>
          <w:szCs w:val="24"/>
        </w:rPr>
        <w:t>6</w:t>
      </w:r>
    </w:p>
    <w:p w14:paraId="7EDB69B3" w14:textId="77777777" w:rsidR="008526B9" w:rsidRPr="00771183" w:rsidRDefault="008526B9">
      <w:pPr>
        <w:tabs>
          <w:tab w:val="left" w:pos="748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27300D9" w14:textId="77777777" w:rsidR="006542BF" w:rsidRPr="00771183" w:rsidRDefault="006542BF" w:rsidP="006542BF">
      <w:pPr>
        <w:numPr>
          <w:ilvl w:val="0"/>
          <w:numId w:val="26"/>
        </w:numPr>
        <w:tabs>
          <w:tab w:val="left" w:pos="284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1183">
        <w:rPr>
          <w:rFonts w:ascii="Times New Roman" w:hAnsi="Times New Roman" w:cs="Times New Roman"/>
          <w:sz w:val="24"/>
          <w:szCs w:val="24"/>
        </w:rPr>
        <w:t>Regionalna Dyrekcja Ochrony Środowiska w Bydgoszczy posiada certyfikat Zarządzania Środowiskowego, zgodnego z EMAS, w oparciu o Politykę Środowiskową zatwierdzoną przez Regionalnego Dyrektora Ochrony Środowiska w Bydgoszczy.</w:t>
      </w:r>
    </w:p>
    <w:p w14:paraId="50F45262" w14:textId="49F22B8A" w:rsidR="0094293F" w:rsidRPr="00771183" w:rsidRDefault="006542BF" w:rsidP="0094293F">
      <w:pPr>
        <w:numPr>
          <w:ilvl w:val="0"/>
          <w:numId w:val="26"/>
        </w:numPr>
        <w:tabs>
          <w:tab w:val="left" w:pos="284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1183">
        <w:rPr>
          <w:rFonts w:ascii="Times New Roman" w:hAnsi="Times New Roman" w:cs="Times New Roman"/>
          <w:sz w:val="24"/>
          <w:szCs w:val="24"/>
        </w:rPr>
        <w:t>Wykonawca oświadcza, że zapoznał się z treścią Polityki Środowiskowej Zamawiającego umieszczonej na jego stronie internetowej pod adresem:</w:t>
      </w:r>
      <w:r w:rsidR="006A1E47" w:rsidRPr="00771183">
        <w:rPr>
          <w:rFonts w:ascii="Times New Roman" w:hAnsi="Times New Roman" w:cs="Times New Roman"/>
        </w:rPr>
        <w:t xml:space="preserve"> </w:t>
      </w:r>
      <w:hyperlink r:id="rId10" w:history="1">
        <w:r w:rsidR="006A1E47" w:rsidRPr="00771183">
          <w:rPr>
            <w:rStyle w:val="Hipercze"/>
            <w:rFonts w:ascii="Times New Roman" w:hAnsi="Times New Roman" w:cs="Times New Roman"/>
            <w:sz w:val="24"/>
            <w:szCs w:val="24"/>
          </w:rPr>
          <w:t>https://www.gov.pl/web/rdos-bydgoszcz/system-ekozarzadzania-i-audytu-emas</w:t>
        </w:r>
      </w:hyperlink>
      <w:r w:rsidR="006A1E47" w:rsidRPr="00771183">
        <w:rPr>
          <w:rFonts w:ascii="Times New Roman" w:hAnsi="Times New Roman" w:cs="Times New Roman"/>
          <w:sz w:val="24"/>
          <w:szCs w:val="24"/>
        </w:rPr>
        <w:t xml:space="preserve">, </w:t>
      </w:r>
      <w:r w:rsidRPr="00771183">
        <w:rPr>
          <w:rFonts w:ascii="Times New Roman" w:hAnsi="Times New Roman" w:cs="Times New Roman"/>
          <w:sz w:val="24"/>
          <w:szCs w:val="24"/>
        </w:rPr>
        <w:t>a także zobowiązuje się do realizacji przedmiotu umowy zgodnie z ww. Polityką Środowiskową.</w:t>
      </w:r>
    </w:p>
    <w:p w14:paraId="4809535E" w14:textId="77777777" w:rsidR="006542BF" w:rsidRPr="00771183" w:rsidRDefault="006542BF" w:rsidP="006542BF">
      <w:pPr>
        <w:tabs>
          <w:tab w:val="left" w:pos="284"/>
        </w:tabs>
        <w:spacing w:line="276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28D007DB" w14:textId="77777777" w:rsidR="006542BF" w:rsidRPr="00771183" w:rsidRDefault="006542BF" w:rsidP="00BF534A">
      <w:pPr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71183">
        <w:rPr>
          <w:rFonts w:ascii="Times New Roman" w:hAnsi="Times New Roman" w:cs="Times New Roman"/>
          <w:b/>
          <w:sz w:val="24"/>
          <w:szCs w:val="24"/>
        </w:rPr>
        <w:t>§ </w:t>
      </w:r>
      <w:r w:rsidR="007C7CC9" w:rsidRPr="00771183">
        <w:rPr>
          <w:rFonts w:ascii="Times New Roman" w:hAnsi="Times New Roman" w:cs="Times New Roman"/>
          <w:b/>
          <w:sz w:val="24"/>
          <w:szCs w:val="24"/>
        </w:rPr>
        <w:t>7</w:t>
      </w:r>
    </w:p>
    <w:p w14:paraId="4FCA13B5" w14:textId="77777777" w:rsidR="006542BF" w:rsidRPr="00771183" w:rsidRDefault="006542BF" w:rsidP="006542BF">
      <w:pPr>
        <w:tabs>
          <w:tab w:val="left" w:pos="284"/>
        </w:tabs>
        <w:spacing w:line="276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1662D49B" w14:textId="77777777" w:rsidR="008526B9" w:rsidRPr="00771183" w:rsidRDefault="008526B9" w:rsidP="006542BF">
      <w:pPr>
        <w:numPr>
          <w:ilvl w:val="0"/>
          <w:numId w:val="28"/>
        </w:numPr>
        <w:tabs>
          <w:tab w:val="left" w:pos="284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1183">
        <w:rPr>
          <w:rFonts w:ascii="Times New Roman" w:hAnsi="Times New Roman" w:cs="Times New Roman"/>
          <w:sz w:val="24"/>
          <w:szCs w:val="24"/>
        </w:rPr>
        <w:t>Zmiana przedmiotowej umowy</w:t>
      </w:r>
      <w:r w:rsidR="00882B91" w:rsidRPr="00771183">
        <w:rPr>
          <w:rFonts w:ascii="Times New Roman" w:hAnsi="Times New Roman" w:cs="Times New Roman"/>
          <w:sz w:val="24"/>
          <w:szCs w:val="24"/>
        </w:rPr>
        <w:t>, w tym termin</w:t>
      </w:r>
      <w:r w:rsidR="00E91B2C" w:rsidRPr="00771183">
        <w:rPr>
          <w:rFonts w:ascii="Times New Roman" w:hAnsi="Times New Roman" w:cs="Times New Roman"/>
          <w:sz w:val="24"/>
          <w:szCs w:val="24"/>
        </w:rPr>
        <w:t>u</w:t>
      </w:r>
      <w:r w:rsidR="00882B91" w:rsidRPr="00771183">
        <w:rPr>
          <w:rFonts w:ascii="Times New Roman" w:hAnsi="Times New Roman" w:cs="Times New Roman"/>
          <w:sz w:val="24"/>
          <w:szCs w:val="24"/>
        </w:rPr>
        <w:t xml:space="preserve"> jej wykonania,</w:t>
      </w:r>
      <w:r w:rsidRPr="00771183">
        <w:rPr>
          <w:rFonts w:ascii="Times New Roman" w:hAnsi="Times New Roman" w:cs="Times New Roman"/>
          <w:sz w:val="24"/>
          <w:szCs w:val="24"/>
        </w:rPr>
        <w:t xml:space="preserve"> może nastąpić</w:t>
      </w:r>
      <w:r w:rsidR="00BA6735" w:rsidRPr="00771183">
        <w:rPr>
          <w:rFonts w:ascii="Times New Roman" w:hAnsi="Times New Roman" w:cs="Times New Roman"/>
          <w:sz w:val="24"/>
          <w:szCs w:val="24"/>
        </w:rPr>
        <w:br/>
      </w:r>
      <w:r w:rsidRPr="00771183">
        <w:rPr>
          <w:rFonts w:ascii="Times New Roman" w:hAnsi="Times New Roman" w:cs="Times New Roman"/>
          <w:sz w:val="24"/>
          <w:szCs w:val="24"/>
        </w:rPr>
        <w:t>w przypadku:</w:t>
      </w:r>
    </w:p>
    <w:p w14:paraId="68830D95" w14:textId="77777777" w:rsidR="008526B9" w:rsidRPr="00771183" w:rsidRDefault="008526B9" w:rsidP="008526B9">
      <w:pPr>
        <w:numPr>
          <w:ilvl w:val="0"/>
          <w:numId w:val="24"/>
        </w:numPr>
        <w:tabs>
          <w:tab w:val="left" w:pos="748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1183">
        <w:rPr>
          <w:rFonts w:ascii="Times New Roman" w:hAnsi="Times New Roman" w:cs="Times New Roman"/>
          <w:sz w:val="24"/>
          <w:szCs w:val="24"/>
        </w:rPr>
        <w:t>zmiany obowiązujący</w:t>
      </w:r>
      <w:r w:rsidR="00972B01" w:rsidRPr="00771183">
        <w:rPr>
          <w:rFonts w:ascii="Times New Roman" w:hAnsi="Times New Roman" w:cs="Times New Roman"/>
          <w:sz w:val="24"/>
          <w:szCs w:val="24"/>
        </w:rPr>
        <w:t>ch</w:t>
      </w:r>
      <w:r w:rsidRPr="00771183">
        <w:rPr>
          <w:rFonts w:ascii="Times New Roman" w:hAnsi="Times New Roman" w:cs="Times New Roman"/>
          <w:sz w:val="24"/>
          <w:szCs w:val="24"/>
        </w:rPr>
        <w:t xml:space="preserve"> przepisów prawa, która stanowi przeszkodę w rozpoczęciu lub kontynuowaniu wykonywania przedmiotu umowy,</w:t>
      </w:r>
    </w:p>
    <w:p w14:paraId="06ACEDB7" w14:textId="77777777" w:rsidR="008526B9" w:rsidRPr="00771183" w:rsidRDefault="008526B9" w:rsidP="00995640">
      <w:pPr>
        <w:numPr>
          <w:ilvl w:val="0"/>
          <w:numId w:val="24"/>
        </w:numPr>
        <w:tabs>
          <w:tab w:val="left" w:pos="748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1183">
        <w:rPr>
          <w:rFonts w:ascii="Times New Roman" w:hAnsi="Times New Roman" w:cs="Times New Roman"/>
          <w:sz w:val="24"/>
          <w:szCs w:val="24"/>
        </w:rPr>
        <w:t>wystąpienia innych okoliczności, których wcześniej nie można było przewidzieć.</w:t>
      </w:r>
    </w:p>
    <w:p w14:paraId="33283E21" w14:textId="77777777" w:rsidR="008526B9" w:rsidRPr="00771183" w:rsidRDefault="008526B9" w:rsidP="006542BF">
      <w:pPr>
        <w:numPr>
          <w:ilvl w:val="0"/>
          <w:numId w:val="28"/>
        </w:numPr>
        <w:tabs>
          <w:tab w:val="left" w:pos="284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1183">
        <w:rPr>
          <w:rFonts w:ascii="Times New Roman" w:hAnsi="Times New Roman" w:cs="Times New Roman"/>
          <w:sz w:val="24"/>
          <w:szCs w:val="24"/>
        </w:rPr>
        <w:t>W przypadku wystąpienia okoliczności, o których mowa w ust. 1 niniejszego paragrafu, termin na wykonanie zadania zostanie wydłużony o czas trwania przeszkody, uniemożliwiającej jej wykonanie.</w:t>
      </w:r>
    </w:p>
    <w:p w14:paraId="29E437C1" w14:textId="77777777" w:rsidR="008526B9" w:rsidRPr="00771183" w:rsidRDefault="008526B9" w:rsidP="006542BF">
      <w:pPr>
        <w:numPr>
          <w:ilvl w:val="0"/>
          <w:numId w:val="28"/>
        </w:numPr>
        <w:tabs>
          <w:tab w:val="left" w:pos="284"/>
        </w:tabs>
        <w:spacing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771183">
        <w:rPr>
          <w:rFonts w:ascii="Times New Roman" w:hAnsi="Times New Roman" w:cs="Times New Roman"/>
          <w:sz w:val="24"/>
          <w:szCs w:val="24"/>
        </w:rPr>
        <w:t>Jeżeli w toku wykonywania umowy Wykonawca stwierdzi, że zaistniały okoliczności opisane w ust. 1 niniejszego paragrafu i w związku z tym przedmiot umowy może nie zostać wykonany w terminie określonym w § 2 ust. 1, Wykonawca niezwłocznie i nie później niż w terminie 2 dni od powzięcia takich informacji, pisemnie powiadomi Zamawiającego</w:t>
      </w:r>
      <w:r w:rsidR="00995640" w:rsidRPr="00771183">
        <w:rPr>
          <w:rFonts w:ascii="Times New Roman" w:hAnsi="Times New Roman" w:cs="Times New Roman"/>
          <w:sz w:val="24"/>
          <w:szCs w:val="24"/>
        </w:rPr>
        <w:t xml:space="preserve"> o</w:t>
      </w:r>
      <w:r w:rsidRPr="00771183">
        <w:rPr>
          <w:rFonts w:ascii="Times New Roman" w:hAnsi="Times New Roman" w:cs="Times New Roman"/>
          <w:sz w:val="24"/>
          <w:szCs w:val="24"/>
        </w:rPr>
        <w:t xml:space="preserve"> </w:t>
      </w:r>
      <w:r w:rsidR="00995640" w:rsidRPr="00771183">
        <w:rPr>
          <w:rFonts w:ascii="Times New Roman" w:hAnsi="Times New Roman" w:cs="Times New Roman"/>
          <w:sz w:val="24"/>
          <w:szCs w:val="24"/>
        </w:rPr>
        <w:t>niebezpieczeństwie wystąpienia opóźnienia w wykonaniu umowy, wskazując prawdopodobny czas opóźnienia i jego przyczynę.</w:t>
      </w:r>
    </w:p>
    <w:p w14:paraId="7CCC86C8" w14:textId="753DBC14" w:rsidR="00016714" w:rsidRPr="00771183" w:rsidRDefault="00016714" w:rsidP="00D106C5">
      <w:pPr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</w:p>
    <w:p w14:paraId="5C653463" w14:textId="77777777" w:rsidR="00016714" w:rsidRPr="00771183" w:rsidRDefault="00016714">
      <w:pPr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1BA74D0" w14:textId="77777777" w:rsidR="00D106C5" w:rsidRPr="00771183" w:rsidRDefault="00D106C5">
      <w:pPr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5EBF788" w14:textId="77777777" w:rsidR="00D106C5" w:rsidRPr="00771183" w:rsidRDefault="00D106C5">
      <w:pPr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282A45E" w14:textId="19254517" w:rsidR="0048665F" w:rsidRPr="00771183" w:rsidRDefault="0048665F">
      <w:pPr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71183">
        <w:rPr>
          <w:rFonts w:ascii="Times New Roman" w:hAnsi="Times New Roman" w:cs="Times New Roman"/>
          <w:b/>
          <w:sz w:val="24"/>
          <w:szCs w:val="24"/>
        </w:rPr>
        <w:t>§ </w:t>
      </w:r>
      <w:r w:rsidR="007C7CC9" w:rsidRPr="00771183">
        <w:rPr>
          <w:rFonts w:ascii="Times New Roman" w:hAnsi="Times New Roman" w:cs="Times New Roman"/>
          <w:b/>
          <w:sz w:val="24"/>
          <w:szCs w:val="24"/>
        </w:rPr>
        <w:t>8</w:t>
      </w:r>
    </w:p>
    <w:p w14:paraId="58E872E7" w14:textId="77777777" w:rsidR="0048665F" w:rsidRPr="00771183" w:rsidRDefault="0048665F">
      <w:pPr>
        <w:tabs>
          <w:tab w:val="left" w:pos="360"/>
          <w:tab w:val="left" w:pos="748"/>
        </w:tabs>
        <w:spacing w:line="276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688CF011" w14:textId="77777777" w:rsidR="0048665F" w:rsidRPr="00771183" w:rsidRDefault="0048665F" w:rsidP="00113876">
      <w:pPr>
        <w:numPr>
          <w:ilvl w:val="0"/>
          <w:numId w:val="14"/>
        </w:numPr>
        <w:tabs>
          <w:tab w:val="left" w:pos="284"/>
        </w:tabs>
        <w:spacing w:line="276" w:lineRule="auto"/>
        <w:ind w:left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71183">
        <w:rPr>
          <w:rFonts w:ascii="Times New Roman" w:hAnsi="Times New Roman" w:cs="Times New Roman"/>
          <w:sz w:val="24"/>
          <w:szCs w:val="24"/>
        </w:rPr>
        <w:lastRenderedPageBreak/>
        <w:t>Wszelkie zmiany do niniejszej umowy wymagają formy pisemnej pod rygorem jej nieważności.</w:t>
      </w:r>
    </w:p>
    <w:p w14:paraId="01E2A874" w14:textId="77777777" w:rsidR="0048665F" w:rsidRPr="00771183" w:rsidRDefault="00307498" w:rsidP="00113876">
      <w:pPr>
        <w:numPr>
          <w:ilvl w:val="0"/>
          <w:numId w:val="14"/>
        </w:numPr>
        <w:tabs>
          <w:tab w:val="left" w:pos="284"/>
        </w:tabs>
        <w:spacing w:line="276" w:lineRule="auto"/>
        <w:ind w:left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71183">
        <w:rPr>
          <w:rFonts w:ascii="Times New Roman" w:hAnsi="Times New Roman" w:cs="Times New Roman"/>
          <w:bCs/>
          <w:sz w:val="24"/>
          <w:szCs w:val="24"/>
        </w:rPr>
        <w:t>Integralną część umowy stanowią:</w:t>
      </w:r>
    </w:p>
    <w:p w14:paraId="6F65094F" w14:textId="3FDC53B1" w:rsidR="00307498" w:rsidRPr="00771183" w:rsidRDefault="00307498" w:rsidP="00113876">
      <w:pPr>
        <w:tabs>
          <w:tab w:val="left" w:pos="284"/>
        </w:tabs>
        <w:spacing w:line="276" w:lineRule="auto"/>
        <w:ind w:left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71183">
        <w:rPr>
          <w:rFonts w:ascii="Times New Roman" w:hAnsi="Times New Roman" w:cs="Times New Roman"/>
          <w:bCs/>
          <w:sz w:val="24"/>
          <w:szCs w:val="24"/>
        </w:rPr>
        <w:t xml:space="preserve">Załącznik nr 1 </w:t>
      </w:r>
      <w:r w:rsidR="00016714" w:rsidRPr="00771183">
        <w:rPr>
          <w:rFonts w:ascii="Times New Roman" w:hAnsi="Times New Roman" w:cs="Times New Roman"/>
          <w:bCs/>
          <w:sz w:val="24"/>
          <w:szCs w:val="24"/>
        </w:rPr>
        <w:t>O</w:t>
      </w:r>
      <w:r w:rsidRPr="00771183">
        <w:rPr>
          <w:rFonts w:ascii="Times New Roman" w:hAnsi="Times New Roman" w:cs="Times New Roman"/>
          <w:bCs/>
          <w:sz w:val="24"/>
          <w:szCs w:val="24"/>
        </w:rPr>
        <w:t>pis przedmiotu zamówienia</w:t>
      </w:r>
    </w:p>
    <w:p w14:paraId="0FE55C46" w14:textId="2296BA50" w:rsidR="00F85C18" w:rsidRPr="00771183" w:rsidRDefault="00F85C18" w:rsidP="00F85C18">
      <w:pPr>
        <w:tabs>
          <w:tab w:val="left" w:pos="284"/>
        </w:tabs>
        <w:spacing w:line="276" w:lineRule="auto"/>
        <w:ind w:left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71183">
        <w:rPr>
          <w:rFonts w:ascii="Times New Roman" w:hAnsi="Times New Roman" w:cs="Times New Roman"/>
          <w:bCs/>
          <w:sz w:val="24"/>
          <w:szCs w:val="24"/>
        </w:rPr>
        <w:t xml:space="preserve">Załącznik nr 2 Oferta złożona przez Wykonawcę z dnia </w:t>
      </w:r>
      <w:r w:rsidRPr="00771183">
        <w:rPr>
          <w:rFonts w:ascii="Times New Roman" w:hAnsi="Times New Roman" w:cs="Times New Roman"/>
          <w:bCs/>
          <w:sz w:val="24"/>
          <w:szCs w:val="24"/>
          <w:highlight w:val="yellow"/>
        </w:rPr>
        <w:t>…</w:t>
      </w:r>
      <w:r w:rsidRPr="00771183">
        <w:rPr>
          <w:rFonts w:ascii="Times New Roman" w:hAnsi="Times New Roman" w:cs="Times New Roman"/>
          <w:bCs/>
          <w:sz w:val="24"/>
          <w:szCs w:val="24"/>
        </w:rPr>
        <w:t xml:space="preserve"> 202</w:t>
      </w:r>
      <w:r w:rsidR="001A2043" w:rsidRPr="00771183">
        <w:rPr>
          <w:rFonts w:ascii="Times New Roman" w:hAnsi="Times New Roman" w:cs="Times New Roman"/>
          <w:bCs/>
          <w:sz w:val="24"/>
          <w:szCs w:val="24"/>
        </w:rPr>
        <w:t>4</w:t>
      </w:r>
      <w:r w:rsidRPr="00771183">
        <w:rPr>
          <w:rFonts w:ascii="Times New Roman" w:hAnsi="Times New Roman" w:cs="Times New Roman"/>
          <w:bCs/>
          <w:sz w:val="24"/>
          <w:szCs w:val="24"/>
        </w:rPr>
        <w:t xml:space="preserve"> r.</w:t>
      </w:r>
    </w:p>
    <w:p w14:paraId="39382236" w14:textId="7E53E00E" w:rsidR="00A67CA6" w:rsidRPr="00771183" w:rsidRDefault="00A67CA6" w:rsidP="00113876">
      <w:pPr>
        <w:tabs>
          <w:tab w:val="left" w:pos="284"/>
        </w:tabs>
        <w:spacing w:line="276" w:lineRule="auto"/>
        <w:ind w:left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71183">
        <w:rPr>
          <w:rFonts w:ascii="Times New Roman" w:hAnsi="Times New Roman" w:cs="Times New Roman"/>
          <w:bCs/>
          <w:sz w:val="24"/>
          <w:szCs w:val="24"/>
        </w:rPr>
        <w:t xml:space="preserve">Załącznik nr </w:t>
      </w:r>
      <w:r w:rsidR="00016714" w:rsidRPr="00771183">
        <w:rPr>
          <w:rFonts w:ascii="Times New Roman" w:hAnsi="Times New Roman" w:cs="Times New Roman"/>
          <w:bCs/>
          <w:sz w:val="24"/>
          <w:szCs w:val="24"/>
        </w:rPr>
        <w:t>3</w:t>
      </w:r>
      <w:r w:rsidRPr="00771183">
        <w:rPr>
          <w:rFonts w:ascii="Times New Roman" w:hAnsi="Times New Roman" w:cs="Times New Roman"/>
          <w:bCs/>
          <w:sz w:val="24"/>
          <w:szCs w:val="24"/>
        </w:rPr>
        <w:t xml:space="preserve"> Logotyp RDOŚ</w:t>
      </w:r>
    </w:p>
    <w:p w14:paraId="6148ACF4" w14:textId="560BE656" w:rsidR="00A67CA6" w:rsidRPr="00771183" w:rsidRDefault="00A67CA6" w:rsidP="00113876">
      <w:pPr>
        <w:tabs>
          <w:tab w:val="left" w:pos="284"/>
        </w:tabs>
        <w:spacing w:line="276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771183">
        <w:rPr>
          <w:rFonts w:ascii="Times New Roman" w:hAnsi="Times New Roman" w:cs="Times New Roman"/>
          <w:bCs/>
          <w:sz w:val="24"/>
          <w:szCs w:val="24"/>
        </w:rPr>
        <w:t xml:space="preserve">Załącznik nr </w:t>
      </w:r>
      <w:r w:rsidR="00016714" w:rsidRPr="00771183">
        <w:rPr>
          <w:rFonts w:ascii="Times New Roman" w:hAnsi="Times New Roman" w:cs="Times New Roman"/>
          <w:bCs/>
          <w:sz w:val="24"/>
          <w:szCs w:val="24"/>
        </w:rPr>
        <w:t>4</w:t>
      </w:r>
      <w:r w:rsidRPr="00771183">
        <w:rPr>
          <w:rFonts w:ascii="Times New Roman" w:hAnsi="Times New Roman" w:cs="Times New Roman"/>
          <w:bCs/>
          <w:sz w:val="24"/>
          <w:szCs w:val="24"/>
        </w:rPr>
        <w:t xml:space="preserve"> Logotyp </w:t>
      </w:r>
      <w:proofErr w:type="spellStart"/>
      <w:r w:rsidRPr="00771183">
        <w:rPr>
          <w:rFonts w:ascii="Times New Roman" w:hAnsi="Times New Roman" w:cs="Times New Roman"/>
          <w:bCs/>
          <w:sz w:val="24"/>
          <w:szCs w:val="24"/>
        </w:rPr>
        <w:t>WFOŚiGW</w:t>
      </w:r>
      <w:proofErr w:type="spellEnd"/>
    </w:p>
    <w:p w14:paraId="656E728F" w14:textId="77777777" w:rsidR="0048665F" w:rsidRPr="00771183" w:rsidRDefault="0048665F" w:rsidP="00113876">
      <w:pPr>
        <w:numPr>
          <w:ilvl w:val="0"/>
          <w:numId w:val="14"/>
        </w:numPr>
        <w:tabs>
          <w:tab w:val="left" w:pos="284"/>
        </w:tabs>
        <w:spacing w:line="276" w:lineRule="auto"/>
        <w:ind w:left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71183">
        <w:rPr>
          <w:rFonts w:ascii="Times New Roman" w:hAnsi="Times New Roman" w:cs="Times New Roman"/>
          <w:sz w:val="24"/>
          <w:szCs w:val="24"/>
        </w:rPr>
        <w:t xml:space="preserve">W sprawach nie uregulowanych niniejszą umową </w:t>
      </w:r>
      <w:r w:rsidRPr="00771183">
        <w:rPr>
          <w:rFonts w:ascii="Times New Roman" w:hAnsi="Times New Roman" w:cs="Times New Roman"/>
          <w:bCs/>
          <w:sz w:val="24"/>
          <w:szCs w:val="24"/>
        </w:rPr>
        <w:t>mają</w:t>
      </w:r>
      <w:r w:rsidRPr="00771183">
        <w:rPr>
          <w:rFonts w:ascii="Times New Roman" w:hAnsi="Times New Roman" w:cs="Times New Roman"/>
          <w:sz w:val="24"/>
          <w:szCs w:val="24"/>
        </w:rPr>
        <w:t xml:space="preserve"> zastosowanie przepisy Kodeksu cywilnego.</w:t>
      </w:r>
    </w:p>
    <w:p w14:paraId="592DD108" w14:textId="77777777" w:rsidR="00DD45B1" w:rsidRPr="00771183" w:rsidRDefault="00DD45B1" w:rsidP="007C7CC9">
      <w:pPr>
        <w:tabs>
          <w:tab w:val="left" w:pos="284"/>
        </w:tabs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DB90E20" w14:textId="77777777" w:rsidR="0048665F" w:rsidRPr="00771183" w:rsidRDefault="0048665F">
      <w:pPr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71183">
        <w:rPr>
          <w:rFonts w:ascii="Times New Roman" w:hAnsi="Times New Roman" w:cs="Times New Roman"/>
          <w:b/>
          <w:sz w:val="24"/>
          <w:szCs w:val="24"/>
        </w:rPr>
        <w:t>§ </w:t>
      </w:r>
      <w:r w:rsidR="007C7CC9" w:rsidRPr="00771183">
        <w:rPr>
          <w:rFonts w:ascii="Times New Roman" w:hAnsi="Times New Roman" w:cs="Times New Roman"/>
          <w:b/>
          <w:sz w:val="24"/>
          <w:szCs w:val="24"/>
        </w:rPr>
        <w:t>9</w:t>
      </w:r>
    </w:p>
    <w:p w14:paraId="4F5FC2E2" w14:textId="77777777" w:rsidR="0048665F" w:rsidRPr="00771183" w:rsidRDefault="0048665F">
      <w:pPr>
        <w:tabs>
          <w:tab w:val="left" w:pos="748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7C4291A" w14:textId="77777777" w:rsidR="0048665F" w:rsidRPr="00771183" w:rsidRDefault="0048665F">
      <w:pPr>
        <w:numPr>
          <w:ilvl w:val="0"/>
          <w:numId w:val="7"/>
        </w:numPr>
        <w:tabs>
          <w:tab w:val="left" w:pos="360"/>
        </w:tabs>
        <w:suppressAutoHyphens w:val="0"/>
        <w:overflowPunct/>
        <w:autoSpaceDE/>
        <w:spacing w:line="276" w:lineRule="auto"/>
        <w:ind w:left="374" w:hanging="374"/>
        <w:jc w:val="both"/>
        <w:rPr>
          <w:rFonts w:ascii="Times New Roman" w:hAnsi="Times New Roman" w:cs="Times New Roman"/>
          <w:sz w:val="24"/>
          <w:szCs w:val="24"/>
        </w:rPr>
      </w:pPr>
      <w:r w:rsidRPr="00771183">
        <w:rPr>
          <w:rFonts w:ascii="Times New Roman" w:hAnsi="Times New Roman" w:cs="Times New Roman"/>
          <w:sz w:val="24"/>
          <w:szCs w:val="24"/>
        </w:rPr>
        <w:t xml:space="preserve">Umowę sporządzono w trzech jednobrzmiących egzemplarzach, dwa dla </w:t>
      </w:r>
      <w:r w:rsidR="00D746FA" w:rsidRPr="00771183">
        <w:rPr>
          <w:rFonts w:ascii="Times New Roman" w:hAnsi="Times New Roman" w:cs="Times New Roman"/>
          <w:sz w:val="24"/>
          <w:szCs w:val="24"/>
        </w:rPr>
        <w:t>Zamawiającego</w:t>
      </w:r>
      <w:r w:rsidRPr="00771183">
        <w:rPr>
          <w:rFonts w:ascii="Times New Roman" w:hAnsi="Times New Roman" w:cs="Times New Roman"/>
          <w:sz w:val="24"/>
          <w:szCs w:val="24"/>
        </w:rPr>
        <w:t xml:space="preserve"> i jeden dla </w:t>
      </w:r>
      <w:r w:rsidR="00D746FA" w:rsidRPr="00771183">
        <w:rPr>
          <w:rFonts w:ascii="Times New Roman" w:hAnsi="Times New Roman" w:cs="Times New Roman"/>
          <w:sz w:val="24"/>
          <w:szCs w:val="24"/>
        </w:rPr>
        <w:t>Wykonawc</w:t>
      </w:r>
      <w:r w:rsidRPr="00771183">
        <w:rPr>
          <w:rFonts w:ascii="Times New Roman" w:hAnsi="Times New Roman" w:cs="Times New Roman"/>
          <w:sz w:val="24"/>
          <w:szCs w:val="24"/>
        </w:rPr>
        <w:t>y.</w:t>
      </w:r>
    </w:p>
    <w:p w14:paraId="2B698B7C" w14:textId="77777777" w:rsidR="0048665F" w:rsidRPr="00771183" w:rsidRDefault="0048665F">
      <w:pPr>
        <w:numPr>
          <w:ilvl w:val="0"/>
          <w:numId w:val="7"/>
        </w:numPr>
        <w:tabs>
          <w:tab w:val="left" w:pos="360"/>
        </w:tabs>
        <w:suppressAutoHyphens w:val="0"/>
        <w:overflowPunct/>
        <w:autoSpaceDE/>
        <w:spacing w:line="276" w:lineRule="auto"/>
        <w:ind w:left="374" w:hanging="374"/>
        <w:jc w:val="both"/>
        <w:rPr>
          <w:rFonts w:ascii="Times New Roman" w:hAnsi="Times New Roman" w:cs="Times New Roman"/>
          <w:sz w:val="24"/>
          <w:szCs w:val="24"/>
        </w:rPr>
      </w:pPr>
      <w:r w:rsidRPr="00771183">
        <w:rPr>
          <w:rFonts w:ascii="Times New Roman" w:hAnsi="Times New Roman" w:cs="Times New Roman"/>
          <w:sz w:val="24"/>
          <w:szCs w:val="24"/>
        </w:rPr>
        <w:t>Umowę odczytano, zgodnie przyjęto i podpisano.</w:t>
      </w:r>
    </w:p>
    <w:p w14:paraId="0B18E100" w14:textId="77777777" w:rsidR="0048665F" w:rsidRPr="00771183" w:rsidRDefault="0048665F" w:rsidP="00E232B4">
      <w:pPr>
        <w:tabs>
          <w:tab w:val="left" w:pos="284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47C8561" w14:textId="77777777" w:rsidR="0048665F" w:rsidRPr="00771183" w:rsidRDefault="0048665F">
      <w:pPr>
        <w:tabs>
          <w:tab w:val="left" w:pos="284"/>
        </w:tabs>
        <w:spacing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</w:p>
    <w:p w14:paraId="4815C5E9" w14:textId="77777777" w:rsidR="0048665F" w:rsidRPr="00771183" w:rsidRDefault="00F17625">
      <w:pPr>
        <w:spacing w:line="276" w:lineRule="auto"/>
        <w:jc w:val="center"/>
        <w:rPr>
          <w:rFonts w:ascii="Times New Roman" w:hAnsi="Times New Roman" w:cs="Times New Roman"/>
        </w:rPr>
      </w:pPr>
      <w:r w:rsidRPr="00771183">
        <w:rPr>
          <w:rFonts w:ascii="Times New Roman" w:hAnsi="Times New Roman" w:cs="Times New Roman"/>
          <w:b/>
          <w:sz w:val="24"/>
          <w:szCs w:val="24"/>
        </w:rPr>
        <w:t>ZAMAWIAJĄCY</w:t>
      </w:r>
      <w:r w:rsidR="0048665F" w:rsidRPr="00771183">
        <w:rPr>
          <w:rFonts w:ascii="Times New Roman" w:hAnsi="Times New Roman" w:cs="Times New Roman"/>
          <w:b/>
          <w:sz w:val="24"/>
          <w:szCs w:val="24"/>
        </w:rPr>
        <w:tab/>
      </w:r>
      <w:r w:rsidR="0048665F" w:rsidRPr="00771183">
        <w:rPr>
          <w:rFonts w:ascii="Times New Roman" w:hAnsi="Times New Roman" w:cs="Times New Roman"/>
          <w:b/>
          <w:sz w:val="24"/>
          <w:szCs w:val="24"/>
        </w:rPr>
        <w:tab/>
      </w:r>
      <w:r w:rsidR="0048665F" w:rsidRPr="00771183">
        <w:rPr>
          <w:rFonts w:ascii="Times New Roman" w:hAnsi="Times New Roman" w:cs="Times New Roman"/>
          <w:b/>
          <w:sz w:val="24"/>
          <w:szCs w:val="24"/>
        </w:rPr>
        <w:tab/>
      </w:r>
      <w:r w:rsidR="0048665F" w:rsidRPr="00771183">
        <w:rPr>
          <w:rFonts w:ascii="Times New Roman" w:hAnsi="Times New Roman" w:cs="Times New Roman"/>
          <w:b/>
          <w:sz w:val="24"/>
          <w:szCs w:val="24"/>
        </w:rPr>
        <w:tab/>
      </w:r>
      <w:r w:rsidR="0048665F" w:rsidRPr="00771183">
        <w:rPr>
          <w:rFonts w:ascii="Times New Roman" w:hAnsi="Times New Roman" w:cs="Times New Roman"/>
          <w:b/>
          <w:sz w:val="24"/>
          <w:szCs w:val="24"/>
        </w:rPr>
        <w:tab/>
      </w:r>
      <w:r w:rsidR="0048665F" w:rsidRPr="00771183">
        <w:rPr>
          <w:rFonts w:ascii="Times New Roman" w:hAnsi="Times New Roman" w:cs="Times New Roman"/>
          <w:b/>
          <w:sz w:val="24"/>
          <w:szCs w:val="24"/>
        </w:rPr>
        <w:tab/>
      </w:r>
      <w:r w:rsidRPr="00771183">
        <w:rPr>
          <w:rFonts w:ascii="Times New Roman" w:hAnsi="Times New Roman" w:cs="Times New Roman"/>
          <w:b/>
          <w:sz w:val="24"/>
          <w:szCs w:val="24"/>
        </w:rPr>
        <w:t>WYKONAWCA</w:t>
      </w:r>
    </w:p>
    <w:sectPr w:rsidR="0048665F" w:rsidRPr="00771183" w:rsidSect="00B0146B">
      <w:footerReference w:type="default" r:id="rId11"/>
      <w:pgSz w:w="11906" w:h="16838"/>
      <w:pgMar w:top="1276" w:right="1417" w:bottom="1843" w:left="1417" w:header="708" w:footer="340" w:gutter="0"/>
      <w:cols w:space="708"/>
      <w:titlePg/>
      <w:docGrid w:linePitch="600" w:charSpace="409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3896645" w14:textId="77777777" w:rsidR="00B629DD" w:rsidRDefault="00B629DD">
      <w:r>
        <w:separator/>
      </w:r>
    </w:p>
  </w:endnote>
  <w:endnote w:type="continuationSeparator" w:id="0">
    <w:p w14:paraId="54166586" w14:textId="77777777" w:rsidR="00B629DD" w:rsidRDefault="00B629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D73BAA" w14:textId="28458774" w:rsidR="00CA0F4C" w:rsidRDefault="00CA0F4C">
    <w:pPr>
      <w:pStyle w:val="Stopka"/>
      <w:jc w:val="right"/>
    </w:pPr>
    <w:r>
      <w:fldChar w:fldCharType="begin"/>
    </w:r>
    <w:r>
      <w:instrText xml:space="preserve"> PAGE </w:instrText>
    </w:r>
    <w:r>
      <w:fldChar w:fldCharType="separate"/>
    </w:r>
    <w:r w:rsidR="00016714">
      <w:rPr>
        <w:noProof/>
      </w:rPr>
      <w:t>5</w:t>
    </w:r>
    <w:r>
      <w:fldChar w:fldCharType="end"/>
    </w:r>
  </w:p>
  <w:p w14:paraId="3118C260" w14:textId="77777777" w:rsidR="00CA0F4C" w:rsidRDefault="00CA0F4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FF16FDD" w14:textId="77777777" w:rsidR="00B629DD" w:rsidRDefault="00B629DD">
      <w:r>
        <w:separator/>
      </w:r>
    </w:p>
  </w:footnote>
  <w:footnote w:type="continuationSeparator" w:id="0">
    <w:p w14:paraId="0242FA5C" w14:textId="77777777" w:rsidR="00B629DD" w:rsidRDefault="00B629D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  <w:color w:val="000000"/>
        <w:sz w:val="24"/>
        <w:szCs w:val="24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color w:val="000000"/>
        <w:sz w:val="24"/>
        <w:szCs w:val="24"/>
      </w:rPr>
    </w:lvl>
  </w:abstractNum>
  <w:abstractNum w:abstractNumId="2" w15:restartNumberingAfterBreak="0">
    <w:nsid w:val="00000003"/>
    <w:multiLevelType w:val="singleLevel"/>
    <w:tmpl w:val="00000003"/>
    <w:name w:val="WW8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  <w:color w:val="000000"/>
        <w:sz w:val="24"/>
        <w:szCs w:val="24"/>
      </w:rPr>
    </w:lvl>
  </w:abstractNum>
  <w:abstractNum w:abstractNumId="3" w15:restartNumberingAfterBreak="0">
    <w:nsid w:val="00000004"/>
    <w:multiLevelType w:val="singleLevel"/>
    <w:tmpl w:val="00000004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color w:val="auto"/>
        <w:sz w:val="24"/>
        <w:szCs w:val="24"/>
      </w:rPr>
    </w:lvl>
  </w:abstractNum>
  <w:abstractNum w:abstractNumId="4" w15:restartNumberingAfterBreak="0">
    <w:nsid w:val="00000005"/>
    <w:multiLevelType w:val="singleLevel"/>
    <w:tmpl w:val="00000005"/>
    <w:name w:val="WW8Num13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b w:val="0"/>
        <w:color w:val="000000"/>
        <w:sz w:val="24"/>
        <w:szCs w:val="24"/>
      </w:rPr>
    </w:lvl>
  </w:abstractNum>
  <w:abstractNum w:abstractNumId="5" w15:restartNumberingAfterBreak="0">
    <w:nsid w:val="00000006"/>
    <w:multiLevelType w:val="singleLevel"/>
    <w:tmpl w:val="00000006"/>
    <w:name w:val="WW8Num16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ascii="Times New Roman" w:hAnsi="Times New Roman" w:cs="Times New Roman" w:hint="default"/>
        <w:color w:val="000000"/>
        <w:sz w:val="24"/>
        <w:szCs w:val="24"/>
      </w:rPr>
    </w:lvl>
  </w:abstractNum>
  <w:abstractNum w:abstractNumId="6" w15:restartNumberingAfterBreak="0">
    <w:nsid w:val="00000007"/>
    <w:multiLevelType w:val="singleLevel"/>
    <w:tmpl w:val="00000007"/>
    <w:name w:val="WW8Num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color w:val="000000"/>
        <w:sz w:val="24"/>
        <w:szCs w:val="24"/>
      </w:rPr>
    </w:lvl>
  </w:abstractNum>
  <w:abstractNum w:abstractNumId="7" w15:restartNumberingAfterBreak="0">
    <w:nsid w:val="00000008"/>
    <w:multiLevelType w:val="multilevel"/>
    <w:tmpl w:val="00000008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8" w15:restartNumberingAfterBreak="0">
    <w:nsid w:val="00000009"/>
    <w:multiLevelType w:val="singleLevel"/>
    <w:tmpl w:val="00000009"/>
    <w:name w:val="WW8Num2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9" w15:restartNumberingAfterBreak="0">
    <w:nsid w:val="017C21FC"/>
    <w:multiLevelType w:val="hybridMultilevel"/>
    <w:tmpl w:val="266A0E94"/>
    <w:lvl w:ilvl="0" w:tplc="53F65E1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3201CC0"/>
    <w:multiLevelType w:val="hybridMultilevel"/>
    <w:tmpl w:val="9A0AFE8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09D15323"/>
    <w:multiLevelType w:val="hybridMultilevel"/>
    <w:tmpl w:val="FFF0266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14663E94"/>
    <w:multiLevelType w:val="hybridMultilevel"/>
    <w:tmpl w:val="F1E4485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53E1664"/>
    <w:multiLevelType w:val="hybridMultilevel"/>
    <w:tmpl w:val="7662056A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 w15:restartNumberingAfterBreak="0">
    <w:nsid w:val="226B1910"/>
    <w:multiLevelType w:val="hybridMultilevel"/>
    <w:tmpl w:val="C352BB5C"/>
    <w:lvl w:ilvl="0" w:tplc="44AABA2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25530C8E"/>
    <w:multiLevelType w:val="hybridMultilevel"/>
    <w:tmpl w:val="28187D2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9D453BE"/>
    <w:multiLevelType w:val="hybridMultilevel"/>
    <w:tmpl w:val="AFF852EA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 w15:restartNumberingAfterBreak="0">
    <w:nsid w:val="2E966199"/>
    <w:multiLevelType w:val="hybridMultilevel"/>
    <w:tmpl w:val="C324B69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3A040F"/>
    <w:multiLevelType w:val="hybridMultilevel"/>
    <w:tmpl w:val="F6DCD6AC"/>
    <w:lvl w:ilvl="0" w:tplc="E5E0504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59D77B9"/>
    <w:multiLevelType w:val="hybridMultilevel"/>
    <w:tmpl w:val="07943C6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AD717DE"/>
    <w:multiLevelType w:val="hybridMultilevel"/>
    <w:tmpl w:val="9A4E4E4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E9937C5"/>
    <w:multiLevelType w:val="singleLevel"/>
    <w:tmpl w:val="0000000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color w:val="000000"/>
        <w:sz w:val="24"/>
        <w:szCs w:val="24"/>
      </w:rPr>
    </w:lvl>
  </w:abstractNum>
  <w:abstractNum w:abstractNumId="22" w15:restartNumberingAfterBreak="0">
    <w:nsid w:val="4ACE0CF4"/>
    <w:multiLevelType w:val="hybridMultilevel"/>
    <w:tmpl w:val="C13818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D1867D7"/>
    <w:multiLevelType w:val="hybridMultilevel"/>
    <w:tmpl w:val="D31EA4C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DEF19EE"/>
    <w:multiLevelType w:val="hybridMultilevel"/>
    <w:tmpl w:val="63AE6B58"/>
    <w:lvl w:ilvl="0" w:tplc="A22281C6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66EE1A36">
      <w:start w:val="1"/>
      <w:numFmt w:val="decimal"/>
      <w:lvlText w:val="%2"/>
      <w:lvlJc w:val="left"/>
      <w:pPr>
        <w:ind w:left="1364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5" w15:restartNumberingAfterBreak="0">
    <w:nsid w:val="51AD129A"/>
    <w:multiLevelType w:val="hybridMultilevel"/>
    <w:tmpl w:val="A310491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CB84C8A"/>
    <w:multiLevelType w:val="hybridMultilevel"/>
    <w:tmpl w:val="4AC609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D670597"/>
    <w:multiLevelType w:val="hybridMultilevel"/>
    <w:tmpl w:val="F2368D0A"/>
    <w:lvl w:ilvl="0" w:tplc="C172BDD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5DC9245D"/>
    <w:multiLevelType w:val="hybridMultilevel"/>
    <w:tmpl w:val="FFF0266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617230E8"/>
    <w:multiLevelType w:val="hybridMultilevel"/>
    <w:tmpl w:val="F9EEE57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648D47EC"/>
    <w:multiLevelType w:val="hybridMultilevel"/>
    <w:tmpl w:val="F028E86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678D5CC7"/>
    <w:multiLevelType w:val="hybridMultilevel"/>
    <w:tmpl w:val="1D7A22E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20D30C6"/>
    <w:multiLevelType w:val="hybridMultilevel"/>
    <w:tmpl w:val="41B425C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79907A5"/>
    <w:multiLevelType w:val="hybridMultilevel"/>
    <w:tmpl w:val="18FAB0D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7C4B2B15"/>
    <w:multiLevelType w:val="hybridMultilevel"/>
    <w:tmpl w:val="6E148E4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943658519">
    <w:abstractNumId w:val="0"/>
  </w:num>
  <w:num w:numId="2" w16cid:durableId="15080932">
    <w:abstractNumId w:val="1"/>
  </w:num>
  <w:num w:numId="3" w16cid:durableId="1926039011">
    <w:abstractNumId w:val="2"/>
  </w:num>
  <w:num w:numId="4" w16cid:durableId="1935243131">
    <w:abstractNumId w:val="3"/>
  </w:num>
  <w:num w:numId="5" w16cid:durableId="1092704127">
    <w:abstractNumId w:val="4"/>
  </w:num>
  <w:num w:numId="6" w16cid:durableId="2021392488">
    <w:abstractNumId w:val="5"/>
  </w:num>
  <w:num w:numId="7" w16cid:durableId="962200313">
    <w:abstractNumId w:val="6"/>
  </w:num>
  <w:num w:numId="8" w16cid:durableId="1387216837">
    <w:abstractNumId w:val="7"/>
  </w:num>
  <w:num w:numId="9" w16cid:durableId="10037502">
    <w:abstractNumId w:val="21"/>
  </w:num>
  <w:num w:numId="10" w16cid:durableId="1621647262">
    <w:abstractNumId w:val="25"/>
  </w:num>
  <w:num w:numId="11" w16cid:durableId="2080982794">
    <w:abstractNumId w:val="26"/>
  </w:num>
  <w:num w:numId="12" w16cid:durableId="1178690062">
    <w:abstractNumId w:val="23"/>
  </w:num>
  <w:num w:numId="13" w16cid:durableId="1700622276">
    <w:abstractNumId w:val="20"/>
  </w:num>
  <w:num w:numId="14" w16cid:durableId="1846091948">
    <w:abstractNumId w:val="14"/>
  </w:num>
  <w:num w:numId="15" w16cid:durableId="232738328">
    <w:abstractNumId w:val="34"/>
  </w:num>
  <w:num w:numId="16" w16cid:durableId="1282032357">
    <w:abstractNumId w:val="19"/>
  </w:num>
  <w:num w:numId="17" w16cid:durableId="1795708097">
    <w:abstractNumId w:val="15"/>
  </w:num>
  <w:num w:numId="18" w16cid:durableId="1536237292">
    <w:abstractNumId w:val="32"/>
  </w:num>
  <w:num w:numId="19" w16cid:durableId="2000569569">
    <w:abstractNumId w:val="12"/>
  </w:num>
  <w:num w:numId="20" w16cid:durableId="1918512128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2904048">
    <w:abstractNumId w:val="22"/>
  </w:num>
  <w:num w:numId="22" w16cid:durableId="1497502628">
    <w:abstractNumId w:val="28"/>
  </w:num>
  <w:num w:numId="23" w16cid:durableId="224030485">
    <w:abstractNumId w:val="8"/>
    <w:lvlOverride w:ilvl="0">
      <w:startOverride w:val="1"/>
    </w:lvlOverride>
  </w:num>
  <w:num w:numId="24" w16cid:durableId="44528534">
    <w:abstractNumId w:val="31"/>
  </w:num>
  <w:num w:numId="25" w16cid:durableId="2010986694">
    <w:abstractNumId w:val="10"/>
  </w:num>
  <w:num w:numId="26" w16cid:durableId="861283760">
    <w:abstractNumId w:val="33"/>
  </w:num>
  <w:num w:numId="27" w16cid:durableId="1612742345">
    <w:abstractNumId w:val="9"/>
  </w:num>
  <w:num w:numId="28" w16cid:durableId="1174148651">
    <w:abstractNumId w:val="30"/>
  </w:num>
  <w:num w:numId="29" w16cid:durableId="524830902">
    <w:abstractNumId w:val="13"/>
  </w:num>
  <w:num w:numId="30" w16cid:durableId="280377533">
    <w:abstractNumId w:val="24"/>
  </w:num>
  <w:num w:numId="31" w16cid:durableId="2092458485">
    <w:abstractNumId w:val="17"/>
  </w:num>
  <w:num w:numId="32" w16cid:durableId="1113672205">
    <w:abstractNumId w:val="16"/>
  </w:num>
  <w:num w:numId="33" w16cid:durableId="2034921236">
    <w:abstractNumId w:val="11"/>
  </w:num>
  <w:num w:numId="34" w16cid:durableId="1320386466">
    <w:abstractNumId w:val="18"/>
  </w:num>
  <w:num w:numId="35" w16cid:durableId="942032794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C2F59"/>
    <w:rsid w:val="00007A30"/>
    <w:rsid w:val="000115D2"/>
    <w:rsid w:val="00016714"/>
    <w:rsid w:val="00022171"/>
    <w:rsid w:val="0003255E"/>
    <w:rsid w:val="00034C5D"/>
    <w:rsid w:val="000430F8"/>
    <w:rsid w:val="00043E1D"/>
    <w:rsid w:val="000505F2"/>
    <w:rsid w:val="00051A14"/>
    <w:rsid w:val="000607EF"/>
    <w:rsid w:val="00061707"/>
    <w:rsid w:val="00064A7D"/>
    <w:rsid w:val="00065F06"/>
    <w:rsid w:val="0009163A"/>
    <w:rsid w:val="0009420C"/>
    <w:rsid w:val="000949D0"/>
    <w:rsid w:val="000C7B2C"/>
    <w:rsid w:val="000F03E4"/>
    <w:rsid w:val="00110298"/>
    <w:rsid w:val="00113876"/>
    <w:rsid w:val="00124126"/>
    <w:rsid w:val="00156CBB"/>
    <w:rsid w:val="00157DE6"/>
    <w:rsid w:val="001817B1"/>
    <w:rsid w:val="001A0BBF"/>
    <w:rsid w:val="001A0F1E"/>
    <w:rsid w:val="001A2043"/>
    <w:rsid w:val="001A3BEA"/>
    <w:rsid w:val="001B1042"/>
    <w:rsid w:val="001B382C"/>
    <w:rsid w:val="001B77DF"/>
    <w:rsid w:val="001C2F59"/>
    <w:rsid w:val="001D0C43"/>
    <w:rsid w:val="001D195F"/>
    <w:rsid w:val="001D2AAB"/>
    <w:rsid w:val="001D3502"/>
    <w:rsid w:val="001D76F5"/>
    <w:rsid w:val="002209E8"/>
    <w:rsid w:val="0023361F"/>
    <w:rsid w:val="00250E23"/>
    <w:rsid w:val="0025217C"/>
    <w:rsid w:val="00257CA3"/>
    <w:rsid w:val="00262842"/>
    <w:rsid w:val="00266120"/>
    <w:rsid w:val="002745DA"/>
    <w:rsid w:val="0028154D"/>
    <w:rsid w:val="002847F3"/>
    <w:rsid w:val="00290469"/>
    <w:rsid w:val="00296342"/>
    <w:rsid w:val="002B0249"/>
    <w:rsid w:val="002D0AE8"/>
    <w:rsid w:val="002F0F0A"/>
    <w:rsid w:val="00307498"/>
    <w:rsid w:val="00313C75"/>
    <w:rsid w:val="00333FF9"/>
    <w:rsid w:val="0035056F"/>
    <w:rsid w:val="003810B8"/>
    <w:rsid w:val="003833AC"/>
    <w:rsid w:val="003850B9"/>
    <w:rsid w:val="0038605D"/>
    <w:rsid w:val="00390722"/>
    <w:rsid w:val="00392CC4"/>
    <w:rsid w:val="003965C9"/>
    <w:rsid w:val="003A071B"/>
    <w:rsid w:val="003A1904"/>
    <w:rsid w:val="003B7289"/>
    <w:rsid w:val="003C22DD"/>
    <w:rsid w:val="003D4473"/>
    <w:rsid w:val="00400933"/>
    <w:rsid w:val="00404FF1"/>
    <w:rsid w:val="004250D9"/>
    <w:rsid w:val="004326F5"/>
    <w:rsid w:val="004504A0"/>
    <w:rsid w:val="0045162E"/>
    <w:rsid w:val="004530BD"/>
    <w:rsid w:val="00486156"/>
    <w:rsid w:val="0048665F"/>
    <w:rsid w:val="00494D1D"/>
    <w:rsid w:val="004A0218"/>
    <w:rsid w:val="004B1DEE"/>
    <w:rsid w:val="004B4EFF"/>
    <w:rsid w:val="004B6DCE"/>
    <w:rsid w:val="005009EA"/>
    <w:rsid w:val="00501CB3"/>
    <w:rsid w:val="00504B89"/>
    <w:rsid w:val="00515787"/>
    <w:rsid w:val="00523BF9"/>
    <w:rsid w:val="005325DC"/>
    <w:rsid w:val="00532EDE"/>
    <w:rsid w:val="00544180"/>
    <w:rsid w:val="00555F90"/>
    <w:rsid w:val="00562BF9"/>
    <w:rsid w:val="005671F5"/>
    <w:rsid w:val="00582F6C"/>
    <w:rsid w:val="005B20BE"/>
    <w:rsid w:val="005B3F9B"/>
    <w:rsid w:val="005B5056"/>
    <w:rsid w:val="005C051D"/>
    <w:rsid w:val="005C111C"/>
    <w:rsid w:val="005C55FF"/>
    <w:rsid w:val="005C5F0C"/>
    <w:rsid w:val="005E7525"/>
    <w:rsid w:val="005F3C29"/>
    <w:rsid w:val="006072C6"/>
    <w:rsid w:val="006149E1"/>
    <w:rsid w:val="00614C47"/>
    <w:rsid w:val="0062546A"/>
    <w:rsid w:val="00626659"/>
    <w:rsid w:val="00646A4F"/>
    <w:rsid w:val="00651A87"/>
    <w:rsid w:val="006542BF"/>
    <w:rsid w:val="00682FBA"/>
    <w:rsid w:val="0068397B"/>
    <w:rsid w:val="00694785"/>
    <w:rsid w:val="006A1E47"/>
    <w:rsid w:val="006A25F7"/>
    <w:rsid w:val="006B5C43"/>
    <w:rsid w:val="006D20E4"/>
    <w:rsid w:val="006D5FD7"/>
    <w:rsid w:val="006F07EA"/>
    <w:rsid w:val="00700AFB"/>
    <w:rsid w:val="00716AB5"/>
    <w:rsid w:val="007256EA"/>
    <w:rsid w:val="00741051"/>
    <w:rsid w:val="00767763"/>
    <w:rsid w:val="00771183"/>
    <w:rsid w:val="00784914"/>
    <w:rsid w:val="007B0371"/>
    <w:rsid w:val="007B7755"/>
    <w:rsid w:val="007C6C01"/>
    <w:rsid w:val="007C7CC9"/>
    <w:rsid w:val="007D0E02"/>
    <w:rsid w:val="007D0E88"/>
    <w:rsid w:val="007E47ED"/>
    <w:rsid w:val="007F1E80"/>
    <w:rsid w:val="00811AD8"/>
    <w:rsid w:val="008350E8"/>
    <w:rsid w:val="008526B9"/>
    <w:rsid w:val="0086253E"/>
    <w:rsid w:val="00863EFD"/>
    <w:rsid w:val="00866B78"/>
    <w:rsid w:val="00871D58"/>
    <w:rsid w:val="00882B91"/>
    <w:rsid w:val="0088746C"/>
    <w:rsid w:val="008909B8"/>
    <w:rsid w:val="00892551"/>
    <w:rsid w:val="00897FB0"/>
    <w:rsid w:val="008C01EF"/>
    <w:rsid w:val="008C357B"/>
    <w:rsid w:val="008C4618"/>
    <w:rsid w:val="008C60A6"/>
    <w:rsid w:val="008D3AF3"/>
    <w:rsid w:val="008E14C1"/>
    <w:rsid w:val="0092183B"/>
    <w:rsid w:val="00926E42"/>
    <w:rsid w:val="0094293F"/>
    <w:rsid w:val="00972B01"/>
    <w:rsid w:val="009802A4"/>
    <w:rsid w:val="009859FB"/>
    <w:rsid w:val="00987451"/>
    <w:rsid w:val="00993FCB"/>
    <w:rsid w:val="00995640"/>
    <w:rsid w:val="009960A7"/>
    <w:rsid w:val="009A5999"/>
    <w:rsid w:val="009B3193"/>
    <w:rsid w:val="009C03CE"/>
    <w:rsid w:val="009F1992"/>
    <w:rsid w:val="009F2C9E"/>
    <w:rsid w:val="009F35D3"/>
    <w:rsid w:val="00A02620"/>
    <w:rsid w:val="00A307EF"/>
    <w:rsid w:val="00A30DE1"/>
    <w:rsid w:val="00A36886"/>
    <w:rsid w:val="00A432E6"/>
    <w:rsid w:val="00A459EE"/>
    <w:rsid w:val="00A466EF"/>
    <w:rsid w:val="00A50756"/>
    <w:rsid w:val="00A67CA6"/>
    <w:rsid w:val="00A71361"/>
    <w:rsid w:val="00A7366E"/>
    <w:rsid w:val="00AA58DC"/>
    <w:rsid w:val="00AA6B86"/>
    <w:rsid w:val="00AA7FC5"/>
    <w:rsid w:val="00AC7283"/>
    <w:rsid w:val="00AD05FA"/>
    <w:rsid w:val="00AD1BE4"/>
    <w:rsid w:val="00AD62B4"/>
    <w:rsid w:val="00B0146B"/>
    <w:rsid w:val="00B04141"/>
    <w:rsid w:val="00B13644"/>
    <w:rsid w:val="00B17D66"/>
    <w:rsid w:val="00B2252A"/>
    <w:rsid w:val="00B25793"/>
    <w:rsid w:val="00B258EB"/>
    <w:rsid w:val="00B260C2"/>
    <w:rsid w:val="00B27A38"/>
    <w:rsid w:val="00B326E9"/>
    <w:rsid w:val="00B4131C"/>
    <w:rsid w:val="00B43C8F"/>
    <w:rsid w:val="00B62219"/>
    <w:rsid w:val="00B629DD"/>
    <w:rsid w:val="00B70E6C"/>
    <w:rsid w:val="00B7160F"/>
    <w:rsid w:val="00B71743"/>
    <w:rsid w:val="00B76DC5"/>
    <w:rsid w:val="00B8007A"/>
    <w:rsid w:val="00B842EE"/>
    <w:rsid w:val="00BA2C23"/>
    <w:rsid w:val="00BA3C67"/>
    <w:rsid w:val="00BA6735"/>
    <w:rsid w:val="00BB639A"/>
    <w:rsid w:val="00BC6B74"/>
    <w:rsid w:val="00BD3A4B"/>
    <w:rsid w:val="00BF1316"/>
    <w:rsid w:val="00BF534A"/>
    <w:rsid w:val="00C07E66"/>
    <w:rsid w:val="00C12C9C"/>
    <w:rsid w:val="00C16CAC"/>
    <w:rsid w:val="00C424A1"/>
    <w:rsid w:val="00C54E25"/>
    <w:rsid w:val="00C63B39"/>
    <w:rsid w:val="00C71D12"/>
    <w:rsid w:val="00C72BF8"/>
    <w:rsid w:val="00C737F9"/>
    <w:rsid w:val="00C82B4B"/>
    <w:rsid w:val="00C82B69"/>
    <w:rsid w:val="00C84BD6"/>
    <w:rsid w:val="00CA0538"/>
    <w:rsid w:val="00CA0F4C"/>
    <w:rsid w:val="00CC29BB"/>
    <w:rsid w:val="00CC486E"/>
    <w:rsid w:val="00CE1479"/>
    <w:rsid w:val="00CF1768"/>
    <w:rsid w:val="00D106C5"/>
    <w:rsid w:val="00D139B2"/>
    <w:rsid w:val="00D1684D"/>
    <w:rsid w:val="00D21595"/>
    <w:rsid w:val="00D242E6"/>
    <w:rsid w:val="00D314DF"/>
    <w:rsid w:val="00D33AA4"/>
    <w:rsid w:val="00D36363"/>
    <w:rsid w:val="00D746FA"/>
    <w:rsid w:val="00D75DA0"/>
    <w:rsid w:val="00D80D9A"/>
    <w:rsid w:val="00D84668"/>
    <w:rsid w:val="00D85A9A"/>
    <w:rsid w:val="00D95947"/>
    <w:rsid w:val="00DA178F"/>
    <w:rsid w:val="00DA43B8"/>
    <w:rsid w:val="00DA56A4"/>
    <w:rsid w:val="00DC0AE3"/>
    <w:rsid w:val="00DC10B0"/>
    <w:rsid w:val="00DD2893"/>
    <w:rsid w:val="00DD45B1"/>
    <w:rsid w:val="00E023B7"/>
    <w:rsid w:val="00E1090C"/>
    <w:rsid w:val="00E232B4"/>
    <w:rsid w:val="00E27E94"/>
    <w:rsid w:val="00E35C16"/>
    <w:rsid w:val="00E432A2"/>
    <w:rsid w:val="00E43AC5"/>
    <w:rsid w:val="00E6315F"/>
    <w:rsid w:val="00E77FC1"/>
    <w:rsid w:val="00E830B2"/>
    <w:rsid w:val="00E84314"/>
    <w:rsid w:val="00E8464F"/>
    <w:rsid w:val="00E91B2C"/>
    <w:rsid w:val="00EA3B02"/>
    <w:rsid w:val="00EC7381"/>
    <w:rsid w:val="00ED7BE4"/>
    <w:rsid w:val="00EE41F3"/>
    <w:rsid w:val="00EE5EC2"/>
    <w:rsid w:val="00F0668E"/>
    <w:rsid w:val="00F17625"/>
    <w:rsid w:val="00F278E5"/>
    <w:rsid w:val="00F3300C"/>
    <w:rsid w:val="00F46B7A"/>
    <w:rsid w:val="00F51A27"/>
    <w:rsid w:val="00F52AF1"/>
    <w:rsid w:val="00F64689"/>
    <w:rsid w:val="00F6611A"/>
    <w:rsid w:val="00F7302B"/>
    <w:rsid w:val="00F75397"/>
    <w:rsid w:val="00F75DF5"/>
    <w:rsid w:val="00F81BB8"/>
    <w:rsid w:val="00F85C18"/>
    <w:rsid w:val="00F86915"/>
    <w:rsid w:val="00FA0D19"/>
    <w:rsid w:val="00FB0198"/>
    <w:rsid w:val="00FB63F0"/>
    <w:rsid w:val="00FC0973"/>
    <w:rsid w:val="00FC1813"/>
    <w:rsid w:val="00FC5C8B"/>
    <w:rsid w:val="00FC7DC6"/>
    <w:rsid w:val="00FD7039"/>
    <w:rsid w:val="00FE15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0F943681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  <w:overflowPunct w:val="0"/>
      <w:autoSpaceDE w:val="0"/>
    </w:pPr>
    <w:rPr>
      <w:rFonts w:ascii="MS Sans Serif" w:hAnsi="MS Sans Serif" w:cs="MS Sans Serif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ascii="Times New Roman" w:hAnsi="Times New Roman" w:cs="Times New Roman"/>
      <w:color w:val="000000"/>
      <w:sz w:val="24"/>
      <w:szCs w:val="24"/>
    </w:rPr>
  </w:style>
  <w:style w:type="character" w:customStyle="1" w:styleId="WW8Num2z0">
    <w:name w:val="WW8Num2z0"/>
    <w:rPr>
      <w:rFonts w:ascii="Times New Roman" w:hAnsi="Times New Roman" w:cs="Times New Roman"/>
      <w:color w:val="000000"/>
      <w:sz w:val="24"/>
      <w:szCs w:val="24"/>
    </w:rPr>
  </w:style>
  <w:style w:type="character" w:customStyle="1" w:styleId="WW8Num3z0">
    <w:name w:val="WW8Num3z0"/>
    <w:rPr>
      <w:rFonts w:ascii="Times New Roman" w:eastAsia="Times New Roman" w:hAnsi="Times New Roman" w:cs="Times New Roman"/>
    </w:rPr>
  </w:style>
  <w:style w:type="character" w:customStyle="1" w:styleId="WW8Num3z1">
    <w:name w:val="WW8Num3z1"/>
  </w:style>
  <w:style w:type="character" w:customStyle="1" w:styleId="WW8Num3z2">
    <w:name w:val="WW8Num3z2"/>
    <w:rPr>
      <w:rFonts w:ascii="Times New Roman" w:eastAsia="Times New Roman" w:hAnsi="Times New Roman" w:cs="Times New Roman"/>
    </w:rPr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ascii="Times New Roman" w:hAnsi="Times New Roman" w:cs="Times New Roman"/>
      <w:color w:val="000000"/>
      <w:sz w:val="24"/>
      <w:szCs w:val="24"/>
    </w:rPr>
  </w:style>
  <w:style w:type="character" w:customStyle="1" w:styleId="WW8Num5z0">
    <w:name w:val="WW8Num5z0"/>
    <w:rPr>
      <w:rFonts w:ascii="Times New Roman" w:hAnsi="Times New Roman" w:cs="Times New Roman"/>
      <w:color w:val="auto"/>
      <w:sz w:val="24"/>
      <w:szCs w:val="24"/>
    </w:rPr>
  </w:style>
  <w:style w:type="character" w:customStyle="1" w:styleId="WW8Num6z0">
    <w:name w:val="WW8Num6z0"/>
    <w:rPr>
      <w:rFonts w:ascii="Times New Roman" w:eastAsia="Times New Roman" w:hAnsi="Times New Roman" w:cs="Times New Roman"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</w:style>
  <w:style w:type="character" w:customStyle="1" w:styleId="WW8Num8z0">
    <w:name w:val="WW8Num8z0"/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</w:style>
  <w:style w:type="character" w:customStyle="1" w:styleId="WW8Num9z1">
    <w:name w:val="WW8Num9z1"/>
  </w:style>
  <w:style w:type="character" w:customStyle="1" w:styleId="WW8Num9z2">
    <w:name w:val="WW8Num9z2"/>
    <w:rPr>
      <w:rFonts w:ascii="Times New Roman" w:eastAsia="Times New Roman" w:hAnsi="Times New Roman" w:cs="Times New Roman"/>
    </w:rPr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  <w:rPr>
      <w:rFonts w:hint="default"/>
    </w:rPr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  <w:rPr>
      <w:rFonts w:hint="default"/>
    </w:rPr>
  </w:style>
  <w:style w:type="character" w:customStyle="1" w:styleId="WW8Num12z1">
    <w:name w:val="WW8Num12z1"/>
  </w:style>
  <w:style w:type="character" w:customStyle="1" w:styleId="WW8Num12z2">
    <w:name w:val="WW8Num12z2"/>
    <w:rPr>
      <w:rFonts w:ascii="Times New Roman" w:eastAsia="Times New Roman" w:hAnsi="Times New Roman" w:cs="Times New Roman"/>
    </w:rPr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  <w:rPr>
      <w:rFonts w:ascii="Times New Roman" w:hAnsi="Times New Roman" w:cs="Times New Roman"/>
      <w:b w:val="0"/>
      <w:color w:val="000000"/>
      <w:sz w:val="24"/>
      <w:szCs w:val="24"/>
    </w:rPr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  <w:rPr>
      <w:rFonts w:ascii="Times New Roman" w:hAnsi="Times New Roman" w:cs="Times New Roman"/>
    </w:rPr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rFonts w:ascii="Symbol" w:hAnsi="Symbol" w:cs="Symbol" w:hint="default"/>
    </w:rPr>
  </w:style>
  <w:style w:type="character" w:customStyle="1" w:styleId="WW8Num15z1">
    <w:name w:val="WW8Num15z1"/>
    <w:rPr>
      <w:rFonts w:ascii="Courier New" w:hAnsi="Courier New" w:cs="Courier New" w:hint="default"/>
    </w:rPr>
  </w:style>
  <w:style w:type="character" w:customStyle="1" w:styleId="WW8Num15z2">
    <w:name w:val="WW8Num15z2"/>
    <w:rPr>
      <w:rFonts w:ascii="Wingdings" w:hAnsi="Wingdings" w:cs="Wingdings" w:hint="default"/>
    </w:rPr>
  </w:style>
  <w:style w:type="character" w:customStyle="1" w:styleId="WW8Num16z0">
    <w:name w:val="WW8Num16z0"/>
    <w:rPr>
      <w:rFonts w:ascii="Times New Roman" w:hAnsi="Times New Roman" w:cs="Times New Roman" w:hint="default"/>
      <w:color w:val="000000"/>
      <w:sz w:val="24"/>
      <w:szCs w:val="24"/>
    </w:rPr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  <w:rPr>
      <w:rFonts w:hint="default"/>
    </w:rPr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  <w:rPr>
      <w:rFonts w:hint="default"/>
    </w:rPr>
  </w:style>
  <w:style w:type="character" w:customStyle="1" w:styleId="WW8Num19z1">
    <w:name w:val="WW8Num19z1"/>
  </w:style>
  <w:style w:type="character" w:customStyle="1" w:styleId="WW8Num19z2">
    <w:name w:val="WW8Num19z2"/>
    <w:rPr>
      <w:rFonts w:ascii="Times New Roman" w:eastAsia="Times New Roman" w:hAnsi="Times New Roman" w:cs="Times New Roman"/>
    </w:rPr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  <w:rPr>
      <w:rFonts w:ascii="Times New Roman" w:hAnsi="Times New Roman" w:cs="Times New Roman" w:hint="default"/>
      <w:color w:val="000000"/>
      <w:sz w:val="24"/>
      <w:szCs w:val="24"/>
    </w:rPr>
  </w:style>
  <w:style w:type="character" w:customStyle="1" w:styleId="WW8Num20z1">
    <w:name w:val="WW8Num20z1"/>
  </w:style>
  <w:style w:type="character" w:customStyle="1" w:styleId="WW8Num20z2">
    <w:name w:val="WW8Num20z2"/>
    <w:rPr>
      <w:rFonts w:ascii="Times New Roman" w:eastAsia="Times New Roman" w:hAnsi="Times New Roman" w:cs="Times New Roman"/>
    </w:rPr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  <w:rPr>
      <w:rFonts w:hint="default"/>
    </w:rPr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  <w:rPr>
      <w:rFonts w:hint="default"/>
    </w:rPr>
  </w:style>
  <w:style w:type="character" w:customStyle="1" w:styleId="WW8Num22z1">
    <w:name w:val="WW8Num22z1"/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0">
    <w:name w:val="WW8Num23z0"/>
    <w:rPr>
      <w:rFonts w:hint="default"/>
    </w:rPr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  <w:rPr>
      <w:rFonts w:hint="default"/>
    </w:rPr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  <w:rPr>
      <w:rFonts w:hint="default"/>
    </w:rPr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  <w:rPr>
      <w:rFonts w:hint="default"/>
    </w:rPr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0">
    <w:name w:val="WW8Num27z0"/>
    <w:rPr>
      <w:rFonts w:hint="default"/>
    </w:rPr>
  </w:style>
  <w:style w:type="character" w:customStyle="1" w:styleId="WW8Num27z1">
    <w:name w:val="WW8Num27z1"/>
  </w:style>
  <w:style w:type="character" w:customStyle="1" w:styleId="WW8Num27z2">
    <w:name w:val="WW8Num27z2"/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0">
    <w:name w:val="WW8Num28z0"/>
    <w:rPr>
      <w:rFonts w:hint="default"/>
    </w:rPr>
  </w:style>
  <w:style w:type="character" w:customStyle="1" w:styleId="WW8Num28z1">
    <w:name w:val="WW8Num28z1"/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0">
    <w:name w:val="WW8Num29z0"/>
    <w:rPr>
      <w:rFonts w:hint="default"/>
    </w:rPr>
  </w:style>
  <w:style w:type="character" w:customStyle="1" w:styleId="WW8Num29z1">
    <w:name w:val="WW8Num29z1"/>
  </w:style>
  <w:style w:type="character" w:customStyle="1" w:styleId="WW8Num29z2">
    <w:name w:val="WW8Num29z2"/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30z0">
    <w:name w:val="WW8Num30z0"/>
    <w:rPr>
      <w:rFonts w:hint="default"/>
    </w:rPr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  <w:rPr>
      <w:rFonts w:hint="default"/>
    </w:rPr>
  </w:style>
  <w:style w:type="character" w:customStyle="1" w:styleId="WW8Num31z1">
    <w:name w:val="WW8Num31z1"/>
  </w:style>
  <w:style w:type="character" w:customStyle="1" w:styleId="WW8Num31z2">
    <w:name w:val="WW8Num31z2"/>
  </w:style>
  <w:style w:type="character" w:customStyle="1" w:styleId="WW8Num31z3">
    <w:name w:val="WW8Num31z3"/>
  </w:style>
  <w:style w:type="character" w:customStyle="1" w:styleId="WW8Num31z4">
    <w:name w:val="WW8Num31z4"/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WW8Num32z0">
    <w:name w:val="WW8Num32z0"/>
    <w:rPr>
      <w:rFonts w:hint="default"/>
    </w:rPr>
  </w:style>
  <w:style w:type="character" w:customStyle="1" w:styleId="WW8Num32z1">
    <w:name w:val="WW8Num32z1"/>
  </w:style>
  <w:style w:type="character" w:customStyle="1" w:styleId="WW8Num32z2">
    <w:name w:val="WW8Num32z2"/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Domylnaczcionkaakapitu2">
    <w:name w:val="Domyślna czcionka akapitu2"/>
  </w:style>
  <w:style w:type="character" w:customStyle="1" w:styleId="WW8Num5z2">
    <w:name w:val="WW8Num5z2"/>
    <w:rPr>
      <w:rFonts w:ascii="Times New Roman" w:eastAsia="Times New Roman" w:hAnsi="Times New Roman" w:cs="Times New Roman"/>
    </w:rPr>
  </w:style>
  <w:style w:type="character" w:customStyle="1" w:styleId="Domylnaczcionkaakapitu1">
    <w:name w:val="Domyślna czcionka akapitu1"/>
  </w:style>
  <w:style w:type="character" w:customStyle="1" w:styleId="c9">
    <w:name w:val="c9"/>
    <w:basedOn w:val="Domylnaczcionkaakapitu1"/>
  </w:style>
  <w:style w:type="character" w:styleId="Pogrubienie">
    <w:name w:val="Strong"/>
    <w:qFormat/>
    <w:rPr>
      <w:b/>
      <w:bCs/>
    </w:rPr>
  </w:style>
  <w:style w:type="character" w:customStyle="1" w:styleId="NagwekZnak">
    <w:name w:val="Nagłówek Znak"/>
    <w:rPr>
      <w:rFonts w:ascii="MS Sans Serif" w:hAnsi="MS Sans Serif" w:cs="MS Sans Serif"/>
    </w:rPr>
  </w:style>
  <w:style w:type="character" w:customStyle="1" w:styleId="StopkaZnak">
    <w:name w:val="Stopka Znak"/>
    <w:rPr>
      <w:rFonts w:ascii="MS Sans Serif" w:hAnsi="MS Sans Serif" w:cs="MS Sans Serif"/>
    </w:rPr>
  </w:style>
  <w:style w:type="character" w:customStyle="1" w:styleId="TekstdymkaZnak">
    <w:name w:val="Tekst dymka Znak"/>
    <w:rPr>
      <w:rFonts w:ascii="Segoe UI" w:hAnsi="Segoe UI" w:cs="Segoe UI"/>
      <w:sz w:val="18"/>
      <w:szCs w:val="18"/>
    </w:rPr>
  </w:style>
  <w:style w:type="paragraph" w:customStyle="1" w:styleId="Nagwek2">
    <w:name w:val="Nagłówek2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Mangal"/>
    </w:rPr>
  </w:style>
  <w:style w:type="paragraph" w:customStyle="1" w:styleId="Podpis2">
    <w:name w:val="Podpis2"/>
    <w:basedOn w:val="Normalny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Tytu">
    <w:name w:val="Title"/>
    <w:basedOn w:val="Normalny"/>
    <w:next w:val="Podtytu"/>
    <w:qFormat/>
    <w:pPr>
      <w:overflowPunct/>
      <w:autoSpaceDE/>
      <w:jc w:val="center"/>
    </w:pPr>
    <w:rPr>
      <w:rFonts w:ascii="Times New Roman" w:hAnsi="Times New Roman" w:cs="Times New Roman"/>
      <w:b/>
      <w:sz w:val="28"/>
    </w:rPr>
  </w:style>
  <w:style w:type="paragraph" w:styleId="Podtytu">
    <w:name w:val="Subtitle"/>
    <w:basedOn w:val="Normalny"/>
    <w:next w:val="Tekstpodstawowy"/>
    <w:qFormat/>
    <w:pPr>
      <w:spacing w:after="60"/>
      <w:jc w:val="center"/>
    </w:pPr>
    <w:rPr>
      <w:rFonts w:ascii="Arial" w:hAnsi="Arial" w:cs="Arial"/>
      <w:sz w:val="24"/>
      <w:szCs w:val="24"/>
    </w:rPr>
  </w:style>
  <w:style w:type="paragraph" w:styleId="Tekstpodstawowywcity">
    <w:name w:val="Body Text Indent"/>
    <w:basedOn w:val="Normalny"/>
    <w:pPr>
      <w:overflowPunct/>
      <w:autoSpaceDE/>
      <w:ind w:left="567"/>
      <w:jc w:val="both"/>
    </w:pPr>
    <w:rPr>
      <w:rFonts w:ascii="Times New Roman" w:hAnsi="Times New Roman" w:cs="Times New Roman"/>
      <w:sz w:val="28"/>
    </w:rPr>
  </w:style>
  <w:style w:type="paragraph" w:customStyle="1" w:styleId="Tekstpodstawowywcity21">
    <w:name w:val="Tekst podstawowy wcięty 21"/>
    <w:basedOn w:val="Normalny"/>
    <w:pPr>
      <w:tabs>
        <w:tab w:val="right" w:pos="284"/>
        <w:tab w:val="left" w:pos="408"/>
      </w:tabs>
      <w:ind w:left="408" w:hanging="408"/>
      <w:jc w:val="both"/>
    </w:pPr>
    <w:rPr>
      <w:rFonts w:ascii="Times New Roman" w:hAnsi="Times New Roman" w:cs="Times New Roman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Pr>
      <w:rFonts w:ascii="Segoe UI" w:hAnsi="Segoe UI" w:cs="Times New Roman"/>
      <w:sz w:val="18"/>
      <w:szCs w:val="18"/>
      <w:lang w:val="x-none"/>
    </w:rPr>
  </w:style>
  <w:style w:type="character" w:styleId="Hipercze">
    <w:name w:val="Hyperlink"/>
    <w:uiPriority w:val="99"/>
    <w:unhideWhenUsed/>
    <w:rsid w:val="00767763"/>
    <w:rPr>
      <w:color w:val="0000FF"/>
      <w:u w:val="single"/>
    </w:rPr>
  </w:style>
  <w:style w:type="character" w:customStyle="1" w:styleId="Nierozpoznanawzmianka1">
    <w:name w:val="Nierozpoznana wzmianka1"/>
    <w:uiPriority w:val="99"/>
    <w:semiHidden/>
    <w:unhideWhenUsed/>
    <w:rsid w:val="00562BF9"/>
    <w:rPr>
      <w:color w:val="808080"/>
      <w:shd w:val="clear" w:color="auto" w:fill="E6E6E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D76F5"/>
  </w:style>
  <w:style w:type="character" w:customStyle="1" w:styleId="TekstprzypisukocowegoZnak">
    <w:name w:val="Tekst przypisu końcowego Znak"/>
    <w:link w:val="Tekstprzypisukocowego"/>
    <w:uiPriority w:val="99"/>
    <w:semiHidden/>
    <w:rsid w:val="001D76F5"/>
    <w:rPr>
      <w:rFonts w:ascii="MS Sans Serif" w:hAnsi="MS Sans Serif" w:cs="MS Sans Serif"/>
      <w:lang w:eastAsia="ar-SA"/>
    </w:rPr>
  </w:style>
  <w:style w:type="character" w:styleId="Odwoanieprzypisukocowego">
    <w:name w:val="endnote reference"/>
    <w:uiPriority w:val="99"/>
    <w:semiHidden/>
    <w:unhideWhenUsed/>
    <w:rsid w:val="001D76F5"/>
    <w:rPr>
      <w:vertAlign w:val="superscript"/>
    </w:rPr>
  </w:style>
  <w:style w:type="paragraph" w:styleId="Akapitzlist">
    <w:name w:val="List Paragraph"/>
    <w:basedOn w:val="Normalny"/>
    <w:uiPriority w:val="34"/>
    <w:qFormat/>
    <w:rsid w:val="00AA58D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555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45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9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01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30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ancelaria@bydgoszcz.rdos.gov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s://www.gov.pl/web/rdos-bydgoszcz/system-ekozarzadzania-i-audytu-emas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kancelaria@bydgoszcz.rdos.gov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C078BA-9B67-4259-A5F2-7F8ED86544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1415</Words>
  <Characters>8492</Characters>
  <Application>Microsoft Office Word</Application>
  <DocSecurity>0</DocSecurity>
  <Lines>70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9888</CharactersWithSpaces>
  <SharedDoc>false</SharedDoc>
  <HLinks>
    <vt:vector size="12" baseType="variant">
      <vt:variant>
        <vt:i4>1835052</vt:i4>
      </vt:variant>
      <vt:variant>
        <vt:i4>3</vt:i4>
      </vt:variant>
      <vt:variant>
        <vt:i4>0</vt:i4>
      </vt:variant>
      <vt:variant>
        <vt:i4>5</vt:i4>
      </vt:variant>
      <vt:variant>
        <vt:lpwstr>mailto:kancelaria.bydgoszcz@rdos.gov.pl</vt:lpwstr>
      </vt:variant>
      <vt:variant>
        <vt:lpwstr/>
      </vt:variant>
      <vt:variant>
        <vt:i4>5505087</vt:i4>
      </vt:variant>
      <vt:variant>
        <vt:i4>0</vt:i4>
      </vt:variant>
      <vt:variant>
        <vt:i4>0</vt:i4>
      </vt:variant>
      <vt:variant>
        <vt:i4>5</vt:i4>
      </vt:variant>
      <vt:variant>
        <vt:lpwstr>mailto:anna.gondek.bydgoszcz@rdos.gov.pl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umowy</dc:title>
  <dc:subject/>
  <dc:creator/>
  <cp:keywords/>
  <cp:lastModifiedBy/>
  <cp:revision>1</cp:revision>
  <dcterms:created xsi:type="dcterms:W3CDTF">2024-08-16T09:39:00Z</dcterms:created>
  <dcterms:modified xsi:type="dcterms:W3CDTF">2024-09-05T09:11:00Z</dcterms:modified>
</cp:coreProperties>
</file>