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17DA" w14:textId="77777777" w:rsidR="001600D5" w:rsidRDefault="001600D5" w:rsidP="00B1293E">
      <w:pPr>
        <w:rPr>
          <w:rFonts w:ascii="Verdana" w:hAnsi="Verdana" w:cs="Verdana"/>
          <w:b/>
          <w:bCs/>
          <w:lang w:val="pl-PL" w:eastAsia="en-US"/>
        </w:rPr>
      </w:pPr>
    </w:p>
    <w:p w14:paraId="1467F2EB" w14:textId="77777777" w:rsidR="00AE15FE" w:rsidRDefault="00AE15FE" w:rsidP="00AE15FE">
      <w:pPr>
        <w:jc w:val="right"/>
        <w:rPr>
          <w:rFonts w:ascii="Arial" w:hAnsi="Arial" w:cs="Arial"/>
          <w:b/>
          <w:lang w:val="pl-PL" w:eastAsia="en-US"/>
        </w:rPr>
      </w:pPr>
      <w:r>
        <w:rPr>
          <w:rFonts w:ascii="Verdana" w:hAnsi="Verdana" w:cs="Verdana"/>
          <w:b/>
          <w:bCs/>
          <w:lang w:val="pl-PL" w:eastAsia="en-US"/>
        </w:rPr>
        <w:t>Formularz 3.1.</w:t>
      </w:r>
    </w:p>
    <w:p w14:paraId="72DEEA59" w14:textId="77777777" w:rsidR="00AE15FE" w:rsidRDefault="00AE15FE" w:rsidP="00AE15FE">
      <w:pPr>
        <w:ind w:left="5246" w:firstLine="708"/>
        <w:rPr>
          <w:rFonts w:ascii="Arial" w:hAnsi="Arial" w:cs="Arial"/>
          <w:b/>
          <w:lang w:val="pl-PL" w:eastAsia="en-US"/>
        </w:rPr>
      </w:pPr>
    </w:p>
    <w:tbl>
      <w:tblPr>
        <w:tblW w:w="0" w:type="auto"/>
        <w:tblInd w:w="6204" w:type="dxa"/>
        <w:tblLayout w:type="fixed"/>
        <w:tblLook w:val="0000" w:firstRow="0" w:lastRow="0" w:firstColumn="0" w:lastColumn="0" w:noHBand="0" w:noVBand="0"/>
      </w:tblPr>
      <w:tblGrid>
        <w:gridCol w:w="3368"/>
      </w:tblGrid>
      <w:tr w:rsidR="00AE15FE" w:rsidRPr="00DF51EB" w14:paraId="4C1E1F85" w14:textId="77777777" w:rsidTr="004F26BA"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15563" w14:textId="77777777" w:rsidR="00AE15FE" w:rsidRDefault="00AE15FE" w:rsidP="004F26B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Zamawiający: </w:t>
            </w:r>
            <w:r w:rsidR="004C7990">
              <w:rPr>
                <w:rFonts w:ascii="Calibri" w:hAnsi="Calibri" w:cs="Calibri"/>
                <w:b/>
                <w:lang w:val="pl-PL"/>
              </w:rPr>
              <w:t>Komenda Powiatowa Państwowej Straży Pożarnej w Mławie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</w:p>
          <w:p w14:paraId="35C596F3" w14:textId="77777777" w:rsidR="00AE15FE" w:rsidRDefault="00AE15FE" w:rsidP="004F26BA">
            <w:pPr>
              <w:rPr>
                <w:rFonts w:ascii="Calibri" w:eastAsia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adres siedziby:</w:t>
            </w:r>
            <w:r>
              <w:rPr>
                <w:rFonts w:ascii="Calibri" w:hAnsi="Calibri" w:cs="Calibri"/>
                <w:b/>
                <w:lang w:val="pl-PL"/>
              </w:rPr>
              <w:t xml:space="preserve">   </w:t>
            </w:r>
            <w:r w:rsidR="004C7990">
              <w:rPr>
                <w:rFonts w:ascii="Calibri" w:hAnsi="Calibri" w:cs="Calibri"/>
                <w:lang w:val="pl-PL"/>
              </w:rPr>
              <w:t xml:space="preserve">ul. </w:t>
            </w:r>
            <w:proofErr w:type="spellStart"/>
            <w:r w:rsidR="004C7990">
              <w:rPr>
                <w:rFonts w:ascii="Calibri" w:hAnsi="Calibri" w:cs="Calibri"/>
                <w:lang w:val="pl-PL"/>
              </w:rPr>
              <w:t>Padlewskiego</w:t>
            </w:r>
            <w:proofErr w:type="spellEnd"/>
            <w:r w:rsidR="004C7990">
              <w:rPr>
                <w:rFonts w:ascii="Calibri" w:hAnsi="Calibri" w:cs="Calibri"/>
                <w:lang w:val="pl-PL"/>
              </w:rPr>
              <w:t xml:space="preserve"> 15</w:t>
            </w:r>
          </w:p>
          <w:p w14:paraId="783CB5FA" w14:textId="77777777" w:rsidR="00AE15FE" w:rsidRPr="00ED528F" w:rsidRDefault="00AE15FE" w:rsidP="004F26BA">
            <w:pPr>
              <w:rPr>
                <w:lang w:val="pl-PL"/>
              </w:rPr>
            </w:pPr>
            <w:r>
              <w:rPr>
                <w:rFonts w:ascii="Calibri" w:eastAsia="Calibri" w:hAnsi="Calibri" w:cs="Calibri"/>
                <w:b/>
                <w:lang w:val="pl-PL"/>
              </w:rPr>
              <w:t xml:space="preserve">                              </w:t>
            </w:r>
            <w:r>
              <w:rPr>
                <w:rFonts w:ascii="Calibri" w:hAnsi="Calibri" w:cs="Calibri"/>
                <w:lang w:val="pl-PL"/>
              </w:rPr>
              <w:t>06-</w:t>
            </w:r>
            <w:r w:rsidR="004C7990">
              <w:rPr>
                <w:rFonts w:ascii="Calibri" w:hAnsi="Calibri" w:cs="Calibri"/>
                <w:lang w:val="pl-PL"/>
              </w:rPr>
              <w:t>5</w:t>
            </w:r>
            <w:r>
              <w:rPr>
                <w:rFonts w:ascii="Calibri" w:hAnsi="Calibri" w:cs="Calibri"/>
                <w:lang w:val="pl-PL"/>
              </w:rPr>
              <w:t xml:space="preserve">00 </w:t>
            </w:r>
            <w:r w:rsidR="004C7990">
              <w:rPr>
                <w:rFonts w:ascii="Calibri" w:hAnsi="Calibri" w:cs="Calibri"/>
                <w:lang w:val="pl-PL"/>
              </w:rPr>
              <w:t>Mława</w:t>
            </w:r>
          </w:p>
        </w:tc>
      </w:tr>
    </w:tbl>
    <w:p w14:paraId="3AAC1A24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7773B556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2D00916A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09D75C03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25F1A40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422E583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06FB0E40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685E5FAD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0789530E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>reprezentowany przez:</w:t>
      </w:r>
      <w:r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3A440672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Verdana" w:hAnsi="Verdana" w:cs="Verdana"/>
          <w:i/>
          <w:sz w:val="16"/>
          <w:szCs w:val="16"/>
          <w:lang w:val="pl-PL"/>
        </w:rPr>
      </w:pPr>
      <w:r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5EB80C65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55C05562" w14:textId="77777777" w:rsidR="00AE15FE" w:rsidRDefault="00AE15FE" w:rsidP="00AE15FE">
      <w:pPr>
        <w:rPr>
          <w:rFonts w:ascii="Arial" w:hAnsi="Arial" w:cs="Arial"/>
          <w:i/>
          <w:sz w:val="16"/>
          <w:szCs w:val="16"/>
          <w:lang w:val="pl-PL"/>
        </w:rPr>
      </w:pPr>
    </w:p>
    <w:p w14:paraId="4E987082" w14:textId="10F32D71" w:rsidR="00AE15FE" w:rsidRDefault="00AE15FE" w:rsidP="00AE15FE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Nr sprawy P</w:t>
      </w:r>
      <w:r w:rsidR="004C7990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4C7990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DF51EB">
        <w:rPr>
          <w:rFonts w:ascii="Calibri" w:hAnsi="Calibri" w:cs="Calibri"/>
          <w:b/>
          <w:lang w:val="pl-PL"/>
        </w:rPr>
        <w:t>3</w:t>
      </w:r>
      <w:r>
        <w:rPr>
          <w:rFonts w:ascii="Calibri" w:hAnsi="Calibri" w:cs="Calibri"/>
          <w:b/>
          <w:lang w:val="pl-PL"/>
        </w:rPr>
        <w:t>.2025</w:t>
      </w:r>
    </w:p>
    <w:p w14:paraId="4921183F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15AC0DBE" w14:textId="77777777" w:rsidR="00AE15FE" w:rsidRDefault="00AE15FE" w:rsidP="00AE15FE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u w:val="single"/>
          <w:lang w:val="pl-PL"/>
        </w:rPr>
        <w:t xml:space="preserve">Oświadczenie Wykonawcy </w:t>
      </w:r>
    </w:p>
    <w:p w14:paraId="0497F83C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 xml:space="preserve">składane na podstawie art. 125 ust. 1 ustawy z dnia 11 września 2019 r. </w:t>
      </w:r>
    </w:p>
    <w:p w14:paraId="551AD0D7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b/>
          <w:color w:val="FF0000"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lang w:val="pl-PL"/>
        </w:rPr>
        <w:t xml:space="preserve">Prawo zamówień publicznych (dalej jako: ustawa </w:t>
      </w:r>
      <w:proofErr w:type="spellStart"/>
      <w:r>
        <w:rPr>
          <w:rFonts w:ascii="Calibri" w:hAnsi="Calibri" w:cs="Calibri"/>
          <w:b/>
          <w:lang w:val="pl-PL"/>
        </w:rPr>
        <w:t>Pzp</w:t>
      </w:r>
      <w:proofErr w:type="spellEnd"/>
      <w:r>
        <w:rPr>
          <w:rFonts w:ascii="Calibri" w:hAnsi="Calibri" w:cs="Calibri"/>
          <w:b/>
          <w:lang w:val="pl-PL"/>
        </w:rPr>
        <w:t>),</w:t>
      </w:r>
    </w:p>
    <w:p w14:paraId="00CAA70B" w14:textId="77777777" w:rsidR="00AE15FE" w:rsidRDefault="00AE15FE" w:rsidP="00AE15FE">
      <w:pPr>
        <w:spacing w:before="120" w:line="360" w:lineRule="auto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color w:val="FF0000"/>
          <w:sz w:val="24"/>
          <w:szCs w:val="24"/>
          <w:u w:val="single"/>
          <w:lang w:val="pl-PL"/>
        </w:rPr>
        <w:t>DOTYCZĄCE PRZESŁANEK WYKLUCZENIA Z POSTĘPOWANIA</w:t>
      </w:r>
    </w:p>
    <w:p w14:paraId="797709CA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Na potrzeby postępowania o udzielenie zamówienia publicznego pn.  </w:t>
      </w:r>
    </w:p>
    <w:p w14:paraId="66BF7E72" w14:textId="77777777" w:rsidR="00C600E6" w:rsidRPr="00E269EF" w:rsidRDefault="00E269EF" w:rsidP="00E269EF">
      <w:pPr>
        <w:pStyle w:val="Default"/>
        <w:pBdr>
          <w:top w:val="single" w:sz="4" w:space="1" w:color="000000"/>
          <w:left w:val="single" w:sz="4" w:space="2" w:color="000000"/>
          <w:bottom w:val="single" w:sz="4" w:space="17" w:color="000000"/>
          <w:right w:val="single" w:sz="4" w:space="4" w:color="000000"/>
        </w:pBdr>
        <w:shd w:val="clear" w:color="auto" w:fill="DAEEF3"/>
        <w:ind w:hanging="14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,,</w:t>
      </w:r>
      <w:r w:rsidR="004C7990">
        <w:rPr>
          <w:b/>
          <w:bCs/>
          <w:sz w:val="22"/>
          <w:szCs w:val="22"/>
        </w:rPr>
        <w:t>Dostawa rezerwy wyposażenia ratownika na potrzeby ochrony ludności i obrony cywilnej</w:t>
      </w:r>
      <w:r>
        <w:rPr>
          <w:b/>
          <w:bCs/>
          <w:sz w:val="22"/>
          <w:szCs w:val="22"/>
        </w:rPr>
        <w:t xml:space="preserve">” </w:t>
      </w:r>
    </w:p>
    <w:p w14:paraId="5B62CEBA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prowadzonego przez </w:t>
      </w:r>
      <w:r w:rsidR="004C7990">
        <w:rPr>
          <w:rFonts w:ascii="Calibri" w:hAnsi="Calibri" w:cs="Calibri"/>
          <w:lang w:val="pl-PL"/>
        </w:rPr>
        <w:t xml:space="preserve">Komendę Powiatową Państwowej Straży Pożarnej w Mławie </w:t>
      </w:r>
      <w:r>
        <w:rPr>
          <w:rFonts w:ascii="Calibri" w:hAnsi="Calibri" w:cs="Calibri"/>
          <w:lang w:val="pl-PL"/>
        </w:rPr>
        <w:t>oświadczam, co następuje:</w:t>
      </w:r>
    </w:p>
    <w:p w14:paraId="78A1A450" w14:textId="77777777" w:rsidR="00AE15FE" w:rsidRDefault="00AE15FE" w:rsidP="00AE15FE">
      <w:pPr>
        <w:shd w:val="clear" w:color="auto" w:fill="BFBFBF"/>
        <w:spacing w:line="360" w:lineRule="auto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b/>
          <w:lang w:val="pl-PL"/>
        </w:rPr>
        <w:t>OŚWIADCZENIA DOTYCZĄCE WYKONAWCY:</w:t>
      </w:r>
    </w:p>
    <w:p w14:paraId="6C297CBB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 w:eastAsia="en-US"/>
        </w:rPr>
        <w:t xml:space="preserve">Oświadczam, że nie podlegam wykluczeniu z postępowania na podstawie art. 108 ustawy </w:t>
      </w:r>
      <w:proofErr w:type="spellStart"/>
      <w:r>
        <w:rPr>
          <w:rFonts w:ascii="Calibri" w:hAnsi="Calibri" w:cs="Calibri"/>
          <w:lang w:val="pl-PL" w:eastAsia="en-US"/>
        </w:rPr>
        <w:t>Pzp</w:t>
      </w:r>
      <w:proofErr w:type="spellEnd"/>
      <w:r>
        <w:rPr>
          <w:rFonts w:ascii="Calibri" w:hAnsi="Calibri" w:cs="Calibri"/>
          <w:lang w:val="pl-PL" w:eastAsia="en-US"/>
        </w:rPr>
        <w:t>.</w:t>
      </w:r>
    </w:p>
    <w:p w14:paraId="0EA312E3" w14:textId="77777777" w:rsidR="00AE15FE" w:rsidRPr="00ED528F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 w:eastAsia="en-US"/>
        </w:rPr>
        <w:t xml:space="preserve">Oświadczam, że nie podlegam wykluczeniu z postępowania na podstawie art. 109 ust. 1 ustawy </w:t>
      </w:r>
      <w:proofErr w:type="spellStart"/>
      <w:r>
        <w:rPr>
          <w:rFonts w:ascii="Calibri" w:hAnsi="Calibri" w:cs="Calibri"/>
          <w:lang w:val="pl-PL" w:eastAsia="en-US"/>
        </w:rPr>
        <w:t>Pzp</w:t>
      </w:r>
      <w:proofErr w:type="spellEnd"/>
      <w:r>
        <w:rPr>
          <w:rFonts w:ascii="Calibri" w:hAnsi="Calibri" w:cs="Calibri"/>
          <w:lang w:val="pl-PL" w:eastAsia="en-US"/>
        </w:rPr>
        <w:t>.</w:t>
      </w:r>
    </w:p>
    <w:p w14:paraId="2118592C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rPr>
          <w:rFonts w:ascii="Calibri" w:hAnsi="Calibri" w:cs="Calibri"/>
        </w:rPr>
      </w:pPr>
      <w:r w:rsidRPr="00ED528F">
        <w:rPr>
          <w:rFonts w:ascii="Calibri" w:hAnsi="Calibri" w:cs="Calibri"/>
          <w:lang w:val="pl-PL"/>
        </w:rPr>
        <w:t xml:space="preserve">Oświadczam, że nie podlegam wykluczeniu z postępowania na podstawie art. 7 ust. 1 pkt 1-3 ustawy z dnia 13.04.2022 r. o szczególnych rozwiązaniach w zakresie przeciwdziałania wspieraniu agresji na Ukrainę oraz służących ochronie bezpieczeństwa narodowego (DZ. U.  </w:t>
      </w:r>
      <w:r>
        <w:rPr>
          <w:rFonts w:ascii="Calibri" w:hAnsi="Calibri" w:cs="Calibri"/>
        </w:rPr>
        <w:t>835).</w:t>
      </w:r>
    </w:p>
    <w:p w14:paraId="3E21A422" w14:textId="77777777" w:rsidR="00AE15FE" w:rsidRDefault="00AE15FE" w:rsidP="00AE15FE">
      <w:pPr>
        <w:numPr>
          <w:ilvl w:val="0"/>
          <w:numId w:val="1"/>
        </w:numPr>
        <w:spacing w:line="360" w:lineRule="auto"/>
        <w:contextualSpacing/>
        <w:jc w:val="both"/>
        <w:rPr>
          <w:rFonts w:ascii="Calibri" w:hAnsi="Calibri" w:cs="Calibri"/>
          <w:i/>
          <w:lang w:val="pl-PL"/>
        </w:rPr>
      </w:pPr>
      <w:r w:rsidRPr="00ED528F">
        <w:rPr>
          <w:rFonts w:ascii="Calibri" w:hAnsi="Calibri" w:cs="Calibri"/>
          <w:lang w:val="pl-PL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</w:t>
      </w:r>
      <w:r>
        <w:rPr>
          <w:rFonts w:ascii="Calibri" w:hAnsi="Calibri" w:cs="Calibri"/>
        </w:rPr>
        <w:t xml:space="preserve">UE nr L 111 z 8.4.2022, str. 1), </w:t>
      </w:r>
      <w:proofErr w:type="spellStart"/>
      <w:r>
        <w:rPr>
          <w:rFonts w:ascii="Calibri" w:hAnsi="Calibri" w:cs="Calibri"/>
        </w:rPr>
        <w:t>dalej</w:t>
      </w:r>
      <w:proofErr w:type="spellEnd"/>
      <w:r>
        <w:rPr>
          <w:rFonts w:ascii="Calibri" w:hAnsi="Calibri" w:cs="Calibri"/>
        </w:rPr>
        <w:t xml:space="preserve">: </w:t>
      </w:r>
      <w:proofErr w:type="spellStart"/>
      <w:r>
        <w:rPr>
          <w:rFonts w:ascii="Calibri" w:hAnsi="Calibri" w:cs="Calibri"/>
        </w:rPr>
        <w:t>rozporządzenie</w:t>
      </w:r>
      <w:proofErr w:type="spellEnd"/>
      <w:r>
        <w:rPr>
          <w:rFonts w:ascii="Calibri" w:hAnsi="Calibri" w:cs="Calibri"/>
        </w:rPr>
        <w:t xml:space="preserve"> 2022/576. </w:t>
      </w:r>
    </w:p>
    <w:p w14:paraId="2BA27A34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i/>
          <w:lang w:val="pl-PL"/>
        </w:rPr>
      </w:pPr>
    </w:p>
    <w:p w14:paraId="1336EC2B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……………………. 2025 r.                       …………………………………………………………………………</w:t>
      </w:r>
    </w:p>
    <w:p w14:paraId="3D0EE7D7" w14:textId="77777777" w:rsidR="00AE15FE" w:rsidRDefault="00AE15FE" w:rsidP="00AE15FE">
      <w:pPr>
        <w:pStyle w:val="Zwykytekst1"/>
        <w:ind w:firstLine="3958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7FE1021C" w14:textId="77777777" w:rsidR="00AE15FE" w:rsidRDefault="00AE15FE" w:rsidP="00AE15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  <w:lang w:val="pl-PL"/>
        </w:rPr>
      </w:pPr>
    </w:p>
    <w:p w14:paraId="761AF8A9" w14:textId="77777777" w:rsidR="00AE15FE" w:rsidRDefault="00AE15FE" w:rsidP="00AE15FE">
      <w:pPr>
        <w:jc w:val="both"/>
        <w:rPr>
          <w:rFonts w:ascii="Calibri" w:hAnsi="Calibri" w:cs="Calibri"/>
          <w:i/>
          <w:lang w:val="pl-PL"/>
        </w:rPr>
      </w:pPr>
      <w:r>
        <w:rPr>
          <w:rFonts w:ascii="Calibri" w:hAnsi="Calibri" w:cs="Calibri"/>
          <w:lang w:val="pl-PL"/>
        </w:rPr>
        <w:lastRenderedPageBreak/>
        <w:t xml:space="preserve">Oświadczam, że zachodzą w stosunku do mnie podstawy wykluczenia z postępowania na podstawie art. ……….……………………………………………………………………………………………………………….……………………………………. ustawy </w:t>
      </w:r>
      <w:proofErr w:type="spellStart"/>
      <w:r>
        <w:rPr>
          <w:rFonts w:ascii="Calibri" w:hAnsi="Calibri" w:cs="Calibri"/>
          <w:lang w:val="pl-PL"/>
        </w:rPr>
        <w:t>Pzp</w:t>
      </w:r>
      <w:proofErr w:type="spellEnd"/>
      <w:r>
        <w:rPr>
          <w:rFonts w:ascii="Calibri" w:hAnsi="Calibri" w:cs="Calibri"/>
          <w:lang w:val="pl-PL"/>
        </w:rPr>
        <w:t xml:space="preserve">. </w:t>
      </w:r>
    </w:p>
    <w:p w14:paraId="03C25B6B" w14:textId="77777777" w:rsidR="00AE15FE" w:rsidRDefault="00AE15FE" w:rsidP="00AE15FE">
      <w:pPr>
        <w:spacing w:after="120"/>
        <w:ind w:left="426" w:hanging="426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(podać podstawę wykluczenia spośród wymienionych w art. 108 ust. 1 pkt 1,2,5 lub 6 lub</w:t>
      </w:r>
      <w:r>
        <w:rPr>
          <w:rFonts w:ascii="Arial" w:hAnsi="Arial" w:cs="Arial"/>
          <w:i/>
          <w:iCs/>
          <w:lang w:val="pl-PL"/>
        </w:rPr>
        <w:t xml:space="preserve"> 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art. 109 ust. 1 ustawy </w:t>
      </w:r>
      <w:proofErr w:type="spellStart"/>
      <w:r>
        <w:rPr>
          <w:rFonts w:ascii="Arial" w:hAnsi="Arial" w:cs="Arial"/>
          <w:i/>
          <w:iCs/>
          <w:sz w:val="18"/>
          <w:szCs w:val="18"/>
          <w:lang w:val="pl-PL"/>
        </w:rPr>
        <w:t>Pzp</w:t>
      </w:r>
      <w:proofErr w:type="spellEnd"/>
      <w:r>
        <w:rPr>
          <w:rFonts w:ascii="Calibri" w:hAnsi="Calibri" w:cs="Calibri"/>
          <w:i/>
          <w:lang w:val="pl-PL"/>
        </w:rPr>
        <w:t>).</w:t>
      </w:r>
    </w:p>
    <w:p w14:paraId="5239BA43" w14:textId="77777777" w:rsidR="00AE15FE" w:rsidRPr="00ED528F" w:rsidRDefault="00AE15FE" w:rsidP="00AE15FE">
      <w:pPr>
        <w:spacing w:after="120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Calibri"/>
          <w:lang w:val="pl-PL"/>
        </w:rPr>
        <w:t>Pzp</w:t>
      </w:r>
      <w:proofErr w:type="spellEnd"/>
      <w:r>
        <w:rPr>
          <w:rFonts w:ascii="Calibri" w:hAnsi="Calibri" w:cs="Calibri"/>
          <w:lang w:val="pl-PL"/>
        </w:rPr>
        <w:t xml:space="preserve"> podjąłem następujące środki naprawcze: </w:t>
      </w:r>
    </w:p>
    <w:p w14:paraId="0BAB847E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…………………………………………………………………………………………………………………………………..………………….</w:t>
      </w:r>
    </w:p>
    <w:p w14:paraId="4E069BAE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…………………………………………………………………………………………..…………………...........………………………….…</w:t>
      </w:r>
    </w:p>
    <w:p w14:paraId="6E8F4E1B" w14:textId="77777777" w:rsidR="00AE15FE" w:rsidRDefault="00AE15FE" w:rsidP="00AE15FE">
      <w:pPr>
        <w:numPr>
          <w:ilvl w:val="0"/>
          <w:numId w:val="4"/>
        </w:numPr>
        <w:spacing w:after="120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………………………………………………………………………………..………………….…………………………………………………</w:t>
      </w:r>
    </w:p>
    <w:p w14:paraId="0AB4513B" w14:textId="77777777" w:rsidR="00AE15FE" w:rsidRDefault="00AE15FE" w:rsidP="00AE15FE">
      <w:pPr>
        <w:spacing w:after="120"/>
        <w:rPr>
          <w:rFonts w:ascii="Calibri" w:hAnsi="Calibri" w:cs="Calibri"/>
        </w:rPr>
      </w:pPr>
    </w:p>
    <w:p w14:paraId="429CFBCE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…………………. 2025 r.                            …………………………………………………………………………</w:t>
      </w:r>
    </w:p>
    <w:p w14:paraId="1B74F098" w14:textId="77777777" w:rsidR="00AE15FE" w:rsidRDefault="00AE15FE" w:rsidP="00AE15FE">
      <w:pPr>
        <w:pStyle w:val="Zwykytekst1"/>
        <w:ind w:firstLine="395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703EBA21" w14:textId="77777777" w:rsidR="00AE15FE" w:rsidRDefault="00A938F4" w:rsidP="00AE15FE">
      <w:pPr>
        <w:pStyle w:val="Zwykytekst1"/>
        <w:ind w:firstLine="3958"/>
        <w:jc w:val="center"/>
        <w:rPr>
          <w:rFonts w:ascii="Arial" w:hAnsi="Arial" w:cs="Arial"/>
          <w:i/>
          <w:strike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</w:t>
      </w:r>
    </w:p>
    <w:p w14:paraId="317765B2" w14:textId="77777777" w:rsidR="00AE15FE" w:rsidRDefault="00AE15FE" w:rsidP="00AE15F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  <w:lang w:val="pl-PL"/>
        </w:rPr>
      </w:pPr>
    </w:p>
    <w:p w14:paraId="4C85321C" w14:textId="77777777" w:rsidR="00AE15FE" w:rsidRDefault="00AE15FE" w:rsidP="00AE15FE">
      <w:pPr>
        <w:spacing w:line="360" w:lineRule="auto"/>
        <w:jc w:val="both"/>
        <w:rPr>
          <w:rFonts w:ascii="Arial" w:hAnsi="Arial" w:cs="Arial"/>
          <w:i/>
          <w:strike/>
          <w:sz w:val="16"/>
          <w:szCs w:val="16"/>
          <w:lang w:val="pl-PL"/>
        </w:rPr>
      </w:pPr>
    </w:p>
    <w:p w14:paraId="2CE02AD9" w14:textId="77777777" w:rsidR="00AE15FE" w:rsidRDefault="00AE15FE" w:rsidP="00AE15FE">
      <w:pPr>
        <w:shd w:val="clear" w:color="auto" w:fill="BFBFBF"/>
        <w:spacing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OŚWIADCZENIE DOTYCZĄCE PODANYCH INFORMACJI:</w:t>
      </w:r>
    </w:p>
    <w:p w14:paraId="2ED89608" w14:textId="77777777" w:rsidR="00AE15FE" w:rsidRDefault="00AE15FE" w:rsidP="00AE15FE">
      <w:pPr>
        <w:spacing w:line="360" w:lineRule="auto"/>
        <w:rPr>
          <w:rFonts w:ascii="Calibri" w:hAnsi="Calibri" w:cs="Calibri"/>
          <w:b/>
          <w:lang w:val="pl-PL"/>
        </w:rPr>
      </w:pPr>
    </w:p>
    <w:p w14:paraId="46008A85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proofErr w:type="spellStart"/>
      <w:r>
        <w:rPr>
          <w:rFonts w:ascii="Calibri" w:hAnsi="Calibri" w:cs="Calibri"/>
          <w:lang w:val="pl-PL"/>
        </w:rPr>
        <w:t>przedsta</w:t>
      </w:r>
      <w:proofErr w:type="spellEnd"/>
      <w:r>
        <w:rPr>
          <w:rFonts w:ascii="Calibri" w:hAnsi="Calibri" w:cs="Calibri"/>
          <w:lang w:val="pl-PL"/>
        </w:rPr>
        <w:t>-wianiu informacji.</w:t>
      </w:r>
    </w:p>
    <w:p w14:paraId="1DCEF373" w14:textId="77777777" w:rsidR="00AE15FE" w:rsidRDefault="00AE15FE" w:rsidP="00AE15FE">
      <w:pPr>
        <w:spacing w:line="360" w:lineRule="auto"/>
        <w:jc w:val="both"/>
        <w:rPr>
          <w:rFonts w:ascii="Calibri" w:hAnsi="Calibri" w:cs="Calibri"/>
          <w:lang w:val="pl-PL"/>
        </w:rPr>
      </w:pPr>
    </w:p>
    <w:p w14:paraId="275E422B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…………….………. 2025r.                       …………………………………………………………………………</w:t>
      </w:r>
    </w:p>
    <w:p w14:paraId="661D38B8" w14:textId="77777777" w:rsidR="00AE15FE" w:rsidRDefault="00AE15FE" w:rsidP="00AE15FE">
      <w:pPr>
        <w:pStyle w:val="Zwykytekst1"/>
        <w:ind w:firstLine="3958"/>
        <w:jc w:val="center"/>
        <w:rPr>
          <w:rFonts w:ascii="Verdana" w:hAnsi="Verdana" w:cs="Verdana"/>
          <w:b/>
          <w:bCs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0A15E787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055FE31D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4A98846F" w14:textId="77777777" w:rsidR="00AE15FE" w:rsidRDefault="00AE15FE" w:rsidP="00AE15FE">
      <w:pPr>
        <w:jc w:val="right"/>
        <w:rPr>
          <w:rFonts w:ascii="Verdana" w:hAnsi="Verdana" w:cs="Verdana"/>
          <w:b/>
          <w:bCs/>
          <w:i/>
          <w:sz w:val="16"/>
          <w:szCs w:val="16"/>
          <w:lang w:val="pl-PL" w:eastAsia="en-US"/>
        </w:rPr>
      </w:pPr>
    </w:p>
    <w:p w14:paraId="581D794E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DC37D26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FA51683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B5D753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1B6749E1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489F05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1AD6FF6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51096D7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8778515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C393B57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0AA641B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734ADED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B0134C4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8520A9C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E6DE07C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849B868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F3452EF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55E7CE8" w14:textId="77777777" w:rsidR="00AE15FE" w:rsidRDefault="00AE15FE" w:rsidP="00AE15FE">
      <w:pPr>
        <w:rPr>
          <w:rFonts w:ascii="Verdana" w:hAnsi="Verdana" w:cs="Verdana"/>
          <w:b/>
          <w:bCs/>
          <w:lang w:val="pl-PL" w:eastAsia="en-US"/>
        </w:rPr>
      </w:pPr>
    </w:p>
    <w:p w14:paraId="34EAA134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28372853" w14:textId="77777777" w:rsidR="00AE15FE" w:rsidRDefault="00AE15FE" w:rsidP="00A043DC">
      <w:pPr>
        <w:rPr>
          <w:rFonts w:ascii="Verdana" w:hAnsi="Verdana" w:cs="Verdana"/>
          <w:b/>
          <w:bCs/>
          <w:lang w:val="pl-PL" w:eastAsia="en-US"/>
        </w:rPr>
      </w:pPr>
    </w:p>
    <w:p w14:paraId="6712C939" w14:textId="77777777" w:rsidR="00AE15FE" w:rsidRDefault="00AE15FE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56BE7E13" w14:textId="77777777" w:rsidR="00D60B78" w:rsidRDefault="00D60B78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4F78E18" w14:textId="77777777" w:rsidR="005A02CA" w:rsidRDefault="005A02CA" w:rsidP="001600D5">
      <w:pPr>
        <w:rPr>
          <w:rFonts w:ascii="Verdana" w:hAnsi="Verdana" w:cs="Verdana"/>
          <w:b/>
          <w:bCs/>
          <w:lang w:val="pl-PL" w:eastAsia="en-US"/>
        </w:rPr>
      </w:pPr>
    </w:p>
    <w:p w14:paraId="08131DD7" w14:textId="77777777" w:rsidR="005A02CA" w:rsidRDefault="005A02CA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606C82E4" w14:textId="77777777" w:rsidR="00D60B78" w:rsidRDefault="00D60B78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3DE6511A" w14:textId="77777777" w:rsidR="001600D5" w:rsidRDefault="001600D5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7C217FB" w14:textId="77777777" w:rsidR="001600D5" w:rsidRDefault="001600D5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7C1EC13C" w14:textId="77777777" w:rsidR="001600D5" w:rsidRDefault="001600D5" w:rsidP="00AE15FE">
      <w:pPr>
        <w:jc w:val="right"/>
        <w:rPr>
          <w:rFonts w:ascii="Verdana" w:hAnsi="Verdana" w:cs="Verdana"/>
          <w:b/>
          <w:bCs/>
          <w:lang w:val="pl-PL" w:eastAsia="en-US"/>
        </w:rPr>
      </w:pPr>
    </w:p>
    <w:p w14:paraId="42E81ED2" w14:textId="77777777" w:rsidR="00AE15FE" w:rsidRDefault="00AE15FE" w:rsidP="00AE15FE">
      <w:pPr>
        <w:jc w:val="right"/>
        <w:rPr>
          <w:rFonts w:ascii="Arial" w:hAnsi="Arial" w:cs="Arial"/>
          <w:b/>
          <w:bCs/>
          <w:lang w:val="pl-PL" w:eastAsia="en-US"/>
        </w:rPr>
      </w:pPr>
      <w:r>
        <w:rPr>
          <w:rFonts w:ascii="Verdana" w:hAnsi="Verdana" w:cs="Verdana"/>
          <w:b/>
          <w:bCs/>
          <w:lang w:val="pl-PL" w:eastAsia="en-US"/>
        </w:rPr>
        <w:lastRenderedPageBreak/>
        <w:t>Formularz 3.2.</w:t>
      </w:r>
    </w:p>
    <w:p w14:paraId="5DF33A39" w14:textId="77777777" w:rsidR="00AE15FE" w:rsidRDefault="00AE15FE" w:rsidP="00AE15FE">
      <w:pPr>
        <w:ind w:left="5246" w:firstLine="708"/>
        <w:rPr>
          <w:rFonts w:ascii="Arial" w:hAnsi="Arial" w:cs="Arial"/>
          <w:b/>
          <w:bCs/>
          <w:lang w:val="pl-PL" w:eastAsia="en-US"/>
        </w:rPr>
      </w:pPr>
    </w:p>
    <w:p w14:paraId="570D980A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Zamawiający:      </w:t>
      </w:r>
      <w:r w:rsidR="00C600E6">
        <w:rPr>
          <w:rFonts w:ascii="Calibri" w:hAnsi="Calibri" w:cs="Calibri"/>
          <w:b/>
          <w:lang w:val="pl-PL"/>
        </w:rPr>
        <w:t>Komenda Powiatowa Państwowej Straży Pożarnej w Mławie.</w:t>
      </w:r>
    </w:p>
    <w:p w14:paraId="3F8E90B9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>
        <w:rPr>
          <w:rFonts w:ascii="Calibri" w:hAnsi="Calibri" w:cs="Calibri"/>
          <w:b/>
          <w:lang w:val="pl-PL"/>
        </w:rPr>
        <w:t xml:space="preserve">     </w:t>
      </w:r>
      <w:r>
        <w:rPr>
          <w:rFonts w:ascii="Calibri" w:hAnsi="Calibri" w:cs="Calibri"/>
          <w:lang w:val="pl-PL"/>
        </w:rPr>
        <w:t>ul.</w:t>
      </w:r>
      <w:r>
        <w:rPr>
          <w:rFonts w:ascii="Calibri" w:hAnsi="Calibri" w:cs="Calibri"/>
          <w:b/>
          <w:lang w:val="pl-PL"/>
        </w:rPr>
        <w:t xml:space="preserve"> </w:t>
      </w:r>
      <w:proofErr w:type="spellStart"/>
      <w:r w:rsidR="00C600E6">
        <w:rPr>
          <w:rFonts w:ascii="Calibri" w:hAnsi="Calibri" w:cs="Calibri"/>
          <w:lang w:val="pl-PL"/>
        </w:rPr>
        <w:t>Padlewskiego</w:t>
      </w:r>
      <w:proofErr w:type="spellEnd"/>
      <w:r w:rsidR="00C600E6">
        <w:rPr>
          <w:rFonts w:ascii="Calibri" w:hAnsi="Calibri" w:cs="Calibri"/>
          <w:lang w:val="pl-PL"/>
        </w:rPr>
        <w:t xml:space="preserve"> 15</w:t>
      </w:r>
    </w:p>
    <w:p w14:paraId="5B52E1EC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 xml:space="preserve">                                </w:t>
      </w:r>
      <w:r>
        <w:rPr>
          <w:rFonts w:ascii="Calibri" w:hAnsi="Calibri" w:cs="Calibri"/>
          <w:lang w:val="pl-PL"/>
        </w:rPr>
        <w:t>06-</w:t>
      </w:r>
      <w:r w:rsidR="00C600E6">
        <w:rPr>
          <w:rFonts w:ascii="Calibri" w:hAnsi="Calibri" w:cs="Calibri"/>
          <w:lang w:val="pl-PL"/>
        </w:rPr>
        <w:t>5</w:t>
      </w:r>
      <w:r>
        <w:rPr>
          <w:rFonts w:ascii="Calibri" w:hAnsi="Calibri" w:cs="Calibri"/>
          <w:lang w:val="pl-PL"/>
        </w:rPr>
        <w:t xml:space="preserve">00 </w:t>
      </w:r>
      <w:r w:rsidR="00C600E6">
        <w:rPr>
          <w:rFonts w:ascii="Calibri" w:hAnsi="Calibri" w:cs="Calibri"/>
          <w:lang w:val="pl-PL"/>
        </w:rPr>
        <w:t>Mława</w:t>
      </w:r>
    </w:p>
    <w:p w14:paraId="15B1F6F9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675C78EF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619857CB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2C6CE0F6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67FF0B84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3E69B21A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77E25F8A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42783801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19095668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 xml:space="preserve">reprezentowany przez: </w:t>
      </w:r>
      <w:r>
        <w:rPr>
          <w:rFonts w:ascii="Calibri" w:hAnsi="Calibri" w:cs="Calibri"/>
          <w:lang w:val="pl-PL"/>
        </w:rPr>
        <w:t>……………………………..………………………………</w:t>
      </w:r>
    </w:p>
    <w:p w14:paraId="164497AB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Verdana" w:hAnsi="Verdana" w:cs="Verdana"/>
          <w:i/>
          <w:sz w:val="16"/>
          <w:szCs w:val="16"/>
          <w:lang w:val="pl-PL"/>
        </w:rPr>
      </w:pPr>
      <w:r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607B4453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73F90FBF" w14:textId="449121CB" w:rsidR="00AE15FE" w:rsidRDefault="00AE15FE" w:rsidP="00AE15FE">
      <w:pPr>
        <w:spacing w:after="120"/>
        <w:rPr>
          <w:rFonts w:ascii="Calibri" w:eastAsia="Calibri" w:hAnsi="Calibri" w:cs="Calibri"/>
          <w:b/>
          <w:u w:val="single"/>
          <w:lang w:val="pl-PL" w:eastAsia="en-US"/>
        </w:rPr>
      </w:pPr>
      <w:r>
        <w:rPr>
          <w:rFonts w:ascii="Calibri" w:hAnsi="Calibri" w:cs="Calibri"/>
          <w:b/>
          <w:lang w:val="pl-PL"/>
        </w:rPr>
        <w:t>Nr sprawy P</w:t>
      </w:r>
      <w:r w:rsidR="00C600E6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C600E6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DF51EB">
        <w:rPr>
          <w:rFonts w:ascii="Calibri" w:hAnsi="Calibri" w:cs="Calibri"/>
          <w:b/>
          <w:lang w:val="pl-PL"/>
        </w:rPr>
        <w:t>3</w:t>
      </w:r>
      <w:r>
        <w:rPr>
          <w:rFonts w:ascii="Calibri" w:hAnsi="Calibri" w:cs="Calibri"/>
          <w:b/>
          <w:lang w:val="pl-PL"/>
        </w:rPr>
        <w:t>.2025</w:t>
      </w:r>
    </w:p>
    <w:p w14:paraId="34DE0C4C" w14:textId="77777777" w:rsidR="00AE15FE" w:rsidRDefault="00AE15FE" w:rsidP="00AE15FE">
      <w:pPr>
        <w:spacing w:after="120"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u w:val="single"/>
          <w:lang w:val="pl-PL" w:eastAsia="en-US"/>
        </w:rPr>
        <w:t xml:space="preserve">Oświadczenie Wykonawcy </w:t>
      </w:r>
    </w:p>
    <w:p w14:paraId="458A8777" w14:textId="77777777" w:rsidR="00AE15FE" w:rsidRDefault="00AE15FE" w:rsidP="00AE15FE">
      <w:pPr>
        <w:spacing w:line="360" w:lineRule="auto"/>
        <w:jc w:val="center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 xml:space="preserve">składane na podstawie art. 125 ust. 1 ustawy z dnia 11 września 2019 r. </w:t>
      </w:r>
    </w:p>
    <w:p w14:paraId="6E7BC17C" w14:textId="77777777" w:rsidR="00AE15FE" w:rsidRDefault="00AE15FE" w:rsidP="00AE15FE">
      <w:pPr>
        <w:spacing w:line="360" w:lineRule="auto"/>
        <w:jc w:val="center"/>
        <w:rPr>
          <w:rFonts w:ascii="Calibri" w:eastAsia="Calibri" w:hAnsi="Calibri" w:cs="Calibri"/>
          <w:b/>
          <w:color w:val="FF0000"/>
          <w:sz w:val="22"/>
          <w:szCs w:val="22"/>
          <w:u w:val="single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 xml:space="preserve">Prawo zamówień publicznych (dalej jako: ustawa </w:t>
      </w:r>
      <w:proofErr w:type="spellStart"/>
      <w:r>
        <w:rPr>
          <w:rFonts w:ascii="Calibri" w:eastAsia="Calibri" w:hAnsi="Calibri" w:cs="Calibri"/>
          <w:b/>
          <w:lang w:val="pl-PL" w:eastAsia="en-US"/>
        </w:rPr>
        <w:t>Pzp</w:t>
      </w:r>
      <w:proofErr w:type="spellEnd"/>
      <w:r>
        <w:rPr>
          <w:rFonts w:ascii="Calibri" w:eastAsia="Calibri" w:hAnsi="Calibri" w:cs="Calibri"/>
          <w:b/>
          <w:lang w:val="pl-PL" w:eastAsia="en-US"/>
        </w:rPr>
        <w:t xml:space="preserve">), </w:t>
      </w:r>
    </w:p>
    <w:p w14:paraId="1CBAA969" w14:textId="77777777" w:rsidR="00AE15FE" w:rsidRDefault="00AE15FE" w:rsidP="00AE15FE">
      <w:pPr>
        <w:spacing w:line="360" w:lineRule="auto"/>
        <w:jc w:val="center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b/>
          <w:color w:val="FF0000"/>
          <w:sz w:val="22"/>
          <w:szCs w:val="22"/>
          <w:u w:val="single"/>
          <w:lang w:val="pl-PL" w:eastAsia="en-US"/>
        </w:rPr>
        <w:t xml:space="preserve">DOTYCZĄCE SPEŁNIANIA WARUNKÓW UDZIAŁU W POSTĘPOWANIU </w:t>
      </w:r>
    </w:p>
    <w:p w14:paraId="4001E242" w14:textId="77777777" w:rsidR="00AE15FE" w:rsidRPr="00ED528F" w:rsidRDefault="00AE15FE" w:rsidP="00E269EF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Na potrzeby postępowania o udzielenie zamówienia publicznego pn.  </w:t>
      </w:r>
    </w:p>
    <w:p w14:paraId="2351D1E6" w14:textId="77777777" w:rsidR="00AE15FE" w:rsidRDefault="00E269EF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>
        <w:rPr>
          <w:b/>
          <w:bCs/>
          <w:sz w:val="22"/>
          <w:szCs w:val="22"/>
        </w:rPr>
        <w:t>,,</w:t>
      </w:r>
      <w:r w:rsidR="00D60B78">
        <w:rPr>
          <w:b/>
          <w:bCs/>
          <w:sz w:val="22"/>
          <w:szCs w:val="22"/>
        </w:rPr>
        <w:t>Dostawa rezerwy wyposażenia ratownika na potrzeby ochrony ludności i obrony cywilnej</w:t>
      </w:r>
      <w:r>
        <w:rPr>
          <w:b/>
          <w:bCs/>
          <w:sz w:val="22"/>
          <w:szCs w:val="22"/>
        </w:rPr>
        <w:t>”</w:t>
      </w:r>
      <w:r w:rsidR="00D60B78">
        <w:rPr>
          <w:b/>
          <w:bCs/>
          <w:sz w:val="22"/>
          <w:szCs w:val="22"/>
        </w:rPr>
        <w:t xml:space="preserve"> </w:t>
      </w:r>
    </w:p>
    <w:p w14:paraId="14EE28D1" w14:textId="77777777" w:rsidR="00AE15FE" w:rsidRDefault="00AE15FE" w:rsidP="00AE15FE">
      <w:pPr>
        <w:spacing w:before="120" w:line="360" w:lineRule="auto"/>
        <w:jc w:val="both"/>
        <w:rPr>
          <w:rFonts w:ascii="Calibri" w:eastAsia="Calibri" w:hAnsi="Calibri" w:cs="Calibri"/>
          <w:b/>
          <w:lang w:val="pl-PL" w:eastAsia="en-US"/>
        </w:rPr>
      </w:pPr>
      <w:r>
        <w:rPr>
          <w:rFonts w:ascii="Calibri" w:hAnsi="Calibri" w:cs="Calibri"/>
          <w:lang w:val="pl-PL"/>
        </w:rPr>
        <w:t xml:space="preserve">prowadzonego przez </w:t>
      </w:r>
      <w:r w:rsidR="00D60B78">
        <w:rPr>
          <w:rFonts w:ascii="Calibri" w:hAnsi="Calibri" w:cs="Calibri"/>
          <w:b/>
          <w:sz w:val="22"/>
          <w:szCs w:val="22"/>
          <w:lang w:val="pl-PL"/>
        </w:rPr>
        <w:t>Komendę Powiatową Państwowej Straży Pożarnej w Mławie</w:t>
      </w:r>
      <w:r>
        <w:rPr>
          <w:rFonts w:ascii="Calibri" w:hAnsi="Calibri" w:cs="Calibri"/>
          <w:lang w:val="pl-PL"/>
        </w:rPr>
        <w:t xml:space="preserve"> oświadczam, co następuje:</w:t>
      </w:r>
    </w:p>
    <w:p w14:paraId="0FA09F9D" w14:textId="77777777" w:rsidR="00AE15FE" w:rsidRDefault="00AE15FE" w:rsidP="00AE15FE">
      <w:pPr>
        <w:shd w:val="clear" w:color="auto" w:fill="BFBFBF"/>
        <w:spacing w:line="360" w:lineRule="auto"/>
        <w:jc w:val="both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INFORMACJA DOTYCZĄCA WYKONAWCY:</w:t>
      </w:r>
    </w:p>
    <w:p w14:paraId="2017FAAA" w14:textId="77777777" w:rsidR="00AE15FE" w:rsidRDefault="00AE15FE" w:rsidP="00AE15FE">
      <w:pPr>
        <w:spacing w:line="360" w:lineRule="auto"/>
        <w:jc w:val="both"/>
        <w:rPr>
          <w:rFonts w:ascii="Calibri" w:eastAsia="Calibri" w:hAnsi="Calibri" w:cs="Calibri"/>
          <w:sz w:val="16"/>
          <w:szCs w:val="16"/>
          <w:lang w:val="pl-PL" w:eastAsia="en-US"/>
        </w:rPr>
      </w:pPr>
      <w:r>
        <w:rPr>
          <w:rFonts w:ascii="Calibri" w:eastAsia="Calibri" w:hAnsi="Calibri" w:cs="Calibri"/>
          <w:lang w:val="pl-PL" w:eastAsia="en-US"/>
        </w:rPr>
        <w:t xml:space="preserve">Oświadczam, że spełniam warunki udziału w postępowaniu określone przez Zamawiającego w SWZ – pkt 8 IDW </w:t>
      </w:r>
    </w:p>
    <w:p w14:paraId="52F8212D" w14:textId="77777777" w:rsidR="00AE15FE" w:rsidRDefault="00AE15FE" w:rsidP="00AE15FE">
      <w:pPr>
        <w:spacing w:after="160" w:line="360" w:lineRule="auto"/>
        <w:jc w:val="both"/>
        <w:rPr>
          <w:rFonts w:ascii="Calibri" w:eastAsia="Calibri" w:hAnsi="Calibri" w:cs="Calibri"/>
          <w:sz w:val="16"/>
          <w:szCs w:val="16"/>
          <w:lang w:val="pl-PL" w:eastAsia="en-US"/>
        </w:rPr>
      </w:pPr>
    </w:p>
    <w:p w14:paraId="141D97E3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……………………….……….. dnia ……………………. 2025 r.                 …………………………………………………………………………</w:t>
      </w:r>
    </w:p>
    <w:p w14:paraId="4E589F74" w14:textId="77777777" w:rsidR="00AE15FE" w:rsidRDefault="00AE15FE" w:rsidP="00A043DC">
      <w:pPr>
        <w:pStyle w:val="Zwykytekst1"/>
        <w:ind w:firstLine="3958"/>
        <w:jc w:val="center"/>
        <w:rPr>
          <w:rFonts w:ascii="Verdana" w:eastAsia="Calibri" w:hAnsi="Verdana" w:cs="Verdana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38EA03A0" w14:textId="77777777" w:rsidR="00AE15FE" w:rsidRDefault="005A02CA" w:rsidP="00A043DC">
      <w:pPr>
        <w:pStyle w:val="Zwykytekst1"/>
        <w:ind w:firstLine="3958"/>
        <w:jc w:val="center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Calibri" w:hAnsi="Calibri" w:cs="Calibri"/>
          <w:i/>
          <w:sz w:val="16"/>
          <w:szCs w:val="16"/>
        </w:rPr>
        <w:t xml:space="preserve"> </w:t>
      </w:r>
    </w:p>
    <w:p w14:paraId="0499ECD7" w14:textId="77777777" w:rsidR="00AE15FE" w:rsidRDefault="00AE15FE" w:rsidP="00AE15FE">
      <w:pPr>
        <w:shd w:val="clear" w:color="auto" w:fill="BFBFBF"/>
        <w:spacing w:line="360" w:lineRule="auto"/>
        <w:rPr>
          <w:rFonts w:ascii="Calibri" w:eastAsia="Calibri" w:hAnsi="Calibri" w:cs="Calibri"/>
          <w:lang w:val="pl-PL" w:eastAsia="en-US"/>
        </w:rPr>
      </w:pPr>
      <w:r>
        <w:rPr>
          <w:rFonts w:ascii="Calibri" w:eastAsia="Calibri" w:hAnsi="Calibri" w:cs="Calibri"/>
          <w:b/>
          <w:lang w:val="pl-PL" w:eastAsia="en-US"/>
        </w:rPr>
        <w:t>OŚWIADCZENIE DOTYCZĄCE PODANYCH INFORMACJI:</w:t>
      </w:r>
    </w:p>
    <w:p w14:paraId="201FB42C" w14:textId="77777777" w:rsidR="00AE15FE" w:rsidRPr="00ED528F" w:rsidRDefault="00AE15FE" w:rsidP="00AE15FE">
      <w:pPr>
        <w:spacing w:after="240" w:line="360" w:lineRule="auto"/>
        <w:jc w:val="both"/>
        <w:rPr>
          <w:rFonts w:ascii="Calibri" w:hAnsi="Calibri" w:cs="Calibri"/>
          <w:lang w:val="pl-PL"/>
        </w:rPr>
      </w:pPr>
      <w:r>
        <w:rPr>
          <w:rFonts w:ascii="Calibri" w:eastAsia="Calibri" w:hAnsi="Calibri" w:cs="Calibri"/>
          <w:lang w:val="pl-PL" w:eastAsia="en-US"/>
        </w:rPr>
        <w:t xml:space="preserve">Oświadczam, że wszystkie informacje podane w powyższych oświadczeniach są aktualne i zgodne z prawdą oraz zostały przedstawione z pełną świadomością konsekwencji wprowadzenia zamawiającego w błąd przy </w:t>
      </w:r>
      <w:proofErr w:type="spellStart"/>
      <w:r>
        <w:rPr>
          <w:rFonts w:ascii="Calibri" w:eastAsia="Calibri" w:hAnsi="Calibri" w:cs="Calibri"/>
          <w:lang w:val="pl-PL" w:eastAsia="en-US"/>
        </w:rPr>
        <w:t>przedsta</w:t>
      </w:r>
      <w:proofErr w:type="spellEnd"/>
      <w:r>
        <w:rPr>
          <w:rFonts w:ascii="Calibri" w:eastAsia="Calibri" w:hAnsi="Calibri" w:cs="Calibri"/>
          <w:lang w:val="pl-PL" w:eastAsia="en-US"/>
        </w:rPr>
        <w:t>-wianiu informacji.</w:t>
      </w:r>
    </w:p>
    <w:p w14:paraId="7B4FBB12" w14:textId="77777777" w:rsidR="00AE15FE" w:rsidRDefault="00AE15FE" w:rsidP="00AE15FE">
      <w:pPr>
        <w:pStyle w:val="Zwykytekst1"/>
        <w:spacing w:before="120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</w:rPr>
        <w:t>………………………….. dnia ………………. 2025 r.                             …………………………………………………………………………</w:t>
      </w:r>
    </w:p>
    <w:p w14:paraId="3CC89F7E" w14:textId="77777777" w:rsidR="00AE15FE" w:rsidRDefault="00AE15FE" w:rsidP="00AE15FE">
      <w:pPr>
        <w:pStyle w:val="Zwykytekst1"/>
        <w:ind w:firstLine="3958"/>
        <w:jc w:val="center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(podpis)</w:t>
      </w:r>
    </w:p>
    <w:p w14:paraId="779B8BA6" w14:textId="77777777" w:rsidR="00A043DC" w:rsidRDefault="00A043DC" w:rsidP="00AE15FE">
      <w:pPr>
        <w:pStyle w:val="Zwykytekst1"/>
        <w:ind w:firstLine="3958"/>
        <w:jc w:val="center"/>
        <w:rPr>
          <w:rFonts w:ascii="Arial" w:hAnsi="Arial" w:cs="Arial"/>
          <w:b/>
          <w:bCs/>
        </w:rPr>
      </w:pPr>
    </w:p>
    <w:p w14:paraId="25494835" w14:textId="77777777" w:rsidR="005A02CA" w:rsidRDefault="005A02CA" w:rsidP="001600D5">
      <w:pPr>
        <w:pStyle w:val="Zwykytekst3"/>
        <w:rPr>
          <w:rStyle w:val="tekstdokbold"/>
          <w:rFonts w:ascii="Arial" w:hAnsi="Arial" w:cs="Arial"/>
        </w:rPr>
      </w:pPr>
    </w:p>
    <w:p w14:paraId="0763D81F" w14:textId="77777777" w:rsidR="005A02CA" w:rsidRDefault="005A02CA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1C66DFF3" w14:textId="77777777" w:rsidR="005A02CA" w:rsidRDefault="005A02CA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31AA3A14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6A82F212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3C8D9074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1DEB8BE8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70630DFB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231C5A0F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11B7BF4E" w14:textId="77777777" w:rsidR="001600D5" w:rsidRDefault="001600D5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2B22D487" w14:textId="77777777" w:rsidR="00824CFE" w:rsidRDefault="00824CFE" w:rsidP="00AE15FE">
      <w:pPr>
        <w:pStyle w:val="Zwykytekst3"/>
        <w:jc w:val="right"/>
        <w:rPr>
          <w:rStyle w:val="tekstdokbold"/>
          <w:rFonts w:ascii="Arial" w:hAnsi="Arial" w:cs="Arial"/>
        </w:rPr>
      </w:pPr>
    </w:p>
    <w:p w14:paraId="5132BC3F" w14:textId="56C05251" w:rsidR="00AE15FE" w:rsidRDefault="00F95634" w:rsidP="00AE15FE">
      <w:pPr>
        <w:pStyle w:val="Zwykytekst3"/>
        <w:jc w:val="right"/>
        <w:rPr>
          <w:rStyle w:val="tekstdokbold"/>
          <w:rFonts w:ascii="Calibri" w:hAnsi="Calibri" w:cs="Calibri"/>
          <w:b w:val="0"/>
          <w:i/>
          <w:color w:val="FF0000"/>
        </w:rPr>
      </w:pPr>
      <w:r>
        <w:rPr>
          <w:rStyle w:val="tekstdokbold"/>
          <w:rFonts w:ascii="Arial" w:hAnsi="Arial" w:cs="Arial"/>
        </w:rPr>
        <w:lastRenderedPageBreak/>
        <w:t>Formularz  5</w:t>
      </w:r>
      <w:r w:rsidR="00AE15FE">
        <w:rPr>
          <w:rStyle w:val="tekstdokbold"/>
          <w:rFonts w:ascii="Arial" w:hAnsi="Arial" w:cs="Arial"/>
        </w:rPr>
        <w:t>.1</w:t>
      </w:r>
    </w:p>
    <w:p w14:paraId="226C9D79" w14:textId="77777777" w:rsidR="00AE15FE" w:rsidRDefault="00AE15FE" w:rsidP="00AE15FE">
      <w:pPr>
        <w:pStyle w:val="Zwykytekst3"/>
        <w:spacing w:before="120"/>
        <w:jc w:val="right"/>
      </w:pPr>
      <w:r>
        <w:rPr>
          <w:rStyle w:val="tekstdokbold"/>
          <w:rFonts w:ascii="Calibri" w:hAnsi="Calibri" w:cs="Calibri"/>
          <w:b w:val="0"/>
          <w:i/>
          <w:color w:val="FF0000"/>
        </w:rPr>
        <w:t xml:space="preserve">(składany na wezwanie Zamawiającego) </w:t>
      </w:r>
    </w:p>
    <w:p w14:paraId="3BE1E39A" w14:textId="77777777" w:rsidR="00AE15FE" w:rsidRDefault="00AE15FE" w:rsidP="00AE15FE">
      <w:pPr>
        <w:pStyle w:val="Zwykytekst3"/>
        <w:spacing w:before="120"/>
        <w:jc w:val="right"/>
      </w:pPr>
    </w:p>
    <w:p w14:paraId="63E57112" w14:textId="77777777" w:rsidR="005E1F00" w:rsidRDefault="005E1F00" w:rsidP="00AE15FE">
      <w:pPr>
        <w:pStyle w:val="Zwykytekst3"/>
        <w:spacing w:before="120"/>
        <w:jc w:val="right"/>
      </w:pPr>
    </w:p>
    <w:p w14:paraId="742FAF7B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lang w:val="pl-PL"/>
        </w:rPr>
      </w:pPr>
      <w:r>
        <w:rPr>
          <w:rFonts w:ascii="Calibri" w:hAnsi="Calibri" w:cs="Calibri"/>
          <w:b/>
          <w:lang w:val="pl-PL"/>
        </w:rPr>
        <w:t xml:space="preserve">Zamawiający:      </w:t>
      </w:r>
      <w:r w:rsidR="00E269EF">
        <w:rPr>
          <w:rFonts w:ascii="Calibri" w:hAnsi="Calibri" w:cs="Calibri"/>
          <w:b/>
          <w:lang w:val="pl-PL"/>
        </w:rPr>
        <w:t xml:space="preserve">Komenda Powiatowa Państwowej Straży Pożarnej w Mławie. </w:t>
      </w:r>
      <w:r>
        <w:rPr>
          <w:rFonts w:ascii="Calibri" w:hAnsi="Calibri" w:cs="Calibri"/>
          <w:b/>
          <w:lang w:val="pl-PL"/>
        </w:rPr>
        <w:t xml:space="preserve"> </w:t>
      </w:r>
    </w:p>
    <w:p w14:paraId="646BE9C2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jc w:val="both"/>
        <w:rPr>
          <w:rFonts w:ascii="Calibri" w:eastAsia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>adres siedziby:</w:t>
      </w:r>
      <w:r>
        <w:rPr>
          <w:rFonts w:ascii="Calibri" w:hAnsi="Calibri" w:cs="Calibri"/>
          <w:b/>
          <w:lang w:val="pl-PL"/>
        </w:rPr>
        <w:t xml:space="preserve">     </w:t>
      </w:r>
      <w:r>
        <w:rPr>
          <w:rFonts w:ascii="Calibri" w:hAnsi="Calibri" w:cs="Calibri"/>
          <w:lang w:val="pl-PL"/>
        </w:rPr>
        <w:t>ul.</w:t>
      </w:r>
      <w:r>
        <w:rPr>
          <w:rFonts w:ascii="Calibri" w:hAnsi="Calibri" w:cs="Calibri"/>
          <w:b/>
          <w:lang w:val="pl-PL"/>
        </w:rPr>
        <w:t xml:space="preserve"> </w:t>
      </w:r>
      <w:proofErr w:type="spellStart"/>
      <w:r w:rsidR="00E269EF">
        <w:rPr>
          <w:rFonts w:ascii="Calibri" w:hAnsi="Calibri" w:cs="Calibri"/>
          <w:lang w:val="pl-PL"/>
        </w:rPr>
        <w:t>Padlewskiego</w:t>
      </w:r>
      <w:proofErr w:type="spellEnd"/>
      <w:r w:rsidR="00E269EF">
        <w:rPr>
          <w:rFonts w:ascii="Calibri" w:hAnsi="Calibri" w:cs="Calibri"/>
          <w:lang w:val="pl-PL"/>
        </w:rPr>
        <w:t xml:space="preserve"> 15</w:t>
      </w:r>
    </w:p>
    <w:p w14:paraId="1AF39CDB" w14:textId="77777777" w:rsidR="00AE15FE" w:rsidRDefault="00AE15FE" w:rsidP="00AE15F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5954"/>
        <w:rPr>
          <w:rFonts w:ascii="Calibri" w:hAnsi="Calibri" w:cs="Calibri"/>
          <w:b/>
          <w:lang w:val="pl-PL"/>
        </w:rPr>
      </w:pPr>
      <w:r>
        <w:rPr>
          <w:rFonts w:ascii="Calibri" w:eastAsia="Calibri" w:hAnsi="Calibri" w:cs="Calibri"/>
          <w:b/>
          <w:lang w:val="pl-PL"/>
        </w:rPr>
        <w:t xml:space="preserve">                                </w:t>
      </w:r>
      <w:r>
        <w:rPr>
          <w:rFonts w:ascii="Calibri" w:hAnsi="Calibri" w:cs="Calibri"/>
          <w:lang w:val="pl-PL"/>
        </w:rPr>
        <w:t>06-</w:t>
      </w:r>
      <w:r w:rsidR="00E269EF">
        <w:rPr>
          <w:rFonts w:ascii="Calibri" w:hAnsi="Calibri" w:cs="Calibri"/>
          <w:lang w:val="pl-PL"/>
        </w:rPr>
        <w:t>5</w:t>
      </w:r>
      <w:r>
        <w:rPr>
          <w:rFonts w:ascii="Calibri" w:hAnsi="Calibri" w:cs="Calibri"/>
          <w:lang w:val="pl-PL"/>
        </w:rPr>
        <w:t xml:space="preserve">00 </w:t>
      </w:r>
      <w:r w:rsidR="004D13BB">
        <w:rPr>
          <w:rFonts w:ascii="Calibri" w:hAnsi="Calibri" w:cs="Calibri"/>
          <w:lang w:val="pl-PL"/>
        </w:rPr>
        <w:t>Mława</w:t>
      </w:r>
      <w:r>
        <w:rPr>
          <w:rFonts w:ascii="Calibri" w:hAnsi="Calibri" w:cs="Calibri"/>
          <w:lang w:val="pl-PL"/>
        </w:rPr>
        <w:t xml:space="preserve"> </w:t>
      </w:r>
    </w:p>
    <w:p w14:paraId="0ED54E2F" w14:textId="009FE3B6" w:rsidR="00AE15FE" w:rsidRDefault="00AE15FE" w:rsidP="00AE15FE">
      <w:pPr>
        <w:spacing w:after="120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Nr sprawy P</w:t>
      </w:r>
      <w:r w:rsidR="00E269EF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E269EF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DF51EB">
        <w:rPr>
          <w:rFonts w:ascii="Calibri" w:hAnsi="Calibri" w:cs="Calibri"/>
          <w:b/>
          <w:lang w:val="pl-PL"/>
        </w:rPr>
        <w:t>3</w:t>
      </w:r>
      <w:r>
        <w:rPr>
          <w:rFonts w:ascii="Calibri" w:hAnsi="Calibri" w:cs="Calibri"/>
          <w:b/>
          <w:lang w:val="pl-PL"/>
        </w:rPr>
        <w:t>.2025</w:t>
      </w:r>
    </w:p>
    <w:p w14:paraId="282525A3" w14:textId="77777777" w:rsidR="005E1F00" w:rsidRDefault="005E1F00" w:rsidP="00AE15FE">
      <w:pPr>
        <w:spacing w:after="120"/>
        <w:rPr>
          <w:rFonts w:ascii="Calibri" w:hAnsi="Calibri" w:cs="Calibri"/>
          <w:b/>
          <w:lang w:val="pl-PL"/>
        </w:rPr>
      </w:pPr>
    </w:p>
    <w:p w14:paraId="34219969" w14:textId="77777777" w:rsidR="00AE15FE" w:rsidRDefault="00AE15FE" w:rsidP="00AE15FE">
      <w:pPr>
        <w:pStyle w:val="Zwykytekst3"/>
        <w:jc w:val="right"/>
        <w:rPr>
          <w:rFonts w:ascii="Calibri" w:hAnsi="Calibri" w:cs="Calibri"/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58"/>
        <w:gridCol w:w="6214"/>
      </w:tblGrid>
      <w:tr w:rsidR="00AE15FE" w:rsidRPr="006A4C3D" w14:paraId="5FE0BD3B" w14:textId="77777777" w:rsidTr="004F26BA">
        <w:tc>
          <w:tcPr>
            <w:tcW w:w="3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0717A8" w14:textId="77777777" w:rsidR="00AE15FE" w:rsidRDefault="00AE15FE" w:rsidP="004F26BA">
            <w:pPr>
              <w:jc w:val="center"/>
            </w:pPr>
            <w:r>
              <w:rPr>
                <w:i/>
                <w:sz w:val="18"/>
              </w:rPr>
              <w:t>(</w:t>
            </w:r>
            <w:r>
              <w:rPr>
                <w:rFonts w:ascii="Calibri" w:hAnsi="Calibri" w:cs="Calibri"/>
                <w:i/>
                <w:sz w:val="18"/>
                <w:lang w:val="pl-PL"/>
              </w:rPr>
              <w:t>nazwa i adres Wykonawcy)</w:t>
            </w:r>
          </w:p>
        </w:tc>
        <w:tc>
          <w:tcPr>
            <w:tcW w:w="6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233896" w14:textId="77777777" w:rsidR="00AE15FE" w:rsidRDefault="00AE15FE" w:rsidP="004F26BA">
            <w:pPr>
              <w:snapToGrid w:val="0"/>
              <w:jc w:val="center"/>
              <w:rPr>
                <w:rFonts w:ascii="Tahoma" w:hAnsi="Tahoma" w:cs="Tahoma"/>
                <w:b/>
                <w:lang w:val="pl-PL"/>
              </w:rPr>
            </w:pPr>
          </w:p>
          <w:p w14:paraId="493EA0F1" w14:textId="77777777" w:rsidR="00AE15FE" w:rsidRDefault="004D13BB" w:rsidP="004F26BA">
            <w:pPr>
              <w:ind w:right="227"/>
              <w:jc w:val="center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KOMPETENCJE LUB UPRAWNIENIA DO PROWADZENIA OKREŚLONEJ DZIAŁALNOŚCI ZAWODOWEJ O ILE WYNIKA TO Z ODRĘBNYCH PRZEPISÓW</w:t>
            </w:r>
          </w:p>
          <w:p w14:paraId="02B11E36" w14:textId="77777777" w:rsidR="00AE15FE" w:rsidRDefault="004D13BB" w:rsidP="002D01D0">
            <w:pPr>
              <w:jc w:val="center"/>
              <w:rPr>
                <w:rFonts w:ascii="Verdana" w:hAnsi="Verdana" w:cs="Verdana"/>
                <w:b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O</w:t>
            </w:r>
            <w:r w:rsidR="002D01D0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świadczenie Wykonawcy</w:t>
            </w:r>
          </w:p>
        </w:tc>
      </w:tr>
    </w:tbl>
    <w:p w14:paraId="4BC86271" w14:textId="77777777" w:rsidR="00AE15FE" w:rsidRDefault="00AE15FE" w:rsidP="00AE15FE">
      <w:pPr>
        <w:spacing w:after="120"/>
        <w:jc w:val="both"/>
        <w:rPr>
          <w:rFonts w:ascii="Calibri" w:hAnsi="Calibri" w:cs="Calibri"/>
          <w:lang w:val="pl-PL" w:eastAsia="ar-SA"/>
        </w:rPr>
      </w:pPr>
    </w:p>
    <w:p w14:paraId="61756A02" w14:textId="77777777" w:rsidR="002F05FE" w:rsidRDefault="002F05FE" w:rsidP="00AE15FE">
      <w:pPr>
        <w:spacing w:after="120"/>
        <w:jc w:val="both"/>
        <w:rPr>
          <w:rFonts w:ascii="Calibri" w:hAnsi="Calibri" w:cs="Calibri"/>
          <w:lang w:val="pl-PL" w:eastAsia="ar-SA"/>
        </w:rPr>
      </w:pPr>
    </w:p>
    <w:p w14:paraId="7070AA36" w14:textId="77777777" w:rsidR="00AE15FE" w:rsidRDefault="00AE15FE" w:rsidP="009824D0">
      <w:pPr>
        <w:spacing w:after="120"/>
        <w:ind w:left="-142"/>
        <w:jc w:val="both"/>
        <w:rPr>
          <w:rFonts w:ascii="Calibri" w:hAnsi="Calibri" w:cs="Calibri"/>
          <w:lang w:val="pl-PL" w:eastAsia="ar-SA"/>
        </w:rPr>
      </w:pPr>
      <w:r>
        <w:rPr>
          <w:rFonts w:ascii="Calibri" w:hAnsi="Calibri" w:cs="Calibri"/>
          <w:lang w:val="pl-PL" w:eastAsia="ar-SA"/>
        </w:rPr>
        <w:t xml:space="preserve">Uczestnicząc w postępowaniu o udzielenie zamówienia publicznego prowadzonym w trybie podstawowym bez możliwości negocjacji  na podstawie art. 275 pkt.1 ustawy </w:t>
      </w:r>
      <w:proofErr w:type="spellStart"/>
      <w:r>
        <w:rPr>
          <w:rFonts w:ascii="Calibri" w:hAnsi="Calibri" w:cs="Calibri"/>
          <w:lang w:val="pl-PL" w:eastAsia="ar-SA"/>
        </w:rPr>
        <w:t>pzp</w:t>
      </w:r>
      <w:proofErr w:type="spellEnd"/>
      <w:r>
        <w:rPr>
          <w:rFonts w:ascii="Calibri" w:hAnsi="Calibri" w:cs="Calibri"/>
          <w:lang w:val="pl-PL" w:eastAsia="ar-SA"/>
        </w:rPr>
        <w:t xml:space="preserve"> na:</w:t>
      </w:r>
    </w:p>
    <w:p w14:paraId="2D3ED181" w14:textId="77777777" w:rsidR="005E1F00" w:rsidRPr="00ED528F" w:rsidRDefault="005E1F00" w:rsidP="005A02CA">
      <w:pPr>
        <w:spacing w:after="120"/>
        <w:jc w:val="both"/>
        <w:rPr>
          <w:rFonts w:ascii="Calibri" w:hAnsi="Calibri" w:cs="Calibri"/>
          <w:b/>
          <w:lang w:val="pl-PL"/>
        </w:rPr>
      </w:pPr>
    </w:p>
    <w:p w14:paraId="5DF80D51" w14:textId="77777777" w:rsidR="00A043DC" w:rsidRDefault="00AE15FE" w:rsidP="005E1F00">
      <w:pPr>
        <w:pStyle w:val="Defaul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 </w:t>
      </w:r>
      <w:r w:rsidR="00E269EF">
        <w:rPr>
          <w:b/>
          <w:bCs/>
          <w:sz w:val="22"/>
          <w:szCs w:val="22"/>
        </w:rPr>
        <w:t xml:space="preserve">,,Dostawa rezerwy wyposażenia ratownika na potrzeby ochrony ludności i obrony cywilnej” </w:t>
      </w:r>
    </w:p>
    <w:p w14:paraId="1023B2E5" w14:textId="77777777" w:rsidR="00AE15FE" w:rsidRDefault="00AE15FE" w:rsidP="005E1F00">
      <w:pPr>
        <w:pStyle w:val="Default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shd w:val="clear" w:color="auto" w:fill="DAEEF3"/>
        <w:ind w:hanging="142"/>
        <w:jc w:val="center"/>
        <w:rPr>
          <w:b/>
          <w:i/>
          <w:color w:val="FF0000"/>
          <w:sz w:val="18"/>
          <w:szCs w:val="18"/>
        </w:rPr>
      </w:pPr>
    </w:p>
    <w:p w14:paraId="4492C632" w14:textId="77777777" w:rsidR="00AE15FE" w:rsidRDefault="00AE15FE" w:rsidP="00AE15FE">
      <w:pPr>
        <w:pStyle w:val="Zwykytekst3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DCA3F2F" w14:textId="77777777" w:rsidR="003A4B1D" w:rsidRPr="003A4B1D" w:rsidRDefault="003A4B1D" w:rsidP="005A02CA">
      <w:pPr>
        <w:pStyle w:val="Tekstpodstawowy"/>
        <w:spacing w:before="120"/>
        <w:jc w:val="both"/>
        <w:rPr>
          <w:rFonts w:ascii="Arial" w:eastAsia="Arial MT" w:hAnsi="Arial" w:cs="Arial"/>
          <w:lang w:val="pl-PL" w:eastAsia="en-US"/>
        </w:rPr>
      </w:pPr>
      <w:r w:rsidRPr="00824CFE">
        <w:rPr>
          <w:rFonts w:ascii="Arial" w:hAnsi="Arial" w:cs="Arial"/>
          <w:lang w:val="pl-PL"/>
        </w:rPr>
        <w:t xml:space="preserve">Oświadczam, że </w:t>
      </w:r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>posiada</w:t>
      </w:r>
      <w:r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>m</w:t>
      </w:r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 xml:space="preserve"> koncesję na prowadzenie działalności gospodarczej w zakresie objętym niniejszym zamówieniem wydaną zgodnie z ustawą z dnia 13 czerwca 2019 r. o wykonywaniu działalności gospodarczej w zakresie wytwarzania i obrotu materiałami wybuchowymi, bronią, amunicją oraz wyrobami i technologią o przeznaczeniu wojskowym lub policyjnym (</w:t>
      </w:r>
      <w:proofErr w:type="spellStart"/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>t.j</w:t>
      </w:r>
      <w:proofErr w:type="spellEnd"/>
      <w:r w:rsidRPr="003A4B1D">
        <w:rPr>
          <w:rFonts w:ascii="Arial" w:eastAsia="Arial MT" w:hAnsi="Arial" w:cs="Arial"/>
          <w:color w:val="2C2F45"/>
          <w:shd w:val="clear" w:color="auto" w:fill="FFFFFF"/>
          <w:lang w:val="pl-PL" w:eastAsia="en-US"/>
        </w:rPr>
        <w:t xml:space="preserve">. Dz.U. z 2019 r. poz. 1214 i 1495) </w:t>
      </w:r>
      <w:r w:rsidRPr="003A4B1D">
        <w:rPr>
          <w:rFonts w:ascii="Arial" w:eastAsia="Arial MT" w:hAnsi="Arial" w:cs="Arial"/>
          <w:color w:val="000000"/>
          <w:shd w:val="clear" w:color="auto" w:fill="FFFFFF"/>
          <w:lang w:val="pl-PL" w:eastAsia="en-US"/>
        </w:rPr>
        <w:t>oraz rozporządzeniem Rady Ministrów z dnia 17 września 2019 r. w sprawie klasyfikacji rodzajów materiałów wybuchowych, broni, amunicji oraz wyrobów i technologii o przeznaczeniu wojskowym lub policyjnym, na których wytwarzanie lub obrót jest wymagane uzyskanie koncesji (</w:t>
      </w:r>
      <w:proofErr w:type="spellStart"/>
      <w:r w:rsidRPr="003A4B1D">
        <w:rPr>
          <w:rFonts w:ascii="Arial" w:eastAsia="Arial MT" w:hAnsi="Arial" w:cs="Arial"/>
          <w:color w:val="000000"/>
          <w:shd w:val="clear" w:color="auto" w:fill="FFFFFF"/>
          <w:lang w:val="pl-PL" w:eastAsia="en-US"/>
        </w:rPr>
        <w:t>t.j</w:t>
      </w:r>
      <w:proofErr w:type="spellEnd"/>
      <w:r w:rsidRPr="003A4B1D">
        <w:rPr>
          <w:rFonts w:ascii="Arial" w:eastAsia="Arial MT" w:hAnsi="Arial" w:cs="Arial"/>
          <w:color w:val="000000"/>
          <w:shd w:val="clear" w:color="auto" w:fill="FFFFFF"/>
          <w:lang w:val="pl-PL" w:eastAsia="en-US"/>
        </w:rPr>
        <w:t>. Dz.U. z 2019 r. poz. 1888)</w:t>
      </w:r>
    </w:p>
    <w:p w14:paraId="62E6D1CD" w14:textId="77777777" w:rsidR="00AE15FE" w:rsidRPr="006A4C3D" w:rsidRDefault="00AE15FE" w:rsidP="002F05FE">
      <w:pPr>
        <w:pStyle w:val="Zwykytekst3"/>
        <w:ind w:firstLine="360"/>
        <w:jc w:val="both"/>
      </w:pPr>
    </w:p>
    <w:p w14:paraId="4C0B9C9C" w14:textId="77777777" w:rsidR="00AE15FE" w:rsidRDefault="00AE15FE" w:rsidP="00AE15FE">
      <w:pPr>
        <w:pStyle w:val="Zwykytekst3"/>
        <w:jc w:val="both"/>
      </w:pPr>
    </w:p>
    <w:p w14:paraId="7483DF2A" w14:textId="77777777" w:rsidR="00AE15FE" w:rsidRPr="00DC28F5" w:rsidRDefault="00AE15FE" w:rsidP="005E1F00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02154DF1" w14:textId="77777777" w:rsidR="00DC28F5" w:rsidRPr="00ED528F" w:rsidRDefault="00DC28F5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065BB773" w14:textId="77777777" w:rsidR="00DC28F5" w:rsidRDefault="00DC28F5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0799604B" w14:textId="77777777" w:rsidR="002F05FE" w:rsidRPr="00ED528F" w:rsidRDefault="002F05FE" w:rsidP="00DC28F5">
      <w:pPr>
        <w:keepNext/>
        <w:keepLines/>
        <w:spacing w:after="120"/>
        <w:jc w:val="both"/>
        <w:rPr>
          <w:rFonts w:ascii="Arial" w:hAnsi="Arial" w:cs="Arial"/>
          <w:color w:val="000000" w:themeColor="text1"/>
          <w:lang w:val="pl-PL"/>
        </w:rPr>
      </w:pPr>
    </w:p>
    <w:p w14:paraId="220FD97B" w14:textId="77777777" w:rsidR="00DC28F5" w:rsidRDefault="00DC28F5" w:rsidP="00DC28F5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55170FC3" w14:textId="77777777" w:rsidR="002F05FE" w:rsidRPr="00967A1F" w:rsidRDefault="002F05FE" w:rsidP="00DC28F5">
      <w:pPr>
        <w:keepNext/>
        <w:keepLines/>
        <w:spacing w:after="120"/>
        <w:jc w:val="both"/>
        <w:rPr>
          <w:rFonts w:ascii="Calibri" w:hAnsi="Calibri" w:cs="Calibri"/>
          <w:color w:val="000000" w:themeColor="text1"/>
          <w:sz w:val="18"/>
          <w:szCs w:val="18"/>
          <w:lang w:val="pl-PL"/>
        </w:rPr>
      </w:pPr>
    </w:p>
    <w:p w14:paraId="70C49B1B" w14:textId="77777777" w:rsidR="00AE15FE" w:rsidRDefault="00AE15FE" w:rsidP="00AE15FE">
      <w:pPr>
        <w:keepNext/>
        <w:keepLines/>
        <w:autoSpaceDE w:val="0"/>
        <w:jc w:val="both"/>
        <w:rPr>
          <w:rFonts w:ascii="Calibri" w:hAnsi="Calibri" w:cs="Calibri"/>
          <w:i/>
          <w:sz w:val="18"/>
          <w:szCs w:val="18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 xml:space="preserve">__________________ dnia __ __ _____ roku                                                              </w:t>
      </w:r>
      <w:r>
        <w:rPr>
          <w:rFonts w:ascii="Calibri" w:hAnsi="Calibri" w:cs="Calibri"/>
          <w:i/>
          <w:sz w:val="18"/>
          <w:szCs w:val="18"/>
          <w:lang w:val="pl-PL"/>
        </w:rPr>
        <w:t>_______________________________</w:t>
      </w:r>
    </w:p>
    <w:p w14:paraId="417F50E5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8"/>
          <w:szCs w:val="18"/>
          <w:lang w:val="pl-PL"/>
        </w:rPr>
        <w:t>(</w:t>
      </w:r>
      <w:r>
        <w:rPr>
          <w:rFonts w:ascii="Calibri" w:hAnsi="Calibri" w:cs="Calibri"/>
          <w:i/>
          <w:sz w:val="16"/>
          <w:szCs w:val="16"/>
          <w:lang w:val="pl-PL"/>
        </w:rPr>
        <w:t>podpis Wykonawcy/ Pełnomocnika)</w:t>
      </w:r>
    </w:p>
    <w:p w14:paraId="4C4F4538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181F61FE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06FF0F4A" w14:textId="77777777" w:rsidR="00AE15FE" w:rsidRDefault="00AE15FE" w:rsidP="00AE15FE">
      <w:pPr>
        <w:ind w:left="5103"/>
        <w:jc w:val="center"/>
        <w:rPr>
          <w:rFonts w:ascii="Calibri" w:hAnsi="Calibri" w:cs="Calibri"/>
          <w:i/>
          <w:sz w:val="16"/>
          <w:szCs w:val="16"/>
          <w:lang w:val="pl-PL"/>
        </w:rPr>
      </w:pPr>
    </w:p>
    <w:p w14:paraId="01FA3E56" w14:textId="77777777" w:rsidR="00AE15FE" w:rsidRDefault="00AE15FE" w:rsidP="00AE15FE">
      <w:pPr>
        <w:jc w:val="right"/>
        <w:rPr>
          <w:rFonts w:ascii="Arial" w:hAnsi="Arial" w:cs="Arial"/>
          <w:b/>
          <w:lang w:val="pl-PL"/>
        </w:rPr>
      </w:pPr>
    </w:p>
    <w:p w14:paraId="78362269" w14:textId="77777777" w:rsidR="00AE15FE" w:rsidRDefault="00AE15FE" w:rsidP="00A043DC">
      <w:pPr>
        <w:rPr>
          <w:rFonts w:ascii="Arial" w:hAnsi="Arial" w:cs="Arial"/>
          <w:b/>
          <w:lang w:val="pl-PL"/>
        </w:rPr>
      </w:pPr>
    </w:p>
    <w:p w14:paraId="4FD306B0" w14:textId="77777777" w:rsidR="005A02CA" w:rsidRDefault="005A02CA" w:rsidP="00AE15FE">
      <w:pPr>
        <w:ind w:left="5664" w:firstLine="708"/>
        <w:jc w:val="center"/>
        <w:rPr>
          <w:rFonts w:ascii="Arial" w:hAnsi="Arial" w:cs="Arial"/>
          <w:b/>
          <w:lang w:val="pl-PL"/>
        </w:rPr>
      </w:pPr>
    </w:p>
    <w:p w14:paraId="6DB4781C" w14:textId="77777777" w:rsidR="005A02CA" w:rsidRDefault="005A02CA" w:rsidP="005A02CA">
      <w:pPr>
        <w:ind w:left="5664" w:firstLine="708"/>
        <w:jc w:val="right"/>
        <w:rPr>
          <w:rFonts w:ascii="Arial" w:hAnsi="Arial" w:cs="Arial"/>
          <w:b/>
          <w:lang w:val="pl-PL"/>
        </w:rPr>
      </w:pPr>
    </w:p>
    <w:p w14:paraId="3F70B2C6" w14:textId="77777777" w:rsidR="001600D5" w:rsidRDefault="001600D5" w:rsidP="005A02CA">
      <w:pPr>
        <w:ind w:left="5664" w:firstLine="708"/>
        <w:jc w:val="right"/>
        <w:rPr>
          <w:rFonts w:ascii="Arial" w:hAnsi="Arial" w:cs="Arial"/>
          <w:b/>
          <w:lang w:val="pl-PL"/>
        </w:rPr>
      </w:pPr>
    </w:p>
    <w:p w14:paraId="6FB57F9A" w14:textId="77777777" w:rsidR="001600D5" w:rsidRDefault="001600D5" w:rsidP="00660AC6">
      <w:pPr>
        <w:rPr>
          <w:rFonts w:ascii="Arial" w:hAnsi="Arial" w:cs="Arial"/>
          <w:b/>
          <w:lang w:val="pl-PL"/>
        </w:rPr>
      </w:pPr>
    </w:p>
    <w:p w14:paraId="20ED25D7" w14:textId="77777777" w:rsidR="00AE15FE" w:rsidRPr="00824CFE" w:rsidRDefault="00F95634" w:rsidP="005A02CA">
      <w:pPr>
        <w:ind w:left="5664" w:firstLine="708"/>
        <w:jc w:val="right"/>
        <w:rPr>
          <w:rFonts w:ascii="Arial" w:hAnsi="Arial" w:cs="Arial"/>
          <w:i/>
          <w:color w:val="FF0000"/>
          <w:lang w:val="pl-PL"/>
        </w:rPr>
      </w:pPr>
      <w:r>
        <w:rPr>
          <w:rFonts w:ascii="Arial" w:hAnsi="Arial" w:cs="Arial"/>
          <w:b/>
          <w:lang w:val="pl-PL"/>
        </w:rPr>
        <w:lastRenderedPageBreak/>
        <w:t>Formularz  5</w:t>
      </w:r>
      <w:r w:rsidR="00AE15FE">
        <w:rPr>
          <w:rFonts w:ascii="Arial" w:hAnsi="Arial" w:cs="Arial"/>
          <w:b/>
          <w:lang w:val="pl-PL"/>
        </w:rPr>
        <w:t>.2</w:t>
      </w:r>
      <w:r w:rsidR="00AE15FE">
        <w:rPr>
          <w:rFonts w:ascii="Arial" w:hAnsi="Arial" w:cs="Arial"/>
          <w:lang w:val="pl-PL"/>
        </w:rPr>
        <w:t xml:space="preserve">  </w:t>
      </w:r>
    </w:p>
    <w:p w14:paraId="44D17C5A" w14:textId="77777777" w:rsidR="00AE15FE" w:rsidRDefault="002E6CEE" w:rsidP="005A02CA">
      <w:pPr>
        <w:spacing w:before="120"/>
        <w:jc w:val="right"/>
        <w:rPr>
          <w:rFonts w:ascii="Calibri" w:hAnsi="Calibri" w:cs="Calibri"/>
          <w:b/>
          <w:sz w:val="22"/>
          <w:szCs w:val="22"/>
          <w:lang w:val="pl-PL"/>
        </w:rPr>
      </w:pPr>
      <w:r>
        <w:rPr>
          <w:rFonts w:ascii="Arial" w:hAnsi="Arial" w:cs="Arial"/>
          <w:i/>
          <w:color w:val="FF0000"/>
          <w:lang w:val="pl-PL"/>
        </w:rPr>
        <w:t xml:space="preserve">                                               </w:t>
      </w:r>
      <w:r w:rsidR="005A02CA">
        <w:rPr>
          <w:rFonts w:ascii="Arial" w:hAnsi="Arial" w:cs="Arial"/>
          <w:i/>
          <w:color w:val="FF0000"/>
          <w:lang w:val="pl-PL"/>
        </w:rPr>
        <w:t xml:space="preserve">                        </w:t>
      </w:r>
      <w:r>
        <w:rPr>
          <w:rFonts w:ascii="Arial" w:hAnsi="Arial" w:cs="Arial"/>
          <w:i/>
          <w:color w:val="FF0000"/>
          <w:lang w:val="pl-PL"/>
        </w:rPr>
        <w:t xml:space="preserve"> </w:t>
      </w:r>
      <w:r w:rsidR="00AE15FE" w:rsidRPr="00824CFE">
        <w:rPr>
          <w:rFonts w:ascii="Arial" w:hAnsi="Arial" w:cs="Arial"/>
          <w:i/>
          <w:color w:val="FF0000"/>
          <w:lang w:val="pl-PL"/>
        </w:rPr>
        <w:t>(składany na wezwanie Zamawiającego)</w:t>
      </w:r>
    </w:p>
    <w:p w14:paraId="339C5AF8" w14:textId="77777777" w:rsidR="00AE15FE" w:rsidRDefault="002E6CEE" w:rsidP="005A02CA">
      <w:pPr>
        <w:ind w:left="4395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b/>
          <w:sz w:val="22"/>
          <w:szCs w:val="22"/>
          <w:lang w:val="pl-PL"/>
        </w:rPr>
        <w:t xml:space="preserve">   </w:t>
      </w:r>
      <w:r w:rsidR="005A02CA">
        <w:rPr>
          <w:rFonts w:ascii="Calibri" w:hAnsi="Calibri" w:cs="Calibri"/>
          <w:b/>
          <w:sz w:val="22"/>
          <w:szCs w:val="22"/>
          <w:lang w:val="pl-PL"/>
        </w:rPr>
        <w:tab/>
        <w:t>           Zamawiający: Komenda Powiatowa Państwowej Straży Pożarnej w Mławie</w:t>
      </w:r>
    </w:p>
    <w:p w14:paraId="105AA082" w14:textId="77777777" w:rsidR="00AE15FE" w:rsidRDefault="00AE15FE" w:rsidP="005A02CA">
      <w:pPr>
        <w:ind w:left="4536"/>
        <w:jc w:val="right"/>
        <w:rPr>
          <w:rFonts w:ascii="Calibri" w:eastAsia="Calibri" w:hAnsi="Calibri" w:cs="Calibri"/>
          <w:b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 xml:space="preserve">adres siedziby:  ul. </w:t>
      </w:r>
      <w:proofErr w:type="spellStart"/>
      <w:r w:rsidR="00E269EF">
        <w:rPr>
          <w:rFonts w:ascii="Calibri" w:hAnsi="Calibri" w:cs="Calibri"/>
          <w:sz w:val="22"/>
          <w:szCs w:val="22"/>
          <w:lang w:val="pl-PL"/>
        </w:rPr>
        <w:t>Padlewskiego</w:t>
      </w:r>
      <w:proofErr w:type="spellEnd"/>
      <w:r w:rsidR="00E269EF">
        <w:rPr>
          <w:rFonts w:ascii="Calibri" w:hAnsi="Calibri" w:cs="Calibri"/>
          <w:sz w:val="22"/>
          <w:szCs w:val="22"/>
          <w:lang w:val="pl-PL"/>
        </w:rPr>
        <w:t xml:space="preserve"> 15</w:t>
      </w:r>
    </w:p>
    <w:p w14:paraId="7FCC487B" w14:textId="77777777" w:rsidR="00AE15FE" w:rsidRDefault="00AE15FE" w:rsidP="005A02CA">
      <w:pPr>
        <w:spacing w:after="120"/>
        <w:ind w:left="5529"/>
        <w:jc w:val="right"/>
        <w:rPr>
          <w:rFonts w:ascii="Arial" w:hAnsi="Arial" w:cs="Arial"/>
          <w:b/>
          <w:lang w:val="pl-PL"/>
        </w:rPr>
      </w:pPr>
      <w:r>
        <w:rPr>
          <w:rFonts w:ascii="Calibri" w:eastAsia="Calibri" w:hAnsi="Calibri" w:cs="Calibri"/>
          <w:b/>
          <w:sz w:val="22"/>
          <w:szCs w:val="22"/>
          <w:lang w:val="pl-PL"/>
        </w:rPr>
        <w:t xml:space="preserve">   </w:t>
      </w:r>
      <w:r>
        <w:rPr>
          <w:rFonts w:ascii="Calibri" w:hAnsi="Calibri" w:cs="Calibri"/>
          <w:b/>
          <w:sz w:val="22"/>
          <w:szCs w:val="22"/>
          <w:lang w:val="pl-PL"/>
        </w:rPr>
        <w:t>06-</w:t>
      </w:r>
      <w:r w:rsidR="00E269EF">
        <w:rPr>
          <w:rFonts w:ascii="Calibri" w:hAnsi="Calibri" w:cs="Calibri"/>
          <w:b/>
          <w:sz w:val="22"/>
          <w:szCs w:val="22"/>
          <w:lang w:val="pl-PL"/>
        </w:rPr>
        <w:t>5</w:t>
      </w:r>
      <w:r>
        <w:rPr>
          <w:rFonts w:ascii="Calibri" w:hAnsi="Calibri" w:cs="Calibri"/>
          <w:b/>
          <w:sz w:val="22"/>
          <w:szCs w:val="22"/>
          <w:lang w:val="pl-PL"/>
        </w:rPr>
        <w:t xml:space="preserve">00 </w:t>
      </w:r>
      <w:r w:rsidR="00E269EF">
        <w:rPr>
          <w:rFonts w:ascii="Calibri" w:hAnsi="Calibri" w:cs="Calibri"/>
          <w:b/>
          <w:sz w:val="22"/>
          <w:szCs w:val="22"/>
          <w:lang w:val="pl-PL"/>
        </w:rPr>
        <w:t>MŁAWA</w:t>
      </w:r>
    </w:p>
    <w:p w14:paraId="5B058BCC" w14:textId="4C71AC62" w:rsidR="00AE15FE" w:rsidRDefault="00AE15FE" w:rsidP="00AE15FE">
      <w:pPr>
        <w:widowControl w:val="0"/>
        <w:autoSpaceDE w:val="0"/>
        <w:ind w:left="-142"/>
        <w:rPr>
          <w:rFonts w:ascii="Arial" w:hAnsi="Arial" w:cs="Arial"/>
          <w:b/>
          <w:shd w:val="clear" w:color="auto" w:fill="DAEEF3"/>
          <w:lang w:val="pl-PL"/>
        </w:rPr>
      </w:pPr>
      <w:r>
        <w:rPr>
          <w:rFonts w:ascii="Arial" w:hAnsi="Arial" w:cs="Arial"/>
          <w:b/>
          <w:lang w:val="pl-PL"/>
        </w:rPr>
        <w:t xml:space="preserve">Nr sprawy </w:t>
      </w:r>
      <w:r>
        <w:rPr>
          <w:rFonts w:ascii="Arial" w:hAnsi="Arial" w:cs="Arial"/>
          <w:b/>
          <w:shd w:val="clear" w:color="auto" w:fill="DAEEF3"/>
          <w:lang w:val="pl-PL"/>
        </w:rPr>
        <w:t>P</w:t>
      </w:r>
      <w:r w:rsidR="00E269EF">
        <w:rPr>
          <w:rFonts w:ascii="Arial" w:hAnsi="Arial" w:cs="Arial"/>
          <w:b/>
          <w:shd w:val="clear" w:color="auto" w:fill="DAEEF3"/>
          <w:lang w:val="pl-PL"/>
        </w:rPr>
        <w:t>T</w:t>
      </w:r>
      <w:r>
        <w:rPr>
          <w:rFonts w:ascii="Arial" w:hAnsi="Arial" w:cs="Arial"/>
          <w:b/>
          <w:shd w:val="clear" w:color="auto" w:fill="DAEEF3"/>
          <w:lang w:val="pl-PL"/>
        </w:rPr>
        <w:t>.2</w:t>
      </w:r>
      <w:r w:rsidR="00E269EF">
        <w:rPr>
          <w:rFonts w:ascii="Arial" w:hAnsi="Arial" w:cs="Arial"/>
          <w:b/>
          <w:shd w:val="clear" w:color="auto" w:fill="DAEEF3"/>
          <w:lang w:val="pl-PL"/>
        </w:rPr>
        <w:t>370</w:t>
      </w:r>
      <w:r>
        <w:rPr>
          <w:rFonts w:ascii="Arial" w:hAnsi="Arial" w:cs="Arial"/>
          <w:b/>
          <w:shd w:val="clear" w:color="auto" w:fill="DAEEF3"/>
          <w:lang w:val="pl-PL"/>
        </w:rPr>
        <w:t>.</w:t>
      </w:r>
      <w:r w:rsidR="00DF51EB">
        <w:rPr>
          <w:rFonts w:ascii="Arial" w:hAnsi="Arial" w:cs="Arial"/>
          <w:b/>
          <w:shd w:val="clear" w:color="auto" w:fill="DAEEF3"/>
          <w:lang w:val="pl-PL"/>
        </w:rPr>
        <w:t>3</w:t>
      </w:r>
      <w:r>
        <w:rPr>
          <w:rFonts w:ascii="Arial" w:hAnsi="Arial" w:cs="Arial"/>
          <w:b/>
          <w:shd w:val="clear" w:color="auto" w:fill="DAEEF3"/>
          <w:lang w:val="pl-PL"/>
        </w:rPr>
        <w:t>.2025</w:t>
      </w:r>
    </w:p>
    <w:p w14:paraId="7ED0E759" w14:textId="77777777" w:rsidR="00AE15FE" w:rsidRDefault="00AE15FE" w:rsidP="00AE15FE">
      <w:pPr>
        <w:rPr>
          <w:rFonts w:ascii="Arial" w:hAnsi="Arial" w:cs="Arial"/>
          <w:b/>
          <w:shd w:val="clear" w:color="auto" w:fill="DAEEF3"/>
          <w:lang w:val="pl-PL"/>
        </w:rPr>
      </w:pPr>
    </w:p>
    <w:p w14:paraId="2F484428" w14:textId="77777777" w:rsidR="00AE15FE" w:rsidRPr="00ED528F" w:rsidRDefault="00AE15FE" w:rsidP="00AE15FE">
      <w:pPr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lang w:val="pl-PL"/>
        </w:rPr>
        <w:t>Wykonawca:</w:t>
      </w:r>
    </w:p>
    <w:p w14:paraId="026B9212" w14:textId="77777777" w:rsidR="00AE15FE" w:rsidRPr="00ED528F" w:rsidRDefault="00AE15FE" w:rsidP="00AE15FE">
      <w:pPr>
        <w:rPr>
          <w:rFonts w:ascii="Calibri" w:hAnsi="Calibri" w:cs="Calibri"/>
          <w:b/>
          <w:lang w:val="pl-PL"/>
        </w:rPr>
      </w:pPr>
    </w:p>
    <w:p w14:paraId="73CF605A" w14:textId="77777777" w:rsidR="00AE15FE" w:rsidRPr="00ED528F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75B05627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08E617DF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7E2E89AB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5A646625" w14:textId="77777777" w:rsidR="00AE15FE" w:rsidRPr="00ED528F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 w:rsidRPr="00ED528F"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 w:rsidRPr="00ED528F"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 w:rsidRPr="00ED528F"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58AF918D" w14:textId="77777777" w:rsidR="00AE15FE" w:rsidRPr="00ED528F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626FAE94" w14:textId="77777777" w:rsidR="00AE15FE" w:rsidRPr="00ED528F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u w:val="single"/>
          <w:lang w:val="pl-PL"/>
        </w:rPr>
        <w:t>reprezentowany przez:</w:t>
      </w:r>
      <w:r w:rsidRPr="00ED528F"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7189543B" w14:textId="77777777" w:rsidR="00AE15FE" w:rsidRDefault="00AE15FE" w:rsidP="002E6CEE">
      <w:pPr>
        <w:tabs>
          <w:tab w:val="left" w:pos="4111"/>
          <w:tab w:val="left" w:pos="5387"/>
        </w:tabs>
        <w:ind w:right="5245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 w:rsidRPr="00ED528F"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3C714DED" w14:textId="77777777" w:rsidR="002E6CEE" w:rsidRDefault="002E6CEE" w:rsidP="002E6CEE">
      <w:pPr>
        <w:tabs>
          <w:tab w:val="left" w:pos="4111"/>
          <w:tab w:val="left" w:pos="5387"/>
        </w:tabs>
        <w:ind w:right="5245"/>
        <w:rPr>
          <w:rFonts w:ascii="Calibri" w:hAnsi="Calibri" w:cs="Calibri"/>
          <w:b/>
          <w:i/>
          <w:color w:val="FF0000"/>
          <w:sz w:val="16"/>
          <w:szCs w:val="16"/>
          <w:lang w:val="pl-PL"/>
        </w:rPr>
      </w:pPr>
    </w:p>
    <w:p w14:paraId="61C7458D" w14:textId="77777777" w:rsidR="00AE15FE" w:rsidRPr="00ED528F" w:rsidRDefault="00AE15FE" w:rsidP="00AE15FE">
      <w:pPr>
        <w:keepNext/>
        <w:spacing w:line="360" w:lineRule="auto"/>
        <w:jc w:val="center"/>
        <w:outlineLvl w:val="1"/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u w:val="single"/>
          <w:lang w:val="pl-PL"/>
        </w:rPr>
        <w:t>Oświadczenie Wykonawcy</w:t>
      </w:r>
    </w:p>
    <w:p w14:paraId="34C424DD" w14:textId="77777777" w:rsidR="00AE15FE" w:rsidRDefault="00AE15FE" w:rsidP="005A02CA">
      <w:pPr>
        <w:autoSpaceDE w:val="0"/>
        <w:jc w:val="center"/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lang w:val="pl-PL"/>
        </w:rPr>
        <w:t xml:space="preserve">o aktualności informacji zawartych w oświadczeniu złożonym </w:t>
      </w:r>
      <w:r>
        <w:rPr>
          <w:rFonts w:ascii="Calibri" w:hAnsi="Calibri" w:cs="Calibri"/>
          <w:b/>
          <w:lang w:val="pl-PL"/>
        </w:rPr>
        <w:t>na podstawie art. 125 ust. 1 ustawy z dnia 11 września 2019 r. Prawo zamówień publicznych</w:t>
      </w:r>
      <w:r w:rsidRPr="00ED528F">
        <w:rPr>
          <w:rFonts w:ascii="Calibri" w:hAnsi="Calibri" w:cs="Calibri"/>
          <w:b/>
          <w:lang w:val="pl-PL"/>
        </w:rPr>
        <w:t xml:space="preserve"> w zakresie podstaw wykluczenia z postępowania</w:t>
      </w:r>
    </w:p>
    <w:p w14:paraId="63C708AD" w14:textId="77777777" w:rsidR="005A02CA" w:rsidRPr="00ED528F" w:rsidRDefault="005A02CA" w:rsidP="005A02CA">
      <w:pPr>
        <w:autoSpaceDE w:val="0"/>
        <w:jc w:val="center"/>
        <w:rPr>
          <w:rFonts w:ascii="Calibri" w:hAnsi="Calibri" w:cs="Calibri"/>
          <w:b/>
          <w:lang w:val="pl-PL"/>
        </w:rPr>
      </w:pPr>
    </w:p>
    <w:p w14:paraId="65A4BF3E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 w:rsidRPr="00ED528F">
        <w:rPr>
          <w:rFonts w:ascii="Calibri" w:hAnsi="Calibri" w:cs="Calibri"/>
          <w:b/>
          <w:lang w:val="pl-PL"/>
        </w:rPr>
        <w:t xml:space="preserve">w </w:t>
      </w:r>
      <w:r w:rsidRPr="00ED528F">
        <w:rPr>
          <w:rFonts w:ascii="Calibri" w:hAnsi="Calibri" w:cs="Calibri"/>
          <w:lang w:val="pl-PL"/>
        </w:rPr>
        <w:t xml:space="preserve">postępowaniu o udzielenie zamówienia publicznego  na usługi związane z postępowaniem pn:  </w:t>
      </w:r>
    </w:p>
    <w:p w14:paraId="7C49AB06" w14:textId="77777777" w:rsidR="00AE15FE" w:rsidRPr="00A043DC" w:rsidRDefault="00AE15FE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 w:rsidRPr="00AF3720">
        <w:rPr>
          <w:b/>
          <w:bCs/>
          <w:sz w:val="22"/>
          <w:szCs w:val="22"/>
        </w:rPr>
        <w:t xml:space="preserve"> </w:t>
      </w:r>
      <w:r w:rsidR="00E269EF">
        <w:rPr>
          <w:b/>
          <w:bCs/>
          <w:sz w:val="22"/>
          <w:szCs w:val="22"/>
        </w:rPr>
        <w:t>,,Dostawa rezerwy wyposażenia ratownika na potrzeby ochrony ludności i obrony cywilnej”</w:t>
      </w:r>
      <w:r w:rsidR="002D01D0">
        <w:rPr>
          <w:b/>
          <w:bCs/>
          <w:sz w:val="22"/>
          <w:szCs w:val="22"/>
        </w:rPr>
        <w:t xml:space="preserve"> </w:t>
      </w:r>
    </w:p>
    <w:p w14:paraId="0ECF6201" w14:textId="5E918648" w:rsidR="00AE15FE" w:rsidRPr="00ED528F" w:rsidRDefault="00AE15FE" w:rsidP="00660AC6">
      <w:pPr>
        <w:spacing w:line="360" w:lineRule="auto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 xml:space="preserve">prowadzonym przez </w:t>
      </w:r>
      <w:r w:rsidR="002D01D0" w:rsidRPr="00ED528F">
        <w:rPr>
          <w:rFonts w:ascii="Calibri" w:hAnsi="Calibri" w:cs="Calibri"/>
          <w:lang w:val="pl-PL"/>
        </w:rPr>
        <w:t>Komendę Powiatową Państwowej Straży Pożarnej w Mławie</w:t>
      </w:r>
      <w:r w:rsidRPr="00ED528F">
        <w:rPr>
          <w:rFonts w:ascii="Calibri" w:hAnsi="Calibri" w:cs="Calibri"/>
          <w:lang w:val="pl-PL"/>
        </w:rPr>
        <w:t xml:space="preserve"> oświadczam, co następuje:</w:t>
      </w:r>
    </w:p>
    <w:p w14:paraId="44EF68AD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>Oświadczam, że informacje zawarte we wcześniej złożonym oświadczeniu w zakresie podstaw wykluczenia z postępowania wskazanych przez zamawiającego:</w:t>
      </w:r>
    </w:p>
    <w:p w14:paraId="2F8F840C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2FC999FA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bookmarkStart w:id="0" w:name="_Hlk175642093"/>
      <w:r w:rsidRPr="00ED528F">
        <w:rPr>
          <w:rFonts w:ascii="Calibri" w:hAnsi="Calibri" w:cs="Calibri"/>
          <w:lang w:val="pl-PL"/>
        </w:rPr>
        <w:t>* są nadal aktualne, oraz stan prawny i faktyczny nie uległ zmianie;</w:t>
      </w:r>
    </w:p>
    <w:p w14:paraId="6424C896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7230083E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>* nie są aktualne, a nieaktualność dotyczy podstaw wykluczenia określonych odpowiednio w (właściwe podkreślić):</w:t>
      </w:r>
    </w:p>
    <w:bookmarkEnd w:id="0"/>
    <w:p w14:paraId="37B925FD" w14:textId="77777777" w:rsidR="00AE15FE" w:rsidRPr="00ED528F" w:rsidRDefault="00AE15FE" w:rsidP="00AE15FE">
      <w:pPr>
        <w:autoSpaceDE w:val="0"/>
        <w:jc w:val="both"/>
        <w:rPr>
          <w:rFonts w:ascii="Calibri" w:hAnsi="Calibri" w:cs="Calibri"/>
          <w:lang w:val="pl-PL"/>
        </w:rPr>
      </w:pPr>
    </w:p>
    <w:p w14:paraId="54F3314D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art. 108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3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,</w:t>
      </w:r>
    </w:p>
    <w:p w14:paraId="10B74160" w14:textId="77777777" w:rsidR="00AE15FE" w:rsidRPr="00ED528F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 xml:space="preserve">art. 108 ust. 1 pkt 4 </w:t>
      </w:r>
      <w:proofErr w:type="spellStart"/>
      <w:r w:rsidRPr="00ED528F">
        <w:rPr>
          <w:rFonts w:ascii="Calibri" w:hAnsi="Calibri" w:cs="Calibri"/>
          <w:lang w:val="pl-PL"/>
        </w:rPr>
        <w:t>Pzp</w:t>
      </w:r>
      <w:proofErr w:type="spellEnd"/>
      <w:r w:rsidRPr="00ED528F">
        <w:rPr>
          <w:rFonts w:ascii="Calibri" w:hAnsi="Calibri" w:cs="Calibri"/>
          <w:lang w:val="pl-PL"/>
        </w:rPr>
        <w:t>, dotyczących orzeczenia zakazu ubiegania się o zamówienie publiczne tytułem środka zapobiegawczego,</w:t>
      </w:r>
    </w:p>
    <w:p w14:paraId="6153B0A7" w14:textId="77777777" w:rsidR="00AE15FE" w:rsidRPr="00ED528F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lang w:val="pl-PL"/>
        </w:rPr>
        <w:t xml:space="preserve">art. 108 ust. 1 pkt 5 </w:t>
      </w:r>
      <w:proofErr w:type="spellStart"/>
      <w:r w:rsidRPr="00ED528F">
        <w:rPr>
          <w:rFonts w:ascii="Calibri" w:hAnsi="Calibri" w:cs="Calibri"/>
          <w:lang w:val="pl-PL"/>
        </w:rPr>
        <w:t>Pzp</w:t>
      </w:r>
      <w:proofErr w:type="spellEnd"/>
      <w:r w:rsidRPr="00ED528F">
        <w:rPr>
          <w:rFonts w:ascii="Calibri" w:hAnsi="Calibri" w:cs="Calibri"/>
          <w:lang w:val="pl-PL"/>
        </w:rPr>
        <w:t>, dotyczących zawarcia z innymi wykonawcami porozumienia mającego na celu zakłócenie konkurencji,</w:t>
      </w:r>
    </w:p>
    <w:p w14:paraId="62ACDA05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art. 108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pkt</w:t>
      </w:r>
      <w:proofErr w:type="spellEnd"/>
      <w:r>
        <w:rPr>
          <w:rFonts w:ascii="Calibri" w:hAnsi="Calibri" w:cs="Calibri"/>
        </w:rPr>
        <w:t xml:space="preserve"> 6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>.</w:t>
      </w:r>
    </w:p>
    <w:p w14:paraId="1C34EC7A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eastAsia="Calibri" w:hAnsi="Calibri" w:cs="Calibri"/>
          <w:bCs/>
        </w:rPr>
      </w:pPr>
      <w:r>
        <w:rPr>
          <w:rFonts w:ascii="Calibri" w:hAnsi="Calibri" w:cs="Calibri"/>
        </w:rPr>
        <w:t xml:space="preserve">Art. 109 </w:t>
      </w:r>
      <w:proofErr w:type="spellStart"/>
      <w:r>
        <w:rPr>
          <w:rFonts w:ascii="Calibri" w:hAnsi="Calibri" w:cs="Calibri"/>
        </w:rPr>
        <w:t>ust</w:t>
      </w:r>
      <w:proofErr w:type="spellEnd"/>
      <w:r>
        <w:rPr>
          <w:rFonts w:ascii="Calibri" w:hAnsi="Calibri" w:cs="Calibri"/>
        </w:rPr>
        <w:t xml:space="preserve">. 1 </w:t>
      </w:r>
      <w:proofErr w:type="spellStart"/>
      <w:r>
        <w:rPr>
          <w:rFonts w:ascii="Calibri" w:hAnsi="Calibri" w:cs="Calibri"/>
        </w:rPr>
        <w:t>Pzp</w:t>
      </w:r>
      <w:proofErr w:type="spellEnd"/>
    </w:p>
    <w:p w14:paraId="3560C50F" w14:textId="77777777" w:rsidR="00AE15FE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bCs/>
        </w:rPr>
      </w:pPr>
      <w:r w:rsidRPr="00ED528F">
        <w:rPr>
          <w:rFonts w:ascii="Calibri" w:eastAsia="Calibri" w:hAnsi="Calibri" w:cs="Calibri"/>
          <w:bCs/>
          <w:lang w:val="pl-PL"/>
        </w:rPr>
        <w:t xml:space="preserve"> </w:t>
      </w:r>
      <w:r w:rsidRPr="00ED528F">
        <w:rPr>
          <w:rFonts w:ascii="Calibri" w:hAnsi="Calibri" w:cs="Calibri"/>
          <w:bCs/>
          <w:lang w:val="pl-PL"/>
        </w:rPr>
        <w:tab/>
        <w:t xml:space="preserve">W zakresie braku podstaw wykluczenia z postępowania na podstawie art. 5k rozporządzenia Rady (UE) nr 833/2014 z dnia 31 lipca 2014 r. dotyczącego środków ograniczających w związku z działaniami Rosji destabilizującymi sytuację na Ukrainie (Dz. Urz. UE nr L 229 z 31.7.2014, str. 1), dalej: rozporządzenie 833/2014, w brzmieniu nadanym rozporządzeniem Rady (UE) 2022/576 w sprawie zmiany rozporządzenia (UE) nr 833/2014 dotyczącego środków ograniczających w związku z działaniami Rosji destabilizującymi sytuację na Ukrainie (Dz. Urz. </w:t>
      </w:r>
      <w:r>
        <w:rPr>
          <w:rFonts w:ascii="Calibri" w:hAnsi="Calibri" w:cs="Calibri"/>
          <w:bCs/>
        </w:rPr>
        <w:t>UE nr L 111 z 8.4.2022, str. 1);</w:t>
      </w:r>
    </w:p>
    <w:p w14:paraId="5C74A7E4" w14:textId="77777777" w:rsidR="00AE15FE" w:rsidRPr="00ED528F" w:rsidRDefault="00AE15FE" w:rsidP="00AE15FE">
      <w:pPr>
        <w:numPr>
          <w:ilvl w:val="0"/>
          <w:numId w:val="3"/>
        </w:numPr>
        <w:autoSpaceDE w:val="0"/>
        <w:spacing w:line="252" w:lineRule="auto"/>
        <w:ind w:left="284" w:hanging="426"/>
        <w:jc w:val="both"/>
        <w:rPr>
          <w:rFonts w:ascii="Calibri" w:hAnsi="Calibri" w:cs="Calibri"/>
          <w:lang w:val="pl-PL"/>
        </w:rPr>
      </w:pPr>
      <w:r w:rsidRPr="00ED528F">
        <w:rPr>
          <w:rFonts w:ascii="Calibri" w:hAnsi="Calibri" w:cs="Calibri"/>
          <w:bCs/>
          <w:lang w:val="pl-PL"/>
        </w:rPr>
        <w:t>w zakresie braku podstaw wykluczenia z postępowania na podstawie art. 7 ust. 1 ustawy z dnia 13 kwietnia 2022 r. o szczególnych rozwiązaniach w zakresie przeciwdziałania wspieraniu agresji na Ukrainę oraz służących ochronie bezpieczeństwa narodowego</w:t>
      </w:r>
    </w:p>
    <w:p w14:paraId="0259AEB2" w14:textId="77777777" w:rsidR="00AE15FE" w:rsidRPr="00ED528F" w:rsidRDefault="00AE15FE" w:rsidP="00AE15FE">
      <w:pPr>
        <w:autoSpaceDE w:val="0"/>
        <w:ind w:left="284"/>
        <w:jc w:val="both"/>
        <w:rPr>
          <w:rFonts w:ascii="Calibri" w:hAnsi="Calibri" w:cs="Calibri"/>
          <w:lang w:val="pl-PL"/>
        </w:rPr>
      </w:pPr>
    </w:p>
    <w:p w14:paraId="458FA679" w14:textId="77777777" w:rsidR="00AE15FE" w:rsidRPr="00ED528F" w:rsidRDefault="00AE15FE" w:rsidP="00AE15FE">
      <w:pPr>
        <w:autoSpaceDE w:val="0"/>
        <w:ind w:left="57"/>
        <w:jc w:val="both"/>
        <w:rPr>
          <w:rFonts w:ascii="Calibri" w:hAnsi="Calibri" w:cs="Calibri"/>
          <w:i/>
          <w:sz w:val="16"/>
          <w:szCs w:val="16"/>
          <w:lang w:val="pl-PL"/>
        </w:rPr>
      </w:pPr>
      <w:r w:rsidRPr="00ED528F">
        <w:rPr>
          <w:rFonts w:ascii="Calibri" w:hAnsi="Calibri" w:cs="Calibri"/>
          <w:sz w:val="16"/>
          <w:szCs w:val="16"/>
          <w:lang w:val="pl-PL"/>
        </w:rPr>
        <w:t xml:space="preserve">* UWAGA: niepotrzebne skreślić </w:t>
      </w:r>
    </w:p>
    <w:p w14:paraId="32F2588F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i/>
          <w:sz w:val="16"/>
          <w:szCs w:val="16"/>
          <w:lang w:val="pl-PL"/>
        </w:rPr>
      </w:pPr>
    </w:p>
    <w:p w14:paraId="163C464F" w14:textId="77777777" w:rsidR="00AE15FE" w:rsidRDefault="00AE15FE" w:rsidP="00AE15FE">
      <w:pPr>
        <w:spacing w:before="120"/>
        <w:rPr>
          <w:rFonts w:ascii="Calibri" w:eastAsia="Calibri" w:hAnsi="Calibri" w:cs="Calibri"/>
          <w:i/>
          <w:lang w:eastAsia="ar-SA"/>
        </w:rPr>
      </w:pPr>
      <w:r w:rsidRPr="00ED528F">
        <w:rPr>
          <w:rFonts w:ascii="Calibri" w:hAnsi="Calibri" w:cs="Calibri"/>
          <w:lang w:val="pl-PL" w:eastAsia="ar-SA"/>
        </w:rPr>
        <w:t xml:space="preserve">………………………….. dnia ……………. 2025 r.                                               </w:t>
      </w:r>
      <w:r w:rsidR="004B7F38" w:rsidRPr="00ED528F">
        <w:rPr>
          <w:rFonts w:ascii="Calibri" w:hAnsi="Calibri" w:cs="Calibri"/>
          <w:lang w:val="pl-PL" w:eastAsia="ar-SA"/>
        </w:rPr>
        <w:t xml:space="preserve">               </w:t>
      </w:r>
      <w:r w:rsidRPr="00ED528F">
        <w:rPr>
          <w:rFonts w:ascii="Calibri" w:hAnsi="Calibri" w:cs="Calibri"/>
          <w:lang w:val="pl-PL" w:eastAsia="ar-SA"/>
        </w:rPr>
        <w:t xml:space="preserve"> </w:t>
      </w:r>
      <w:r>
        <w:rPr>
          <w:rFonts w:ascii="Calibri" w:hAnsi="Calibri" w:cs="Calibri"/>
          <w:lang w:eastAsia="ar-SA"/>
        </w:rPr>
        <w:t>.................…………………..</w:t>
      </w:r>
      <w:r w:rsidR="005A02CA">
        <w:rPr>
          <w:rFonts w:ascii="Calibri" w:hAnsi="Calibri" w:cs="Calibri"/>
          <w:lang w:eastAsia="ar-SA"/>
        </w:rPr>
        <w:t>..............</w:t>
      </w:r>
    </w:p>
    <w:p w14:paraId="21620ECE" w14:textId="77777777" w:rsidR="00AE15FE" w:rsidRDefault="00AE15FE" w:rsidP="00AE15FE">
      <w:pPr>
        <w:ind w:firstLine="3958"/>
        <w:jc w:val="center"/>
        <w:rPr>
          <w:rFonts w:ascii="Calibri" w:hAnsi="Calibri" w:cs="Calibri"/>
          <w:i/>
          <w:lang w:val="pl-PL" w:eastAsia="ar-SA"/>
        </w:rPr>
      </w:pPr>
      <w:r>
        <w:rPr>
          <w:rFonts w:ascii="Calibri" w:eastAsia="Calibri" w:hAnsi="Calibri" w:cs="Calibri"/>
          <w:i/>
          <w:lang w:eastAsia="ar-SA"/>
        </w:rPr>
        <w:t xml:space="preserve">                            </w:t>
      </w:r>
      <w:r>
        <w:rPr>
          <w:rFonts w:ascii="Calibri" w:hAnsi="Calibri" w:cs="Calibri"/>
          <w:i/>
          <w:lang w:eastAsia="ar-SA"/>
        </w:rPr>
        <w:t>(</w:t>
      </w:r>
      <w:proofErr w:type="spellStart"/>
      <w:r>
        <w:rPr>
          <w:rFonts w:ascii="Calibri" w:hAnsi="Calibri" w:cs="Calibri"/>
          <w:i/>
          <w:lang w:eastAsia="ar-SA"/>
        </w:rPr>
        <w:t>podpis</w:t>
      </w:r>
      <w:proofErr w:type="spellEnd"/>
      <w:r>
        <w:rPr>
          <w:rFonts w:ascii="Calibri" w:hAnsi="Calibri" w:cs="Calibri"/>
          <w:i/>
          <w:lang w:eastAsia="ar-SA"/>
        </w:rPr>
        <w:t>)</w:t>
      </w:r>
      <w:r>
        <w:rPr>
          <w:rFonts w:ascii="Calibri" w:hAnsi="Calibri" w:cs="Calibri"/>
          <w:sz w:val="16"/>
          <w:szCs w:val="16"/>
        </w:rPr>
        <w:t xml:space="preserve"> </w:t>
      </w:r>
    </w:p>
    <w:p w14:paraId="49DEC0F6" w14:textId="77777777" w:rsidR="00AE15FE" w:rsidRDefault="00AE15FE" w:rsidP="001600D5">
      <w:pPr>
        <w:ind w:left="5103"/>
        <w:rPr>
          <w:rFonts w:ascii="Calibri" w:hAnsi="Calibri" w:cs="Calibri"/>
          <w:i/>
          <w:lang w:val="pl-PL" w:eastAsia="ar-SA"/>
        </w:rPr>
      </w:pPr>
    </w:p>
    <w:p w14:paraId="019D8C31" w14:textId="77777777" w:rsidR="00AE15FE" w:rsidRDefault="00F95634" w:rsidP="00AE15FE">
      <w:pPr>
        <w:spacing w:after="160" w:line="360" w:lineRule="auto"/>
        <w:jc w:val="right"/>
        <w:rPr>
          <w:rFonts w:ascii="Arial" w:hAnsi="Arial" w:cs="Arial"/>
          <w:i/>
          <w:color w:val="FF0000"/>
        </w:rPr>
      </w:pPr>
      <w:r>
        <w:rPr>
          <w:rFonts w:ascii="Arial" w:hAnsi="Arial" w:cs="Arial"/>
          <w:b/>
          <w:bCs/>
          <w:lang w:val="pl-PL"/>
        </w:rPr>
        <w:lastRenderedPageBreak/>
        <w:t>Formularz 5</w:t>
      </w:r>
      <w:r w:rsidR="00AE15FE">
        <w:rPr>
          <w:rFonts w:ascii="Arial" w:hAnsi="Arial" w:cs="Arial"/>
          <w:b/>
          <w:bCs/>
          <w:lang w:val="pl-PL"/>
        </w:rPr>
        <w:t>.3.</w:t>
      </w:r>
    </w:p>
    <w:p w14:paraId="1417D9B8" w14:textId="77777777" w:rsidR="00AE15FE" w:rsidRDefault="00AE15FE" w:rsidP="00AE15FE">
      <w:pPr>
        <w:spacing w:before="120"/>
        <w:jc w:val="right"/>
        <w:rPr>
          <w:rFonts w:ascii="Calibri" w:hAnsi="Calibri" w:cs="Calibri"/>
          <w:b/>
          <w:lang w:val="pl-PL"/>
        </w:rPr>
      </w:pPr>
      <w:r>
        <w:rPr>
          <w:rFonts w:ascii="Arial" w:hAnsi="Arial" w:cs="Arial"/>
          <w:i/>
          <w:color w:val="FF0000"/>
        </w:rPr>
        <w:t>(składany na wezwanie Zamawiającego)</w:t>
      </w:r>
    </w:p>
    <w:tbl>
      <w:tblPr>
        <w:tblW w:w="0" w:type="auto"/>
        <w:tblInd w:w="5920" w:type="dxa"/>
        <w:tblLayout w:type="fixed"/>
        <w:tblLook w:val="0000" w:firstRow="0" w:lastRow="0" w:firstColumn="0" w:lastColumn="0" w:noHBand="0" w:noVBand="0"/>
      </w:tblPr>
      <w:tblGrid>
        <w:gridCol w:w="3652"/>
      </w:tblGrid>
      <w:tr w:rsidR="00AE15FE" w:rsidRPr="00DF51EB" w14:paraId="49C75907" w14:textId="77777777" w:rsidTr="004F26BA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17DF" w14:textId="77777777" w:rsidR="00AE15FE" w:rsidRDefault="00AE15FE" w:rsidP="004F26BA">
            <w:pPr>
              <w:rPr>
                <w:rFonts w:ascii="Calibri" w:hAnsi="Calibri" w:cs="Calibri"/>
                <w:lang w:val="pl-PL"/>
              </w:rPr>
            </w:pPr>
            <w:r>
              <w:rPr>
                <w:rFonts w:ascii="Calibri" w:hAnsi="Calibri" w:cs="Calibri"/>
                <w:b/>
                <w:lang w:val="pl-PL"/>
              </w:rPr>
              <w:t xml:space="preserve">Zamawiający:      </w:t>
            </w:r>
            <w:r w:rsidR="002D01D0">
              <w:rPr>
                <w:rFonts w:ascii="Calibri" w:hAnsi="Calibri" w:cs="Calibri"/>
                <w:b/>
                <w:lang w:val="pl-PL"/>
              </w:rPr>
              <w:t xml:space="preserve">Komenda Powiatowa Państwowej Straży Pożarnej w Mławie. </w:t>
            </w:r>
            <w:r>
              <w:rPr>
                <w:rFonts w:ascii="Calibri" w:hAnsi="Calibri" w:cs="Calibri"/>
                <w:b/>
                <w:lang w:val="pl-PL"/>
              </w:rPr>
              <w:t xml:space="preserve"> </w:t>
            </w:r>
          </w:p>
          <w:p w14:paraId="3B88BBE9" w14:textId="77777777" w:rsidR="00AE15FE" w:rsidRDefault="00AE15FE" w:rsidP="004F26BA">
            <w:pPr>
              <w:rPr>
                <w:rFonts w:ascii="Calibri" w:eastAsia="Calibri" w:hAnsi="Calibri" w:cs="Calibri"/>
                <w:b/>
                <w:lang w:val="pl-PL"/>
              </w:rPr>
            </w:pPr>
            <w:r>
              <w:rPr>
                <w:rFonts w:ascii="Calibri" w:hAnsi="Calibri" w:cs="Calibri"/>
                <w:lang w:val="pl-PL"/>
              </w:rPr>
              <w:t>adres siedziby:</w:t>
            </w:r>
            <w:r>
              <w:rPr>
                <w:rFonts w:ascii="Calibri" w:hAnsi="Calibri" w:cs="Calibri"/>
                <w:b/>
                <w:lang w:val="pl-PL"/>
              </w:rPr>
              <w:t xml:space="preserve">     </w:t>
            </w:r>
            <w:r>
              <w:rPr>
                <w:rFonts w:ascii="Calibri" w:hAnsi="Calibri" w:cs="Calibri"/>
                <w:lang w:val="pl-PL"/>
              </w:rPr>
              <w:t xml:space="preserve">ul. </w:t>
            </w:r>
            <w:proofErr w:type="spellStart"/>
            <w:r w:rsidR="002D01D0">
              <w:rPr>
                <w:rFonts w:ascii="Calibri" w:hAnsi="Calibri" w:cs="Calibri"/>
                <w:lang w:val="pl-PL"/>
              </w:rPr>
              <w:t>Padlewskiego</w:t>
            </w:r>
            <w:proofErr w:type="spellEnd"/>
            <w:r w:rsidR="002D01D0">
              <w:rPr>
                <w:rFonts w:ascii="Calibri" w:hAnsi="Calibri" w:cs="Calibri"/>
                <w:lang w:val="pl-PL"/>
              </w:rPr>
              <w:t xml:space="preserve"> 15</w:t>
            </w:r>
          </w:p>
          <w:p w14:paraId="079DBF7A" w14:textId="77777777" w:rsidR="00AE15FE" w:rsidRPr="00ED528F" w:rsidRDefault="00AE15FE" w:rsidP="004F26BA">
            <w:pPr>
              <w:rPr>
                <w:lang w:val="pl-PL"/>
              </w:rPr>
            </w:pPr>
            <w:r>
              <w:rPr>
                <w:rFonts w:ascii="Calibri" w:eastAsia="Calibri" w:hAnsi="Calibri" w:cs="Calibri"/>
                <w:b/>
                <w:lang w:val="pl-PL"/>
              </w:rPr>
              <w:t xml:space="preserve">                                </w:t>
            </w:r>
            <w:r>
              <w:rPr>
                <w:rFonts w:ascii="Calibri" w:hAnsi="Calibri" w:cs="Calibri"/>
                <w:lang w:val="pl-PL"/>
              </w:rPr>
              <w:t>06-</w:t>
            </w:r>
            <w:r w:rsidR="002D01D0">
              <w:rPr>
                <w:rFonts w:ascii="Calibri" w:hAnsi="Calibri" w:cs="Calibri"/>
                <w:lang w:val="pl-PL"/>
              </w:rPr>
              <w:t>5</w:t>
            </w:r>
            <w:r>
              <w:rPr>
                <w:rFonts w:ascii="Calibri" w:hAnsi="Calibri" w:cs="Calibri"/>
                <w:lang w:val="pl-PL"/>
              </w:rPr>
              <w:t xml:space="preserve">00 </w:t>
            </w:r>
            <w:r w:rsidR="002D01D0">
              <w:rPr>
                <w:rFonts w:ascii="Calibri" w:hAnsi="Calibri" w:cs="Calibri"/>
                <w:lang w:val="pl-PL"/>
              </w:rPr>
              <w:t>Mława</w:t>
            </w:r>
            <w:r>
              <w:rPr>
                <w:rFonts w:ascii="Calibri" w:hAnsi="Calibri" w:cs="Calibri"/>
                <w:lang w:val="pl-PL"/>
              </w:rPr>
              <w:t xml:space="preserve"> </w:t>
            </w:r>
          </w:p>
        </w:tc>
      </w:tr>
    </w:tbl>
    <w:p w14:paraId="7FAF33BC" w14:textId="77777777" w:rsidR="00AE15FE" w:rsidRDefault="00AE15FE" w:rsidP="00AE15FE">
      <w:pPr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lang w:val="pl-PL"/>
        </w:rPr>
        <w:t>Wykonawca:</w:t>
      </w:r>
    </w:p>
    <w:p w14:paraId="7F60BD76" w14:textId="77777777" w:rsidR="00AE15FE" w:rsidRDefault="00AE15FE" w:rsidP="00AE15FE">
      <w:pPr>
        <w:rPr>
          <w:rFonts w:ascii="Calibri" w:hAnsi="Calibri" w:cs="Calibri"/>
          <w:b/>
          <w:lang w:val="pl-PL"/>
        </w:rPr>
      </w:pPr>
    </w:p>
    <w:p w14:paraId="3D5155F9" w14:textId="77777777" w:rsidR="00AE15FE" w:rsidRDefault="00AE15FE" w:rsidP="00AE15FE">
      <w:pPr>
        <w:tabs>
          <w:tab w:val="left" w:pos="5245"/>
          <w:tab w:val="left" w:pos="5387"/>
        </w:tabs>
        <w:ind w:right="3969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lang w:val="pl-PL"/>
        </w:rPr>
        <w:t>…………….…………………………….….………………..……………</w:t>
      </w:r>
    </w:p>
    <w:p w14:paraId="745BFFE7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 xml:space="preserve">(pełna nazwa/firma, adres, w zależności od podmiotu: </w:t>
      </w:r>
    </w:p>
    <w:p w14:paraId="087547F1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</w:p>
    <w:p w14:paraId="1655A851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………………………………………………………………………………………………….</w:t>
      </w:r>
    </w:p>
    <w:p w14:paraId="6F26F501" w14:textId="77777777" w:rsidR="00AE15FE" w:rsidRDefault="00AE15FE" w:rsidP="00AE15FE">
      <w:pPr>
        <w:tabs>
          <w:tab w:val="left" w:pos="5387"/>
        </w:tabs>
        <w:ind w:right="-2"/>
        <w:rPr>
          <w:rFonts w:ascii="Calibri" w:hAnsi="Calibri" w:cs="Calibri"/>
          <w:i/>
          <w:sz w:val="16"/>
          <w:szCs w:val="16"/>
          <w:u w:val="single"/>
          <w:lang w:val="pl-PL"/>
        </w:rPr>
      </w:pPr>
      <w:r>
        <w:rPr>
          <w:rFonts w:ascii="Calibri" w:hAnsi="Calibri" w:cs="Calibri"/>
          <w:i/>
          <w:sz w:val="16"/>
          <w:szCs w:val="16"/>
          <w:lang w:val="pl-PL"/>
        </w:rPr>
        <w:t>NIP/PESEL, KRS/</w:t>
      </w:r>
      <w:proofErr w:type="spellStart"/>
      <w:r>
        <w:rPr>
          <w:rFonts w:ascii="Calibri" w:hAnsi="Calibri" w:cs="Calibri"/>
          <w:i/>
          <w:sz w:val="16"/>
          <w:szCs w:val="16"/>
          <w:lang w:val="pl-PL"/>
        </w:rPr>
        <w:t>CEiDG</w:t>
      </w:r>
      <w:proofErr w:type="spellEnd"/>
      <w:r>
        <w:rPr>
          <w:rFonts w:ascii="Calibri" w:hAnsi="Calibri" w:cs="Calibri"/>
          <w:i/>
          <w:sz w:val="16"/>
          <w:szCs w:val="16"/>
          <w:lang w:val="pl-PL"/>
        </w:rPr>
        <w:t>)</w:t>
      </w:r>
    </w:p>
    <w:p w14:paraId="44920F70" w14:textId="77777777" w:rsidR="00AE15FE" w:rsidRDefault="00AE15FE" w:rsidP="00AE15FE">
      <w:pPr>
        <w:tabs>
          <w:tab w:val="left" w:pos="5387"/>
        </w:tabs>
        <w:rPr>
          <w:rFonts w:ascii="Calibri" w:hAnsi="Calibri" w:cs="Calibri"/>
          <w:i/>
          <w:sz w:val="16"/>
          <w:szCs w:val="16"/>
          <w:u w:val="single"/>
          <w:lang w:val="pl-PL"/>
        </w:rPr>
      </w:pPr>
    </w:p>
    <w:p w14:paraId="32672111" w14:textId="77777777" w:rsidR="00AE15FE" w:rsidRDefault="00AE15FE" w:rsidP="00AE15FE">
      <w:pPr>
        <w:tabs>
          <w:tab w:val="left" w:pos="5387"/>
        </w:tabs>
        <w:rPr>
          <w:rFonts w:ascii="Calibri" w:eastAsia="Calibri" w:hAnsi="Calibri" w:cs="Calibri"/>
          <w:i/>
          <w:sz w:val="16"/>
          <w:szCs w:val="16"/>
          <w:lang w:val="pl-PL"/>
        </w:rPr>
      </w:pPr>
      <w:r>
        <w:rPr>
          <w:rFonts w:ascii="Calibri" w:hAnsi="Calibri" w:cs="Calibri"/>
          <w:u w:val="single"/>
          <w:lang w:val="pl-PL"/>
        </w:rPr>
        <w:t>reprezentowany przez:</w:t>
      </w:r>
      <w:r>
        <w:rPr>
          <w:rFonts w:ascii="Calibri" w:hAnsi="Calibri" w:cs="Calibri"/>
          <w:lang w:val="pl-PL"/>
        </w:rPr>
        <w:t>……………………………..………………………………………………</w:t>
      </w:r>
    </w:p>
    <w:p w14:paraId="396C59CD" w14:textId="77777777" w:rsidR="00AE15FE" w:rsidRDefault="00AE15FE" w:rsidP="00AE15FE">
      <w:pPr>
        <w:tabs>
          <w:tab w:val="left" w:pos="4111"/>
          <w:tab w:val="left" w:pos="5387"/>
        </w:tabs>
        <w:ind w:right="5245"/>
        <w:rPr>
          <w:rFonts w:ascii="Calibri" w:hAnsi="Calibri" w:cs="Calibri"/>
          <w:i/>
          <w:sz w:val="16"/>
          <w:szCs w:val="16"/>
          <w:lang w:val="pl-PL"/>
        </w:rPr>
      </w:pPr>
      <w:r>
        <w:rPr>
          <w:rFonts w:ascii="Calibri" w:eastAsia="Calibri" w:hAnsi="Calibri" w:cs="Calibri"/>
          <w:i/>
          <w:sz w:val="16"/>
          <w:szCs w:val="16"/>
          <w:lang w:val="pl-PL"/>
        </w:rPr>
        <w:t xml:space="preserve">            </w:t>
      </w:r>
      <w:r>
        <w:rPr>
          <w:rFonts w:ascii="Calibri" w:hAnsi="Calibri" w:cs="Calibri"/>
          <w:i/>
          <w:sz w:val="16"/>
          <w:szCs w:val="16"/>
          <w:lang w:val="pl-PL"/>
        </w:rPr>
        <w:t>(imię, nazwisko, stanowisko/podstawa do reprezentacji)</w:t>
      </w:r>
    </w:p>
    <w:p w14:paraId="0CBDD209" w14:textId="77777777" w:rsidR="00AE15FE" w:rsidRDefault="00AE15FE" w:rsidP="00AE15FE">
      <w:pPr>
        <w:rPr>
          <w:rFonts w:ascii="Verdana" w:hAnsi="Verdana" w:cs="Verdana"/>
          <w:i/>
          <w:sz w:val="16"/>
          <w:szCs w:val="16"/>
          <w:lang w:val="pl-PL"/>
        </w:rPr>
      </w:pPr>
    </w:p>
    <w:p w14:paraId="692F5E76" w14:textId="50C5F534" w:rsidR="00AE15FE" w:rsidRDefault="00AE15FE" w:rsidP="00AE15FE">
      <w:pPr>
        <w:spacing w:after="120"/>
        <w:rPr>
          <w:rFonts w:ascii="Calibri" w:hAnsi="Calibri" w:cs="Calibri"/>
          <w:b/>
          <w:sz w:val="24"/>
          <w:szCs w:val="24"/>
          <w:u w:val="single"/>
          <w:lang w:val="pl-PL"/>
        </w:rPr>
      </w:pPr>
      <w:r>
        <w:rPr>
          <w:rFonts w:ascii="Calibri" w:hAnsi="Calibri" w:cs="Calibri"/>
          <w:b/>
          <w:lang w:val="pl-PL"/>
        </w:rPr>
        <w:t>Nr sprawy P</w:t>
      </w:r>
      <w:r w:rsidR="002D01D0">
        <w:rPr>
          <w:rFonts w:ascii="Calibri" w:hAnsi="Calibri" w:cs="Calibri"/>
          <w:b/>
          <w:lang w:val="pl-PL"/>
        </w:rPr>
        <w:t>T</w:t>
      </w:r>
      <w:r>
        <w:rPr>
          <w:rFonts w:ascii="Calibri" w:hAnsi="Calibri" w:cs="Calibri"/>
          <w:b/>
          <w:lang w:val="pl-PL"/>
        </w:rPr>
        <w:t>.2</w:t>
      </w:r>
      <w:r w:rsidR="002D01D0">
        <w:rPr>
          <w:rFonts w:ascii="Calibri" w:hAnsi="Calibri" w:cs="Calibri"/>
          <w:b/>
          <w:lang w:val="pl-PL"/>
        </w:rPr>
        <w:t>370</w:t>
      </w:r>
      <w:r>
        <w:rPr>
          <w:rFonts w:ascii="Calibri" w:hAnsi="Calibri" w:cs="Calibri"/>
          <w:b/>
          <w:lang w:val="pl-PL"/>
        </w:rPr>
        <w:t>.</w:t>
      </w:r>
      <w:r w:rsidR="00DF51EB">
        <w:rPr>
          <w:rFonts w:ascii="Calibri" w:hAnsi="Calibri" w:cs="Calibri"/>
          <w:b/>
          <w:lang w:val="pl-PL"/>
        </w:rPr>
        <w:t>3</w:t>
      </w:r>
      <w:r>
        <w:rPr>
          <w:rFonts w:ascii="Calibri" w:hAnsi="Calibri" w:cs="Calibri"/>
          <w:b/>
          <w:lang w:val="pl-PL"/>
        </w:rPr>
        <w:t>.2025</w:t>
      </w:r>
    </w:p>
    <w:p w14:paraId="5947C1BD" w14:textId="77777777" w:rsidR="00AE15FE" w:rsidRDefault="00AE15FE" w:rsidP="00AE15FE">
      <w:pPr>
        <w:spacing w:after="120" w:line="360" w:lineRule="auto"/>
        <w:jc w:val="center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b/>
          <w:sz w:val="24"/>
          <w:szCs w:val="24"/>
          <w:u w:val="single"/>
          <w:lang w:val="pl-PL"/>
        </w:rPr>
        <w:t xml:space="preserve">Oświadczenie Wykonawcy </w:t>
      </w:r>
    </w:p>
    <w:p w14:paraId="30E04694" w14:textId="77777777" w:rsidR="00AE15FE" w:rsidRDefault="00AE15FE" w:rsidP="00A043DC">
      <w:pPr>
        <w:spacing w:line="360" w:lineRule="auto"/>
        <w:jc w:val="center"/>
        <w:rPr>
          <w:rFonts w:ascii="Verdana" w:hAnsi="Verdana" w:cs="Verdana"/>
          <w:b/>
          <w:lang w:val="pl-PL"/>
        </w:rPr>
      </w:pPr>
      <w:r>
        <w:rPr>
          <w:rFonts w:ascii="Calibri" w:hAnsi="Calibri" w:cs="Calibri"/>
          <w:b/>
          <w:lang w:val="pl-PL"/>
        </w:rPr>
        <w:t>o przynależności lub braku przynależności do tej samej grupy kapitałowej,</w:t>
      </w:r>
      <w:r>
        <w:rPr>
          <w:rFonts w:ascii="Calibri" w:hAnsi="Calibri" w:cs="Calibri"/>
          <w:b/>
          <w:lang w:val="pl-PL"/>
        </w:rPr>
        <w:br/>
        <w:t>o której mowa w art. 108 ust. 1 pkt 5 ustawy z dnia 11 września 2019 r. Prawo zamówień publicznych</w:t>
      </w:r>
      <w:r>
        <w:rPr>
          <w:rFonts w:ascii="Calibri" w:hAnsi="Calibri" w:cs="Calibri"/>
          <w:b/>
          <w:lang w:val="pl-PL"/>
        </w:rPr>
        <w:br/>
        <w:t xml:space="preserve">(dalej  ustawa </w:t>
      </w:r>
      <w:proofErr w:type="spellStart"/>
      <w:r>
        <w:rPr>
          <w:rFonts w:ascii="Calibri" w:hAnsi="Calibri" w:cs="Calibri"/>
          <w:b/>
          <w:lang w:val="pl-PL"/>
        </w:rPr>
        <w:t>Pzp</w:t>
      </w:r>
      <w:proofErr w:type="spellEnd"/>
      <w:r>
        <w:rPr>
          <w:rFonts w:ascii="Calibri" w:hAnsi="Calibri" w:cs="Calibri"/>
          <w:b/>
          <w:lang w:val="pl-PL"/>
        </w:rPr>
        <w:t>)</w:t>
      </w:r>
    </w:p>
    <w:p w14:paraId="27006A38" w14:textId="77777777" w:rsidR="00AE15FE" w:rsidRPr="00ED528F" w:rsidRDefault="00AE15FE" w:rsidP="00AE15FE">
      <w:pPr>
        <w:spacing w:line="360" w:lineRule="auto"/>
        <w:jc w:val="both"/>
        <w:rPr>
          <w:rFonts w:ascii="Calibri" w:hAnsi="Calibri" w:cs="Calibri"/>
          <w:b/>
          <w:lang w:val="pl-PL"/>
        </w:rPr>
      </w:pPr>
      <w:r>
        <w:rPr>
          <w:rFonts w:ascii="Calibri" w:hAnsi="Calibri" w:cs="Calibri"/>
          <w:lang w:val="pl-PL"/>
        </w:rPr>
        <w:t xml:space="preserve">Uczestnicząc w postępowaniu o udzielenie zamówienia publicznego na:   </w:t>
      </w:r>
    </w:p>
    <w:p w14:paraId="55F7A0A3" w14:textId="77777777" w:rsidR="00A043DC" w:rsidRDefault="002D01D0" w:rsidP="00A043DC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  <w:rPr>
          <w:rFonts w:ascii="Calibri" w:hAnsi="Calibri" w:cs="Calibri"/>
          <w:b/>
          <w:sz w:val="20"/>
          <w:szCs w:val="20"/>
        </w:rPr>
      </w:pPr>
      <w:r>
        <w:rPr>
          <w:b/>
          <w:bCs/>
          <w:sz w:val="22"/>
          <w:szCs w:val="22"/>
        </w:rPr>
        <w:t xml:space="preserve">,,Dostawa rezerwy wyposażenia ratownika na potrzeby ochrony ludności i obrony cywilnej” </w:t>
      </w:r>
    </w:p>
    <w:p w14:paraId="17DA7332" w14:textId="77777777" w:rsidR="00AE15FE" w:rsidRDefault="00AE15FE" w:rsidP="00AE15FE">
      <w:pPr>
        <w:pStyle w:val="Default"/>
        <w:pBdr>
          <w:top w:val="single" w:sz="4" w:space="1" w:color="000000"/>
          <w:left w:val="single" w:sz="4" w:space="2" w:color="000000"/>
          <w:bottom w:val="single" w:sz="4" w:space="1" w:color="000000"/>
          <w:right w:val="single" w:sz="4" w:space="4" w:color="000000"/>
        </w:pBdr>
        <w:shd w:val="clear" w:color="auto" w:fill="DAEEF3"/>
        <w:ind w:hanging="142"/>
        <w:jc w:val="center"/>
      </w:pPr>
    </w:p>
    <w:p w14:paraId="328200CF" w14:textId="77777777" w:rsidR="00AE15FE" w:rsidRDefault="00AE15FE" w:rsidP="00AE15FE">
      <w:pPr>
        <w:spacing w:before="120" w:line="360" w:lineRule="auto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 xml:space="preserve">prowadzonym przez </w:t>
      </w:r>
      <w:r w:rsidR="002D01D0">
        <w:rPr>
          <w:rFonts w:ascii="Arial" w:hAnsi="Arial" w:cs="Arial"/>
          <w:lang w:val="pl-PL"/>
        </w:rPr>
        <w:t>Komendę Powiatową Państwowej Straży Pożarnej w Mławie</w:t>
      </w:r>
      <w:r>
        <w:rPr>
          <w:rFonts w:ascii="Arial" w:hAnsi="Arial" w:cs="Arial"/>
          <w:b/>
          <w:lang w:val="pl-PL"/>
        </w:rPr>
        <w:t xml:space="preserve"> </w:t>
      </w:r>
      <w:r>
        <w:rPr>
          <w:rFonts w:ascii="Arial" w:hAnsi="Arial" w:cs="Arial"/>
          <w:lang w:val="pl-PL"/>
        </w:rPr>
        <w:t xml:space="preserve"> oświadczam, co następuje:</w:t>
      </w:r>
    </w:p>
    <w:p w14:paraId="4065CF27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>1. Nie należymy do żadnej grupy kapitałowej* z innym Wykonawcą który złożył odrębną ofertę,</w:t>
      </w:r>
    </w:p>
    <w:p w14:paraId="1CC8EFB9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2. Należymy do grupy kapitałowej* z nw. Wykonawcą:</w:t>
      </w:r>
    </w:p>
    <w:p w14:paraId="63A15CE7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Nazwa …………………………………………………………………………………………………</w:t>
      </w:r>
    </w:p>
    <w:p w14:paraId="4075FBCF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Adres…………………………………………………………………………………..………………</w:t>
      </w:r>
    </w:p>
    <w:p w14:paraId="094A11A3" w14:textId="77777777" w:rsidR="00AE15FE" w:rsidRPr="00ED528F" w:rsidRDefault="00AE15FE" w:rsidP="00AE15FE">
      <w:pPr>
        <w:tabs>
          <w:tab w:val="left" w:pos="3318"/>
        </w:tabs>
        <w:jc w:val="both"/>
        <w:rPr>
          <w:lang w:val="pl-PL"/>
        </w:rPr>
      </w:pPr>
      <w:r>
        <w:rPr>
          <w:rFonts w:ascii="Arial" w:hAnsi="Arial" w:cs="Arial"/>
          <w:lang w:val="pl-PL"/>
        </w:rPr>
        <w:t>Dane teleadresowe (telefon, e-mail,)……………………………………………………..………..</w:t>
      </w:r>
    </w:p>
    <w:p w14:paraId="79936118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 w:rsidRPr="00ED528F">
        <w:rPr>
          <w:lang w:val="pl-PL"/>
        </w:rPr>
        <w:t>Jednocześnie informujemy, że do wyżej wymienionej grupy kapitałowej należą następujące podmioty: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50"/>
        <w:gridCol w:w="3228"/>
        <w:gridCol w:w="2300"/>
      </w:tblGrid>
      <w:tr w:rsidR="00AE15FE" w14:paraId="6F7941A9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0CF7B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Nazwa podmiotu</w:t>
            </w: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5B9B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Adres: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B0C71" w14:textId="77777777" w:rsidR="00AE15FE" w:rsidRDefault="00AE15FE" w:rsidP="004F26BA">
            <w:pPr>
              <w:tabs>
                <w:tab w:val="left" w:pos="3318"/>
              </w:tabs>
              <w:spacing w:after="60"/>
              <w:jc w:val="center"/>
              <w:outlineLvl w:val="1"/>
            </w:pPr>
            <w:r>
              <w:rPr>
                <w:rFonts w:ascii="Arial" w:hAnsi="Arial" w:cs="Arial"/>
                <w:b/>
                <w:lang w:val="pl-PL"/>
              </w:rPr>
              <w:t>Telefon:</w:t>
            </w:r>
          </w:p>
        </w:tc>
      </w:tr>
      <w:tr w:rsidR="00AE15FE" w14:paraId="3168F0A1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8DEE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8DDA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ABAE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AE15FE" w14:paraId="011C7743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40FB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3819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F5A5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  <w:tr w:rsidR="00AE15FE" w14:paraId="13B292E3" w14:textId="77777777" w:rsidTr="004F26BA">
        <w:tc>
          <w:tcPr>
            <w:tcW w:w="3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80148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3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60CFB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CFF15" w14:textId="77777777" w:rsidR="00AE15FE" w:rsidRDefault="00AE15FE" w:rsidP="004F26BA">
            <w:pPr>
              <w:tabs>
                <w:tab w:val="left" w:pos="3318"/>
              </w:tabs>
              <w:snapToGrid w:val="0"/>
              <w:spacing w:after="60"/>
              <w:jc w:val="both"/>
              <w:outlineLvl w:val="1"/>
              <w:rPr>
                <w:rFonts w:ascii="Arial" w:hAnsi="Arial" w:cs="Arial"/>
                <w:b/>
                <w:lang w:val="pl-PL"/>
              </w:rPr>
            </w:pPr>
          </w:p>
        </w:tc>
      </w:tr>
    </w:tbl>
    <w:p w14:paraId="44B9C22A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255AABD6" w14:textId="77777777" w:rsidR="00AE15FE" w:rsidRDefault="00AE15FE" w:rsidP="00AE15FE">
      <w:pPr>
        <w:tabs>
          <w:tab w:val="left" w:pos="3318"/>
        </w:tabs>
        <w:jc w:val="both"/>
        <w:rPr>
          <w:rFonts w:ascii="Arial" w:eastAsia="Arial" w:hAnsi="Arial" w:cs="Arial"/>
          <w:lang w:val="pl-PL"/>
        </w:rPr>
      </w:pPr>
      <w:r>
        <w:rPr>
          <w:rFonts w:ascii="Arial" w:hAnsi="Arial" w:cs="Arial"/>
          <w:lang w:val="pl-PL"/>
        </w:rPr>
        <w:t>W przypadku przynależności do tej samej grupy kapitałowej, wykonawca może przedstawić dowody, że powiązania z innym wykonawcą nie prowadzą do zakłócenia konkurencji i przygotował ofertę niezależnie.</w:t>
      </w:r>
    </w:p>
    <w:p w14:paraId="227EFDC5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  <w:r>
        <w:rPr>
          <w:rFonts w:ascii="Arial" w:eastAsia="Arial" w:hAnsi="Arial" w:cs="Arial"/>
          <w:lang w:val="pl-PL"/>
        </w:rPr>
        <w:t xml:space="preserve"> </w:t>
      </w:r>
    </w:p>
    <w:p w14:paraId="7CDA3DE9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lang w:val="pl-PL"/>
        </w:rPr>
      </w:pPr>
    </w:p>
    <w:p w14:paraId="5B86218F" w14:textId="77777777" w:rsidR="00AE15FE" w:rsidRDefault="00AE15FE" w:rsidP="00AE15FE">
      <w:pPr>
        <w:tabs>
          <w:tab w:val="left" w:pos="3318"/>
        </w:tabs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lang w:val="pl-PL"/>
        </w:rPr>
        <w:t>Miejscowość ……………………..…. data : ………………..</w:t>
      </w:r>
    </w:p>
    <w:p w14:paraId="43C245FD" w14:textId="77777777" w:rsidR="00AE15FE" w:rsidRDefault="00AE15FE" w:rsidP="00AE15FE">
      <w:pPr>
        <w:tabs>
          <w:tab w:val="left" w:pos="6411"/>
        </w:tabs>
        <w:spacing w:after="120" w:line="360" w:lineRule="auto"/>
        <w:ind w:firstLine="283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</w:p>
    <w:p w14:paraId="0F03C8FD" w14:textId="77777777" w:rsidR="002F05FE" w:rsidRDefault="002F05FE" w:rsidP="001600D5">
      <w:pPr>
        <w:tabs>
          <w:tab w:val="left" w:pos="6411"/>
        </w:tabs>
        <w:spacing w:after="120" w:line="360" w:lineRule="auto"/>
        <w:jc w:val="both"/>
        <w:rPr>
          <w:rFonts w:ascii="Arial" w:hAnsi="Arial" w:cs="Arial"/>
          <w:b/>
          <w:lang w:val="pl-PL"/>
        </w:rPr>
      </w:pPr>
    </w:p>
    <w:p w14:paraId="1F424FBA" w14:textId="77777777" w:rsidR="00AE15FE" w:rsidRDefault="00AE15FE" w:rsidP="00AE15FE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lang w:val="pl-PL"/>
        </w:rPr>
        <w:t>………………………….……..……………</w:t>
      </w:r>
    </w:p>
    <w:p w14:paraId="4DF966CA" w14:textId="77777777" w:rsidR="00AE15FE" w:rsidRPr="00A043DC" w:rsidRDefault="00AE15FE" w:rsidP="00A043DC">
      <w:pPr>
        <w:tabs>
          <w:tab w:val="left" w:pos="-1701"/>
          <w:tab w:val="center" w:pos="7088"/>
        </w:tabs>
        <w:spacing w:line="360" w:lineRule="auto"/>
        <w:ind w:firstLine="284"/>
        <w:jc w:val="both"/>
        <w:rPr>
          <w:rFonts w:ascii="Arial" w:hAnsi="Arial" w:cs="Arial"/>
          <w:b/>
          <w:lang w:val="pl-PL"/>
        </w:rPr>
      </w:pPr>
      <w:r>
        <w:rPr>
          <w:rFonts w:ascii="Arial" w:hAnsi="Arial" w:cs="Arial"/>
          <w:b/>
          <w:lang w:val="pl-PL"/>
        </w:rPr>
        <w:tab/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podpis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73E93383" w14:textId="77777777" w:rsidR="002D01D0" w:rsidRDefault="002D01D0" w:rsidP="00A043DC">
      <w:pPr>
        <w:tabs>
          <w:tab w:val="left" w:pos="3318"/>
        </w:tabs>
        <w:jc w:val="both"/>
        <w:rPr>
          <w:sz w:val="18"/>
          <w:szCs w:val="18"/>
          <w:lang w:val="pl-PL"/>
        </w:rPr>
      </w:pPr>
    </w:p>
    <w:p w14:paraId="546A2A84" w14:textId="77777777" w:rsidR="00747BF2" w:rsidRDefault="00AE15FE" w:rsidP="00A043DC">
      <w:pPr>
        <w:tabs>
          <w:tab w:val="left" w:pos="3318"/>
        </w:tabs>
        <w:jc w:val="both"/>
      </w:pPr>
      <w:r>
        <w:rPr>
          <w:sz w:val="18"/>
          <w:szCs w:val="18"/>
          <w:lang w:val="pl-PL"/>
        </w:rPr>
        <w:t>*podkreślić właściwe</w:t>
      </w:r>
      <w:r>
        <w:rPr>
          <w:b/>
          <w:lang w:val="pl-PL"/>
        </w:rPr>
        <w:t xml:space="preserve">   </w:t>
      </w:r>
    </w:p>
    <w:sectPr w:rsidR="00747BF2" w:rsidSect="001600D5">
      <w:headerReference w:type="default" r:id="rId8"/>
      <w:pgSz w:w="11906" w:h="16838"/>
      <w:pgMar w:top="709" w:right="1133" w:bottom="709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99BC0" w14:textId="77777777" w:rsidR="00B51367" w:rsidRDefault="00B51367" w:rsidP="001600D5">
      <w:r>
        <w:separator/>
      </w:r>
    </w:p>
  </w:endnote>
  <w:endnote w:type="continuationSeparator" w:id="0">
    <w:p w14:paraId="49CC60B6" w14:textId="77777777" w:rsidR="00B51367" w:rsidRDefault="00B51367" w:rsidP="00160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DCB84A" w14:textId="77777777" w:rsidR="00B51367" w:rsidRDefault="00B51367" w:rsidP="001600D5">
      <w:r>
        <w:separator/>
      </w:r>
    </w:p>
  </w:footnote>
  <w:footnote w:type="continuationSeparator" w:id="0">
    <w:p w14:paraId="73FEE829" w14:textId="77777777" w:rsidR="00B51367" w:rsidRDefault="00B51367" w:rsidP="001600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34F30" w14:textId="77777777" w:rsidR="001600D5" w:rsidRDefault="001600D5">
    <w:pPr>
      <w:pStyle w:val="Nagwek"/>
    </w:pPr>
    <w:r w:rsidRPr="001600D5">
      <w:rPr>
        <w:noProof/>
        <w:lang w:val="pl-PL" w:eastAsia="pl-PL"/>
      </w:rPr>
      <w:drawing>
        <wp:inline distT="0" distB="0" distL="0" distR="0" wp14:anchorId="392B692B" wp14:editId="516E5602">
          <wp:extent cx="1807660" cy="66167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979" cy="6852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2345" w:hanging="360"/>
      </w:pPr>
      <w:rPr>
        <w:rFonts w:hint="default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  <w:color w:val="000000"/>
      </w:rPr>
    </w:lvl>
  </w:abstractNum>
  <w:abstractNum w:abstractNumId="4" w15:restartNumberingAfterBreak="0">
    <w:nsid w:val="0000000A"/>
    <w:multiLevelType w:val="multilevel"/>
    <w:tmpl w:val="F502E77E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94857480">
    <w:abstractNumId w:val="0"/>
  </w:num>
  <w:num w:numId="2" w16cid:durableId="805926372">
    <w:abstractNumId w:val="1"/>
  </w:num>
  <w:num w:numId="3" w16cid:durableId="1665739647">
    <w:abstractNumId w:val="2"/>
  </w:num>
  <w:num w:numId="4" w16cid:durableId="211814503">
    <w:abstractNumId w:val="3"/>
  </w:num>
  <w:num w:numId="5" w16cid:durableId="5324978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5266"/>
    <w:rsid w:val="000174ED"/>
    <w:rsid w:val="000733B7"/>
    <w:rsid w:val="001030C9"/>
    <w:rsid w:val="001116E0"/>
    <w:rsid w:val="00116749"/>
    <w:rsid w:val="001600D5"/>
    <w:rsid w:val="002357C9"/>
    <w:rsid w:val="002A4504"/>
    <w:rsid w:val="002A52CC"/>
    <w:rsid w:val="002D01D0"/>
    <w:rsid w:val="002E6CEE"/>
    <w:rsid w:val="002F05FE"/>
    <w:rsid w:val="0030557F"/>
    <w:rsid w:val="003A4B1D"/>
    <w:rsid w:val="004B7F38"/>
    <w:rsid w:val="004C7990"/>
    <w:rsid w:val="004D13BB"/>
    <w:rsid w:val="0050060B"/>
    <w:rsid w:val="00501CBD"/>
    <w:rsid w:val="005A02CA"/>
    <w:rsid w:val="005A04B3"/>
    <w:rsid w:val="005E1F00"/>
    <w:rsid w:val="005E7CD3"/>
    <w:rsid w:val="00634647"/>
    <w:rsid w:val="00660AC6"/>
    <w:rsid w:val="006A4C3D"/>
    <w:rsid w:val="00747BF2"/>
    <w:rsid w:val="00770732"/>
    <w:rsid w:val="00785266"/>
    <w:rsid w:val="00822601"/>
    <w:rsid w:val="00824CFE"/>
    <w:rsid w:val="00833A57"/>
    <w:rsid w:val="00896BC0"/>
    <w:rsid w:val="008C36F3"/>
    <w:rsid w:val="00904679"/>
    <w:rsid w:val="00915DD4"/>
    <w:rsid w:val="00967A1F"/>
    <w:rsid w:val="009824D0"/>
    <w:rsid w:val="009C0816"/>
    <w:rsid w:val="00A043DC"/>
    <w:rsid w:val="00A22BC8"/>
    <w:rsid w:val="00A938F4"/>
    <w:rsid w:val="00AE15FE"/>
    <w:rsid w:val="00B1293E"/>
    <w:rsid w:val="00B51367"/>
    <w:rsid w:val="00C600E6"/>
    <w:rsid w:val="00C95BA4"/>
    <w:rsid w:val="00D60B78"/>
    <w:rsid w:val="00DC28F5"/>
    <w:rsid w:val="00DF51EB"/>
    <w:rsid w:val="00E269EF"/>
    <w:rsid w:val="00E415AA"/>
    <w:rsid w:val="00E41A0A"/>
    <w:rsid w:val="00ED528F"/>
    <w:rsid w:val="00F95634"/>
    <w:rsid w:val="00FC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3F41D"/>
  <w15:docId w15:val="{6DAB951E-80DF-48F1-87DA-4456A8768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5F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5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85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526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5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526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526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526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526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526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526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8526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526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526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526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52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52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52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52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8526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85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5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85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85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852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852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8526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526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526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85266"/>
    <w:rPr>
      <w:b/>
      <w:bCs/>
      <w:smallCaps/>
      <w:color w:val="2F5496" w:themeColor="accent1" w:themeShade="BF"/>
      <w:spacing w:val="5"/>
    </w:rPr>
  </w:style>
  <w:style w:type="character" w:customStyle="1" w:styleId="tekstdokbold">
    <w:name w:val="tekst dok. bold"/>
    <w:rsid w:val="00AE15FE"/>
    <w:rPr>
      <w:b/>
    </w:rPr>
  </w:style>
  <w:style w:type="paragraph" w:customStyle="1" w:styleId="Zwykytekst3">
    <w:name w:val="Zwykły tekst3"/>
    <w:basedOn w:val="Normalny"/>
    <w:rsid w:val="00AE15FE"/>
    <w:rPr>
      <w:rFonts w:ascii="Courier New" w:hAnsi="Courier New" w:cs="Courier New"/>
      <w:lang w:val="pl-PL"/>
    </w:rPr>
  </w:style>
  <w:style w:type="paragraph" w:customStyle="1" w:styleId="Zwykytekst1">
    <w:name w:val="Zwykły tekst1"/>
    <w:basedOn w:val="Normalny"/>
    <w:rsid w:val="00AE15FE"/>
    <w:rPr>
      <w:rFonts w:ascii="Courier New" w:hAnsi="Courier New" w:cs="Courier New"/>
      <w:lang w:val="pl-PL"/>
    </w:rPr>
  </w:style>
  <w:style w:type="paragraph" w:customStyle="1" w:styleId="Default">
    <w:name w:val="Default"/>
    <w:rsid w:val="00AE15FE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4B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4B1D"/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1600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00D5"/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1600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00D5"/>
    <w:rPr>
      <w:rFonts w:ascii="Times New Roman" w:eastAsia="Times New Roman" w:hAnsi="Times New Roman" w:cs="Times New Roman"/>
      <w:kern w:val="0"/>
      <w:sz w:val="20"/>
      <w:szCs w:val="20"/>
      <w:lang w:val="en-GB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00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00D5"/>
    <w:rPr>
      <w:rFonts w:ascii="Tahoma" w:eastAsia="Times New Roman" w:hAnsi="Tahoma" w:cs="Tahoma"/>
      <w:kern w:val="0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93D34-8FB5-4C58-B9EC-40E4FD6FA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1548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KPPSP Mława</cp:lastModifiedBy>
  <cp:revision>37</cp:revision>
  <cp:lastPrinted>2025-06-11T08:38:00Z</cp:lastPrinted>
  <dcterms:created xsi:type="dcterms:W3CDTF">2025-06-06T06:12:00Z</dcterms:created>
  <dcterms:modified xsi:type="dcterms:W3CDTF">2025-11-03T08:53:00Z</dcterms:modified>
</cp:coreProperties>
</file>