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BA2B2" w14:textId="77777777" w:rsidR="00D5582F" w:rsidRPr="00497AFF" w:rsidRDefault="00D5582F" w:rsidP="00833763">
      <w:pPr>
        <w:rPr>
          <w:sz w:val="24"/>
          <w:szCs w:val="24"/>
        </w:rPr>
      </w:pPr>
    </w:p>
    <w:p w14:paraId="5BBD508B" w14:textId="77777777" w:rsidR="00440222" w:rsidRPr="00497AFF" w:rsidRDefault="00D5582F" w:rsidP="00833763">
      <w:pPr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 xml:space="preserve">UMOWA </w:t>
      </w:r>
    </w:p>
    <w:p w14:paraId="08C7C216" w14:textId="77777777" w:rsidR="00D5582F" w:rsidRPr="00497AFF" w:rsidRDefault="00440222" w:rsidP="00833763">
      <w:pPr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>na świadczenie usług medycznych z zakresu medycyny pracy</w:t>
      </w:r>
    </w:p>
    <w:p w14:paraId="726D7472" w14:textId="0438FB9A" w:rsidR="00600240" w:rsidRPr="00497AFF" w:rsidRDefault="00CA2CE4" w:rsidP="0060024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nr </w:t>
      </w:r>
      <w:r w:rsidR="001B549F" w:rsidRPr="001B549F">
        <w:rPr>
          <w:sz w:val="16"/>
          <w:szCs w:val="16"/>
        </w:rPr>
        <w:t>……………………………….…………..</w:t>
      </w:r>
    </w:p>
    <w:p w14:paraId="6C192AEE" w14:textId="4584D360" w:rsidR="00D5582F" w:rsidRPr="00497AFF" w:rsidRDefault="00D5582F" w:rsidP="00833763">
      <w:pPr>
        <w:jc w:val="center"/>
        <w:rPr>
          <w:sz w:val="24"/>
          <w:szCs w:val="24"/>
        </w:rPr>
      </w:pPr>
      <w:r w:rsidRPr="00497AFF">
        <w:rPr>
          <w:b/>
          <w:bCs/>
          <w:sz w:val="24"/>
          <w:szCs w:val="24"/>
        </w:rPr>
        <w:t>z dnia</w:t>
      </w:r>
      <w:r w:rsidR="000B4760" w:rsidRPr="00497AFF">
        <w:rPr>
          <w:b/>
          <w:bCs/>
          <w:sz w:val="24"/>
          <w:szCs w:val="24"/>
        </w:rPr>
        <w:t xml:space="preserve"> </w:t>
      </w:r>
      <w:r w:rsidR="001B549F" w:rsidRPr="001B549F">
        <w:rPr>
          <w:sz w:val="16"/>
          <w:szCs w:val="16"/>
        </w:rPr>
        <w:t>……………………………….……</w:t>
      </w:r>
    </w:p>
    <w:p w14:paraId="1C90CD7F" w14:textId="77777777" w:rsidR="00743609" w:rsidRPr="00497AFF" w:rsidRDefault="00743609" w:rsidP="00833763">
      <w:pPr>
        <w:jc w:val="center"/>
        <w:rPr>
          <w:sz w:val="24"/>
          <w:szCs w:val="24"/>
        </w:rPr>
      </w:pPr>
    </w:p>
    <w:p w14:paraId="7A283D4D" w14:textId="77777777" w:rsidR="00D5582F" w:rsidRPr="00497AFF" w:rsidRDefault="00D5582F" w:rsidP="00833763">
      <w:pPr>
        <w:jc w:val="center"/>
        <w:rPr>
          <w:sz w:val="24"/>
          <w:szCs w:val="24"/>
        </w:rPr>
      </w:pPr>
      <w:r w:rsidRPr="00497AFF">
        <w:rPr>
          <w:sz w:val="24"/>
          <w:szCs w:val="24"/>
        </w:rPr>
        <w:t>zawarta pomiędzy</w:t>
      </w:r>
    </w:p>
    <w:p w14:paraId="74C4ADB4" w14:textId="77777777" w:rsidR="00D5582F" w:rsidRPr="00497AFF" w:rsidRDefault="00D5582F" w:rsidP="00833763">
      <w:pPr>
        <w:jc w:val="center"/>
        <w:rPr>
          <w:sz w:val="24"/>
          <w:szCs w:val="24"/>
        </w:rPr>
      </w:pPr>
    </w:p>
    <w:p w14:paraId="3848C09C" w14:textId="77777777" w:rsidR="00D5582F" w:rsidRPr="00497AFF" w:rsidRDefault="00BD12B5" w:rsidP="00833763">
      <w:pPr>
        <w:jc w:val="center"/>
        <w:rPr>
          <w:sz w:val="24"/>
          <w:szCs w:val="24"/>
        </w:rPr>
      </w:pPr>
      <w:r w:rsidRPr="00497AFF">
        <w:rPr>
          <w:sz w:val="24"/>
          <w:szCs w:val="24"/>
        </w:rPr>
        <w:t>Powiatową</w:t>
      </w:r>
      <w:r w:rsidR="00CD0FA9" w:rsidRPr="00497AFF">
        <w:rPr>
          <w:sz w:val="24"/>
          <w:szCs w:val="24"/>
        </w:rPr>
        <w:t xml:space="preserve"> Stacją Sanitarno-Epidemiologiczną w </w:t>
      </w:r>
      <w:r w:rsidRPr="00497AFF">
        <w:rPr>
          <w:sz w:val="24"/>
          <w:szCs w:val="24"/>
        </w:rPr>
        <w:t>Kaliszu</w:t>
      </w:r>
    </w:p>
    <w:p w14:paraId="5A120201" w14:textId="77777777" w:rsidR="00840AC7" w:rsidRPr="00497AFF" w:rsidRDefault="00840AC7" w:rsidP="00833763">
      <w:pPr>
        <w:jc w:val="center"/>
        <w:rPr>
          <w:sz w:val="24"/>
          <w:szCs w:val="24"/>
        </w:rPr>
      </w:pPr>
      <w:r w:rsidRPr="00497AFF">
        <w:rPr>
          <w:sz w:val="24"/>
          <w:szCs w:val="24"/>
        </w:rPr>
        <w:t>u</w:t>
      </w:r>
      <w:r w:rsidR="00CD0FA9" w:rsidRPr="00497AFF">
        <w:rPr>
          <w:sz w:val="24"/>
          <w:szCs w:val="24"/>
        </w:rPr>
        <w:t xml:space="preserve">l. </w:t>
      </w:r>
      <w:r w:rsidR="00BD12B5" w:rsidRPr="00497AFF">
        <w:rPr>
          <w:sz w:val="24"/>
          <w:szCs w:val="24"/>
        </w:rPr>
        <w:t>Kościuszki 6</w:t>
      </w:r>
    </w:p>
    <w:p w14:paraId="7FE3B853" w14:textId="77777777" w:rsidR="00BD12B5" w:rsidRDefault="00BD12B5" w:rsidP="00833763">
      <w:pPr>
        <w:jc w:val="center"/>
        <w:rPr>
          <w:sz w:val="24"/>
          <w:szCs w:val="24"/>
        </w:rPr>
      </w:pPr>
      <w:r w:rsidRPr="00497AFF">
        <w:rPr>
          <w:sz w:val="24"/>
          <w:szCs w:val="24"/>
        </w:rPr>
        <w:t>62-800 Kalisz</w:t>
      </w:r>
    </w:p>
    <w:p w14:paraId="5E2351CB" w14:textId="77777777" w:rsidR="009E52BD" w:rsidRPr="00497AFF" w:rsidRDefault="009E52BD" w:rsidP="00833763">
      <w:pPr>
        <w:jc w:val="center"/>
        <w:rPr>
          <w:sz w:val="24"/>
          <w:szCs w:val="24"/>
        </w:rPr>
      </w:pPr>
      <w:r>
        <w:rPr>
          <w:sz w:val="24"/>
          <w:szCs w:val="24"/>
        </w:rPr>
        <w:t>NIP 6181044546</w:t>
      </w:r>
    </w:p>
    <w:p w14:paraId="0C05CC84" w14:textId="77777777" w:rsidR="0037786F" w:rsidRPr="00497AFF" w:rsidRDefault="0037786F" w:rsidP="00833763">
      <w:pPr>
        <w:jc w:val="center"/>
        <w:rPr>
          <w:sz w:val="24"/>
          <w:szCs w:val="24"/>
        </w:rPr>
      </w:pPr>
    </w:p>
    <w:p w14:paraId="5583896B" w14:textId="77777777" w:rsidR="0037786F" w:rsidRPr="00497AFF" w:rsidRDefault="0037786F" w:rsidP="0037786F">
      <w:pPr>
        <w:jc w:val="center"/>
        <w:rPr>
          <w:sz w:val="24"/>
          <w:szCs w:val="24"/>
        </w:rPr>
      </w:pPr>
      <w:r w:rsidRPr="00497AFF">
        <w:rPr>
          <w:sz w:val="24"/>
          <w:szCs w:val="24"/>
        </w:rPr>
        <w:t xml:space="preserve">zwaną dalej </w:t>
      </w:r>
      <w:r w:rsidR="000B3402" w:rsidRPr="00497AFF">
        <w:rPr>
          <w:sz w:val="24"/>
          <w:szCs w:val="24"/>
        </w:rPr>
        <w:t>Zleceniodawcą</w:t>
      </w:r>
      <w:r w:rsidRPr="00497AFF">
        <w:rPr>
          <w:sz w:val="24"/>
          <w:szCs w:val="24"/>
        </w:rPr>
        <w:t>, reprezentowaną przez:</w:t>
      </w:r>
    </w:p>
    <w:p w14:paraId="323BA0D1" w14:textId="77777777" w:rsidR="0037786F" w:rsidRPr="00497AFF" w:rsidRDefault="0037786F" w:rsidP="00833763">
      <w:pPr>
        <w:jc w:val="center"/>
        <w:rPr>
          <w:sz w:val="24"/>
          <w:szCs w:val="24"/>
        </w:rPr>
      </w:pPr>
    </w:p>
    <w:p w14:paraId="34954EB0" w14:textId="77777777" w:rsidR="00BD12B5" w:rsidRPr="00497AFF" w:rsidRDefault="00BD12B5" w:rsidP="00833763">
      <w:pPr>
        <w:jc w:val="center"/>
        <w:rPr>
          <w:sz w:val="24"/>
          <w:szCs w:val="24"/>
        </w:rPr>
      </w:pPr>
    </w:p>
    <w:p w14:paraId="5EF88AD4" w14:textId="77777777" w:rsidR="00D5582F" w:rsidRPr="00497AFF" w:rsidRDefault="00E425A1" w:rsidP="00833763">
      <w:pPr>
        <w:jc w:val="center"/>
        <w:rPr>
          <w:sz w:val="24"/>
          <w:szCs w:val="24"/>
        </w:rPr>
      </w:pPr>
      <w:r>
        <w:rPr>
          <w:sz w:val="24"/>
          <w:szCs w:val="24"/>
        </w:rPr>
        <w:t>Marka Stodolnego</w:t>
      </w:r>
      <w:r w:rsidR="00CD0FA9" w:rsidRPr="00497AFF">
        <w:rPr>
          <w:sz w:val="24"/>
          <w:szCs w:val="24"/>
        </w:rPr>
        <w:t xml:space="preserve"> –Dyrektora</w:t>
      </w:r>
      <w:r>
        <w:rPr>
          <w:sz w:val="24"/>
          <w:szCs w:val="24"/>
        </w:rPr>
        <w:t xml:space="preserve"> PSSE</w:t>
      </w:r>
    </w:p>
    <w:p w14:paraId="7FF2DF7F" w14:textId="77777777" w:rsidR="00743609" w:rsidRPr="00497AFF" w:rsidRDefault="00743609" w:rsidP="00833763">
      <w:pPr>
        <w:jc w:val="center"/>
        <w:rPr>
          <w:sz w:val="24"/>
          <w:szCs w:val="24"/>
        </w:rPr>
      </w:pPr>
    </w:p>
    <w:p w14:paraId="23750E57" w14:textId="77777777" w:rsidR="00D5582F" w:rsidRPr="00497AFF" w:rsidRDefault="00D5582F" w:rsidP="00833763">
      <w:pPr>
        <w:jc w:val="center"/>
        <w:rPr>
          <w:sz w:val="24"/>
          <w:szCs w:val="24"/>
        </w:rPr>
      </w:pPr>
      <w:r w:rsidRPr="00497AFF">
        <w:rPr>
          <w:sz w:val="24"/>
          <w:szCs w:val="24"/>
        </w:rPr>
        <w:t>a</w:t>
      </w:r>
      <w:r w:rsidR="005C6665">
        <w:rPr>
          <w:sz w:val="24"/>
          <w:szCs w:val="24"/>
        </w:rPr>
        <w:t xml:space="preserve"> </w:t>
      </w:r>
    </w:p>
    <w:p w14:paraId="5CB3D52E" w14:textId="77777777" w:rsidR="000B4760" w:rsidRPr="00497AFF" w:rsidRDefault="000B4760" w:rsidP="00833763">
      <w:pPr>
        <w:jc w:val="center"/>
        <w:rPr>
          <w:sz w:val="24"/>
          <w:szCs w:val="24"/>
        </w:rPr>
      </w:pPr>
    </w:p>
    <w:p w14:paraId="2D7A73ED" w14:textId="3F124A3F" w:rsidR="001B549F" w:rsidRDefault="001B549F" w:rsidP="000B3402">
      <w:pPr>
        <w:jc w:val="center"/>
        <w:rPr>
          <w:sz w:val="16"/>
          <w:szCs w:val="16"/>
        </w:rPr>
      </w:pPr>
      <w:r w:rsidRPr="001B549F">
        <w:rPr>
          <w:sz w:val="16"/>
          <w:szCs w:val="16"/>
        </w:rPr>
        <w:t>……………………………………………………………….…………...…………..</w:t>
      </w:r>
    </w:p>
    <w:p w14:paraId="3BB71B58" w14:textId="77777777" w:rsidR="001B549F" w:rsidRDefault="001B549F" w:rsidP="000B3402">
      <w:pPr>
        <w:jc w:val="center"/>
        <w:rPr>
          <w:sz w:val="16"/>
          <w:szCs w:val="16"/>
        </w:rPr>
      </w:pPr>
    </w:p>
    <w:p w14:paraId="3D9A6737" w14:textId="7AA0CB3E" w:rsidR="001B549F" w:rsidRDefault="001B549F" w:rsidP="001B549F">
      <w:pPr>
        <w:jc w:val="center"/>
        <w:rPr>
          <w:sz w:val="16"/>
          <w:szCs w:val="16"/>
        </w:rPr>
      </w:pPr>
      <w:r w:rsidRPr="001B549F">
        <w:rPr>
          <w:sz w:val="16"/>
          <w:szCs w:val="16"/>
        </w:rPr>
        <w:t>……………………………………………………………….…………...…………..</w:t>
      </w:r>
    </w:p>
    <w:p w14:paraId="05A20648" w14:textId="77777777" w:rsidR="001B549F" w:rsidRDefault="001B549F" w:rsidP="001B549F">
      <w:pPr>
        <w:jc w:val="center"/>
        <w:rPr>
          <w:sz w:val="16"/>
          <w:szCs w:val="16"/>
        </w:rPr>
      </w:pPr>
    </w:p>
    <w:p w14:paraId="67768956" w14:textId="33D7BC44" w:rsidR="001B549F" w:rsidRDefault="001B549F" w:rsidP="001B549F">
      <w:pPr>
        <w:jc w:val="center"/>
        <w:rPr>
          <w:sz w:val="16"/>
          <w:szCs w:val="16"/>
        </w:rPr>
      </w:pPr>
      <w:r w:rsidRPr="001B549F">
        <w:rPr>
          <w:sz w:val="16"/>
          <w:szCs w:val="16"/>
        </w:rPr>
        <w:t>……………………………………………………………….…………...…………..</w:t>
      </w:r>
    </w:p>
    <w:p w14:paraId="765E5ACF" w14:textId="77777777" w:rsidR="001B549F" w:rsidRDefault="001B549F" w:rsidP="001B549F">
      <w:pPr>
        <w:jc w:val="center"/>
        <w:rPr>
          <w:sz w:val="16"/>
          <w:szCs w:val="16"/>
        </w:rPr>
      </w:pPr>
    </w:p>
    <w:p w14:paraId="497F98B6" w14:textId="77777777" w:rsidR="001B549F" w:rsidRDefault="001B549F" w:rsidP="001B549F">
      <w:pPr>
        <w:jc w:val="center"/>
        <w:rPr>
          <w:sz w:val="16"/>
          <w:szCs w:val="16"/>
        </w:rPr>
      </w:pPr>
      <w:r w:rsidRPr="001B549F">
        <w:rPr>
          <w:sz w:val="16"/>
          <w:szCs w:val="16"/>
        </w:rPr>
        <w:t>……………………………………………………………….…………...…………..</w:t>
      </w:r>
    </w:p>
    <w:p w14:paraId="659586B7" w14:textId="77777777" w:rsidR="00440222" w:rsidRPr="00497AFF" w:rsidRDefault="00440222" w:rsidP="00833763">
      <w:pPr>
        <w:jc w:val="center"/>
        <w:rPr>
          <w:sz w:val="16"/>
          <w:szCs w:val="16"/>
        </w:rPr>
      </w:pPr>
    </w:p>
    <w:p w14:paraId="345E09D3" w14:textId="77777777" w:rsidR="005A652E" w:rsidRPr="00497AFF" w:rsidRDefault="005A652E" w:rsidP="005A652E">
      <w:pPr>
        <w:jc w:val="center"/>
      </w:pPr>
    </w:p>
    <w:p w14:paraId="16ABBA59" w14:textId="77777777" w:rsidR="00D5582F" w:rsidRPr="00497AFF" w:rsidRDefault="001B463B" w:rsidP="00833763">
      <w:pPr>
        <w:jc w:val="center"/>
        <w:rPr>
          <w:sz w:val="24"/>
          <w:szCs w:val="24"/>
        </w:rPr>
      </w:pPr>
      <w:r w:rsidRPr="00497AFF">
        <w:rPr>
          <w:sz w:val="24"/>
          <w:szCs w:val="24"/>
        </w:rPr>
        <w:t>zwaną</w:t>
      </w:r>
      <w:r w:rsidR="00D5582F" w:rsidRPr="00497AFF">
        <w:rPr>
          <w:sz w:val="24"/>
          <w:szCs w:val="24"/>
        </w:rPr>
        <w:t xml:space="preserve"> dalej </w:t>
      </w:r>
      <w:r w:rsidR="000B3402" w:rsidRPr="00497AFF">
        <w:rPr>
          <w:sz w:val="24"/>
          <w:szCs w:val="24"/>
        </w:rPr>
        <w:t>Zleceniobiorcą</w:t>
      </w:r>
      <w:r w:rsidRPr="00497AFF">
        <w:rPr>
          <w:sz w:val="24"/>
          <w:szCs w:val="24"/>
        </w:rPr>
        <w:t>, reprezentowaną</w:t>
      </w:r>
      <w:r w:rsidR="00D5582F" w:rsidRPr="00497AFF">
        <w:rPr>
          <w:sz w:val="24"/>
          <w:szCs w:val="24"/>
        </w:rPr>
        <w:t xml:space="preserve"> przez:</w:t>
      </w:r>
    </w:p>
    <w:p w14:paraId="5518A1E0" w14:textId="422DB2DA" w:rsidR="005A652E" w:rsidRDefault="005A652E" w:rsidP="00833763">
      <w:pPr>
        <w:jc w:val="center"/>
        <w:rPr>
          <w:sz w:val="24"/>
          <w:szCs w:val="24"/>
        </w:rPr>
      </w:pPr>
    </w:p>
    <w:p w14:paraId="6E333FBE" w14:textId="77777777" w:rsidR="001B549F" w:rsidRPr="00497AFF" w:rsidRDefault="001B549F" w:rsidP="00833763">
      <w:pPr>
        <w:jc w:val="center"/>
        <w:rPr>
          <w:sz w:val="24"/>
          <w:szCs w:val="24"/>
        </w:rPr>
      </w:pPr>
    </w:p>
    <w:p w14:paraId="1CCEBCCD" w14:textId="77777777" w:rsidR="001B549F" w:rsidRDefault="001B549F" w:rsidP="001B549F">
      <w:pPr>
        <w:jc w:val="center"/>
        <w:rPr>
          <w:sz w:val="16"/>
          <w:szCs w:val="16"/>
        </w:rPr>
      </w:pPr>
      <w:r w:rsidRPr="001B549F">
        <w:rPr>
          <w:sz w:val="16"/>
          <w:szCs w:val="16"/>
        </w:rPr>
        <w:t>……………………………………………………………….…………...…………..</w:t>
      </w:r>
    </w:p>
    <w:p w14:paraId="7FE7368B" w14:textId="77777777" w:rsidR="00440222" w:rsidRPr="00497AFF" w:rsidRDefault="00440222" w:rsidP="00440222">
      <w:pPr>
        <w:jc w:val="center"/>
        <w:rPr>
          <w:sz w:val="16"/>
          <w:szCs w:val="16"/>
        </w:rPr>
      </w:pPr>
    </w:p>
    <w:p w14:paraId="64245F11" w14:textId="77777777" w:rsidR="00743609" w:rsidRPr="00497AFF" w:rsidRDefault="00743609" w:rsidP="00833763">
      <w:pPr>
        <w:rPr>
          <w:sz w:val="24"/>
          <w:szCs w:val="24"/>
        </w:rPr>
      </w:pPr>
    </w:p>
    <w:p w14:paraId="625FF0A8" w14:textId="77777777" w:rsidR="00D5582F" w:rsidRPr="00497AFF" w:rsidRDefault="004F6599" w:rsidP="00833763">
      <w:pPr>
        <w:shd w:val="clear" w:color="auto" w:fill="FFFFFF"/>
        <w:autoSpaceDE w:val="0"/>
        <w:jc w:val="center"/>
        <w:rPr>
          <w:sz w:val="24"/>
          <w:szCs w:val="24"/>
        </w:rPr>
      </w:pPr>
      <w:r w:rsidRPr="00497AFF">
        <w:rPr>
          <w:sz w:val="24"/>
          <w:szCs w:val="24"/>
        </w:rPr>
        <w:t xml:space="preserve">o </w:t>
      </w:r>
      <w:r w:rsidR="00440222" w:rsidRPr="00497AFF">
        <w:rPr>
          <w:sz w:val="24"/>
          <w:szCs w:val="24"/>
        </w:rPr>
        <w:t>następującej treści:</w:t>
      </w:r>
    </w:p>
    <w:p w14:paraId="15A042F0" w14:textId="77777777" w:rsidR="00E00AD7" w:rsidRPr="00497AFF" w:rsidRDefault="00E00AD7" w:rsidP="00833763">
      <w:pPr>
        <w:shd w:val="clear" w:color="auto" w:fill="FFFFFF"/>
        <w:autoSpaceDE w:val="0"/>
        <w:jc w:val="both"/>
        <w:rPr>
          <w:sz w:val="24"/>
          <w:szCs w:val="24"/>
        </w:rPr>
      </w:pPr>
    </w:p>
    <w:p w14:paraId="4034A5DD" w14:textId="77777777" w:rsidR="00E00AD7" w:rsidRPr="00497AFF" w:rsidRDefault="00E00AD7" w:rsidP="00833763">
      <w:pPr>
        <w:shd w:val="clear" w:color="auto" w:fill="FFFFFF"/>
        <w:autoSpaceDE w:val="0"/>
        <w:jc w:val="both"/>
        <w:rPr>
          <w:sz w:val="24"/>
          <w:szCs w:val="24"/>
        </w:rPr>
      </w:pPr>
    </w:p>
    <w:p w14:paraId="3ECBDD5C" w14:textId="77777777" w:rsidR="00E00AD7" w:rsidRPr="00497AFF" w:rsidRDefault="00E00AD7" w:rsidP="00833763">
      <w:pPr>
        <w:shd w:val="clear" w:color="auto" w:fill="FFFFFF"/>
        <w:autoSpaceDE w:val="0"/>
        <w:jc w:val="both"/>
        <w:rPr>
          <w:sz w:val="24"/>
          <w:szCs w:val="24"/>
        </w:rPr>
      </w:pPr>
    </w:p>
    <w:p w14:paraId="2DF7F69A" w14:textId="77777777" w:rsidR="00D5582F" w:rsidRPr="00497AFF" w:rsidRDefault="000A46E0" w:rsidP="00833763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>§</w:t>
      </w:r>
      <w:r w:rsidR="00D5582F" w:rsidRPr="00497AFF">
        <w:rPr>
          <w:b/>
          <w:bCs/>
          <w:sz w:val="24"/>
          <w:szCs w:val="24"/>
        </w:rPr>
        <w:t>1. Przedmiot umowy</w:t>
      </w:r>
    </w:p>
    <w:p w14:paraId="1CBC462B" w14:textId="77777777" w:rsidR="005807A6" w:rsidRPr="00497AFF" w:rsidRDefault="005807A6" w:rsidP="00833763">
      <w:pPr>
        <w:shd w:val="clear" w:color="auto" w:fill="FFFFFF"/>
        <w:autoSpaceDE w:val="0"/>
        <w:jc w:val="center"/>
        <w:rPr>
          <w:sz w:val="24"/>
          <w:szCs w:val="24"/>
        </w:rPr>
      </w:pPr>
    </w:p>
    <w:p w14:paraId="7DDC9963" w14:textId="2FF04016" w:rsidR="005A652E" w:rsidRPr="00497AFF" w:rsidRDefault="00D5582F" w:rsidP="00833763">
      <w:pPr>
        <w:shd w:val="clear" w:color="auto" w:fill="FFFFFF"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 xml:space="preserve">W oparciu o dane zawarte w </w:t>
      </w:r>
      <w:r w:rsidR="001B549F">
        <w:rPr>
          <w:sz w:val="24"/>
          <w:szCs w:val="24"/>
        </w:rPr>
        <w:t>ofercie</w:t>
      </w:r>
      <w:r w:rsidRPr="00497AFF">
        <w:rPr>
          <w:sz w:val="24"/>
          <w:szCs w:val="24"/>
        </w:rPr>
        <w:t xml:space="preserve"> </w:t>
      </w:r>
      <w:r w:rsidR="000B3402" w:rsidRPr="00497AFF">
        <w:rPr>
          <w:sz w:val="24"/>
          <w:szCs w:val="24"/>
        </w:rPr>
        <w:t>Zleceniobiorcy, Zleceniodawca</w:t>
      </w:r>
      <w:r w:rsidRPr="00497AFF">
        <w:rPr>
          <w:sz w:val="24"/>
          <w:szCs w:val="24"/>
        </w:rPr>
        <w:t xml:space="preserve"> zleca,</w:t>
      </w:r>
      <w:r w:rsidR="000B3402" w:rsidRPr="00497AFF">
        <w:rPr>
          <w:sz w:val="24"/>
          <w:szCs w:val="24"/>
        </w:rPr>
        <w:t xml:space="preserve"> </w:t>
      </w:r>
      <w:r w:rsidRPr="00497AFF">
        <w:rPr>
          <w:sz w:val="24"/>
          <w:szCs w:val="24"/>
        </w:rPr>
        <w:t xml:space="preserve">a </w:t>
      </w:r>
      <w:r w:rsidR="000B3402" w:rsidRPr="00497AFF">
        <w:rPr>
          <w:sz w:val="24"/>
          <w:szCs w:val="24"/>
        </w:rPr>
        <w:t>Zleceniobiorca</w:t>
      </w:r>
      <w:r w:rsidRPr="00497AFF">
        <w:rPr>
          <w:sz w:val="24"/>
          <w:szCs w:val="24"/>
        </w:rPr>
        <w:t xml:space="preserve"> </w:t>
      </w:r>
      <w:r w:rsidR="000B3402" w:rsidRPr="00497AFF">
        <w:rPr>
          <w:sz w:val="24"/>
          <w:szCs w:val="24"/>
        </w:rPr>
        <w:t>zobowiązuje się</w:t>
      </w:r>
      <w:r w:rsidRPr="00497AFF">
        <w:rPr>
          <w:sz w:val="24"/>
          <w:szCs w:val="24"/>
        </w:rPr>
        <w:t xml:space="preserve"> do</w:t>
      </w:r>
      <w:r w:rsidR="000B3402" w:rsidRPr="00497AFF">
        <w:rPr>
          <w:sz w:val="24"/>
          <w:szCs w:val="24"/>
        </w:rPr>
        <w:t>:</w:t>
      </w:r>
    </w:p>
    <w:p w14:paraId="12F56CE5" w14:textId="77777777" w:rsidR="000B3402" w:rsidRPr="00497AFF" w:rsidRDefault="000B3402" w:rsidP="00833763">
      <w:pPr>
        <w:shd w:val="clear" w:color="auto" w:fill="FFFFFF"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1)</w:t>
      </w:r>
      <w:r w:rsidRPr="00497AFF">
        <w:rPr>
          <w:sz w:val="24"/>
          <w:szCs w:val="24"/>
        </w:rPr>
        <w:tab/>
        <w:t>wykonywania badań profilaktycznych: wstępnych, okresowych i kontrolnych dla kandydatów do pracy i pracowników Zleceniodawcy;</w:t>
      </w:r>
    </w:p>
    <w:p w14:paraId="6C5F3F77" w14:textId="77777777" w:rsidR="000B3402" w:rsidRPr="00497AFF" w:rsidRDefault="000B3402" w:rsidP="00833763">
      <w:pPr>
        <w:shd w:val="clear" w:color="auto" w:fill="FFFFFF"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2)</w:t>
      </w:r>
      <w:r w:rsidRPr="00497AFF">
        <w:rPr>
          <w:sz w:val="24"/>
          <w:szCs w:val="24"/>
        </w:rPr>
        <w:tab/>
        <w:t>profilaktycznej opieki zdrowotnej niezbędnej z uwagi na warunki pracy obejmującej:</w:t>
      </w:r>
    </w:p>
    <w:p w14:paraId="1D12B3DD" w14:textId="77777777" w:rsidR="000B3402" w:rsidRPr="00497AFF" w:rsidRDefault="000B3402" w:rsidP="00833763">
      <w:pPr>
        <w:shd w:val="clear" w:color="auto" w:fill="FFFFFF"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- badania lekarskie mające na celu orzeczenie o możliwości wykonywania dotychczasowej pracy, w sytuacji zgłoszenia przez pracownika potrzeby takiego badania poza terminami wynikającymi z częstotliwości badań okresowych;</w:t>
      </w:r>
    </w:p>
    <w:p w14:paraId="718AF408" w14:textId="77777777" w:rsidR="000B3402" w:rsidRPr="00497AFF" w:rsidRDefault="000B3402" w:rsidP="00833763">
      <w:pPr>
        <w:shd w:val="clear" w:color="auto" w:fill="FFFFFF"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- badania celowe w razie stwierdzenia choroby zawodowej u pracownika zakładu;</w:t>
      </w:r>
    </w:p>
    <w:p w14:paraId="7AC0D36F" w14:textId="77777777" w:rsidR="000B3402" w:rsidRPr="00497AFF" w:rsidRDefault="000B3402" w:rsidP="00833763">
      <w:pPr>
        <w:shd w:val="clear" w:color="auto" w:fill="FFFFFF"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- monitorowanie stanu zdrowia osób zatrudnionych w warunkach przekroczenia norm higienicznych;</w:t>
      </w:r>
    </w:p>
    <w:p w14:paraId="527C4554" w14:textId="77777777" w:rsidR="000B3402" w:rsidRPr="00497AFF" w:rsidRDefault="000B3402" w:rsidP="00833763">
      <w:pPr>
        <w:shd w:val="clear" w:color="auto" w:fill="FFFFFF"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3)</w:t>
      </w:r>
      <w:r w:rsidRPr="00497AFF">
        <w:rPr>
          <w:sz w:val="24"/>
          <w:szCs w:val="24"/>
        </w:rPr>
        <w:tab/>
        <w:t>monitorowanie stanu zdrowia pracowników niepełnosprawnych;</w:t>
      </w:r>
    </w:p>
    <w:p w14:paraId="047C9909" w14:textId="77777777" w:rsidR="000B3402" w:rsidRPr="00497AFF" w:rsidRDefault="000B3402" w:rsidP="00833763">
      <w:pPr>
        <w:shd w:val="clear" w:color="auto" w:fill="FFFFFF"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lastRenderedPageBreak/>
        <w:t>4)</w:t>
      </w:r>
      <w:r w:rsidRPr="00497AFF">
        <w:rPr>
          <w:sz w:val="24"/>
          <w:szCs w:val="24"/>
        </w:rPr>
        <w:tab/>
        <w:t>przegląd stanowisk pracy w celu zapoznania się z warunkami pracy, rozpoznaniem ryzyka zawodowego i informowania pracodawcy i pracowników o możliwości występowania niekorzystnych skutków zdrowotnych związanych z pracą;</w:t>
      </w:r>
    </w:p>
    <w:p w14:paraId="3B07A8DD" w14:textId="77777777" w:rsidR="000B3402" w:rsidRPr="00497AFF" w:rsidRDefault="001B463B" w:rsidP="00833763">
      <w:pPr>
        <w:shd w:val="clear" w:color="auto" w:fill="FFFFFF"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5</w:t>
      </w:r>
      <w:r w:rsidR="000B3402" w:rsidRPr="00497AFF">
        <w:rPr>
          <w:sz w:val="24"/>
          <w:szCs w:val="24"/>
        </w:rPr>
        <w:t>)</w:t>
      </w:r>
      <w:r w:rsidR="000B3402" w:rsidRPr="00497AFF">
        <w:rPr>
          <w:sz w:val="24"/>
          <w:szCs w:val="24"/>
        </w:rPr>
        <w:tab/>
        <w:t>wykonywania badań lekarskich do celów sanitarno-epidemiologicznych.</w:t>
      </w:r>
    </w:p>
    <w:p w14:paraId="2FE601C6" w14:textId="77777777" w:rsidR="000B3402" w:rsidRPr="00497AFF" w:rsidRDefault="000B3402" w:rsidP="00EE2547">
      <w:pPr>
        <w:shd w:val="clear" w:color="auto" w:fill="FFFFFF"/>
        <w:autoSpaceDE w:val="0"/>
        <w:rPr>
          <w:sz w:val="24"/>
          <w:szCs w:val="24"/>
        </w:rPr>
      </w:pPr>
    </w:p>
    <w:p w14:paraId="25DEDA74" w14:textId="77777777" w:rsidR="00D5582F" w:rsidRPr="00497AFF" w:rsidRDefault="000A46E0" w:rsidP="00833763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>§</w:t>
      </w:r>
      <w:r w:rsidR="00D5582F" w:rsidRPr="00497AFF">
        <w:rPr>
          <w:b/>
          <w:bCs/>
          <w:sz w:val="24"/>
          <w:szCs w:val="24"/>
        </w:rPr>
        <w:t xml:space="preserve">2. </w:t>
      </w:r>
      <w:r w:rsidR="000B3402" w:rsidRPr="00497AFF">
        <w:rPr>
          <w:b/>
          <w:bCs/>
          <w:sz w:val="24"/>
          <w:szCs w:val="24"/>
        </w:rPr>
        <w:t>Podstawa prawna</w:t>
      </w:r>
    </w:p>
    <w:p w14:paraId="716F5F97" w14:textId="77777777" w:rsidR="000B3402" w:rsidRPr="00497AFF" w:rsidRDefault="000B3402" w:rsidP="00833763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</w:p>
    <w:p w14:paraId="58B320AF" w14:textId="59E35411" w:rsidR="000B3402" w:rsidRPr="00497AFF" w:rsidRDefault="000B3402" w:rsidP="000B3402">
      <w:pPr>
        <w:jc w:val="both"/>
        <w:rPr>
          <w:sz w:val="24"/>
          <w:szCs w:val="24"/>
        </w:rPr>
      </w:pPr>
      <w:r w:rsidRPr="00497AFF">
        <w:rPr>
          <w:sz w:val="24"/>
          <w:szCs w:val="24"/>
        </w:rPr>
        <w:t xml:space="preserve">Zleceniobiorca będzie wykonywał określone w § 1 </w:t>
      </w:r>
      <w:r w:rsidR="0051217D" w:rsidRPr="00497AFF">
        <w:rPr>
          <w:sz w:val="24"/>
          <w:szCs w:val="24"/>
        </w:rPr>
        <w:t>umowy</w:t>
      </w:r>
      <w:r w:rsidR="00A3072A" w:rsidRPr="00497AFF">
        <w:rPr>
          <w:sz w:val="24"/>
          <w:szCs w:val="24"/>
        </w:rPr>
        <w:t xml:space="preserve"> </w:t>
      </w:r>
      <w:r w:rsidRPr="00497AFF">
        <w:rPr>
          <w:sz w:val="24"/>
          <w:szCs w:val="24"/>
        </w:rPr>
        <w:t>badania</w:t>
      </w:r>
      <w:r w:rsidR="0051217D" w:rsidRPr="00497AFF">
        <w:rPr>
          <w:sz w:val="24"/>
          <w:szCs w:val="24"/>
        </w:rPr>
        <w:t>,</w:t>
      </w:r>
      <w:r w:rsidR="00A3072A" w:rsidRPr="00497AFF">
        <w:rPr>
          <w:sz w:val="24"/>
          <w:szCs w:val="24"/>
        </w:rPr>
        <w:t xml:space="preserve"> zgodnie                            </w:t>
      </w:r>
      <w:r w:rsidRPr="00497AFF">
        <w:rPr>
          <w:sz w:val="24"/>
          <w:szCs w:val="24"/>
        </w:rPr>
        <w:t xml:space="preserve">z obowiązującymi w tym </w:t>
      </w:r>
      <w:r w:rsidR="00A3072A" w:rsidRPr="00497AFF">
        <w:rPr>
          <w:sz w:val="24"/>
          <w:szCs w:val="24"/>
        </w:rPr>
        <w:t xml:space="preserve">przedmiocie przepisami, a w szczególności zgodnie z przepisami </w:t>
      </w:r>
      <w:r w:rsidR="0051217D" w:rsidRPr="00497AFF">
        <w:rPr>
          <w:sz w:val="24"/>
          <w:szCs w:val="24"/>
        </w:rPr>
        <w:t>ustawy z</w:t>
      </w:r>
      <w:r w:rsidRPr="00497AFF">
        <w:rPr>
          <w:sz w:val="24"/>
          <w:szCs w:val="24"/>
        </w:rPr>
        <w:t xml:space="preserve"> dn. 26 czerwca 1974r. Kodeks pracy (Dz.U. z </w:t>
      </w:r>
      <w:r w:rsidR="009D00B2">
        <w:rPr>
          <w:sz w:val="24"/>
          <w:szCs w:val="24"/>
        </w:rPr>
        <w:t>2023</w:t>
      </w:r>
      <w:r w:rsidR="0051217D" w:rsidRPr="00497AFF">
        <w:rPr>
          <w:sz w:val="24"/>
          <w:szCs w:val="24"/>
        </w:rPr>
        <w:t xml:space="preserve"> r</w:t>
      </w:r>
      <w:r w:rsidRPr="00497AFF">
        <w:rPr>
          <w:sz w:val="24"/>
          <w:szCs w:val="24"/>
        </w:rPr>
        <w:t xml:space="preserve">. poz. </w:t>
      </w:r>
      <w:r w:rsidR="009D00B2">
        <w:rPr>
          <w:sz w:val="24"/>
          <w:szCs w:val="24"/>
        </w:rPr>
        <w:t>1465</w:t>
      </w:r>
      <w:r w:rsidR="00E137AA">
        <w:rPr>
          <w:sz w:val="24"/>
          <w:szCs w:val="24"/>
        </w:rPr>
        <w:t xml:space="preserve"> z późn. zm.</w:t>
      </w:r>
      <w:r w:rsidR="00A3072A" w:rsidRPr="00497AFF">
        <w:rPr>
          <w:sz w:val="24"/>
          <w:szCs w:val="24"/>
        </w:rPr>
        <w:t xml:space="preserve">), </w:t>
      </w:r>
      <w:r w:rsidRPr="00497AFF">
        <w:rPr>
          <w:sz w:val="24"/>
          <w:szCs w:val="24"/>
        </w:rPr>
        <w:t xml:space="preserve">ustawy z dnia 27 czerwca 1997r. – o służbie medycyny pracy (Dz.U. z </w:t>
      </w:r>
      <w:r w:rsidR="009D00B2">
        <w:rPr>
          <w:sz w:val="24"/>
          <w:szCs w:val="24"/>
        </w:rPr>
        <w:t>2022</w:t>
      </w:r>
      <w:r w:rsidR="0051217D" w:rsidRPr="00497AFF">
        <w:rPr>
          <w:sz w:val="24"/>
          <w:szCs w:val="24"/>
        </w:rPr>
        <w:t xml:space="preserve"> r</w:t>
      </w:r>
      <w:r w:rsidRPr="00497AFF">
        <w:rPr>
          <w:sz w:val="24"/>
          <w:szCs w:val="24"/>
        </w:rPr>
        <w:t xml:space="preserve">. poz. </w:t>
      </w:r>
      <w:r w:rsidR="009D00B2">
        <w:rPr>
          <w:sz w:val="24"/>
          <w:szCs w:val="24"/>
        </w:rPr>
        <w:t>437</w:t>
      </w:r>
      <w:r w:rsidRPr="00497AFF">
        <w:rPr>
          <w:sz w:val="24"/>
          <w:szCs w:val="24"/>
        </w:rPr>
        <w:t xml:space="preserve">) </w:t>
      </w:r>
      <w:r w:rsidR="00A3072A" w:rsidRPr="00497AFF">
        <w:rPr>
          <w:sz w:val="24"/>
          <w:szCs w:val="24"/>
        </w:rPr>
        <w:t>oraz ustawy</w:t>
      </w:r>
      <w:r w:rsidRPr="00497AFF">
        <w:rPr>
          <w:sz w:val="24"/>
          <w:szCs w:val="24"/>
        </w:rPr>
        <w:t xml:space="preserve"> z dnia 5 grudnia 2008</w:t>
      </w:r>
      <w:r w:rsidR="0051217D" w:rsidRPr="00497AFF">
        <w:rPr>
          <w:sz w:val="24"/>
          <w:szCs w:val="24"/>
        </w:rPr>
        <w:t xml:space="preserve"> r. </w:t>
      </w:r>
      <w:r w:rsidRPr="00497AFF">
        <w:rPr>
          <w:sz w:val="24"/>
          <w:szCs w:val="24"/>
        </w:rPr>
        <w:t>o zapob</w:t>
      </w:r>
      <w:r w:rsidR="0051217D" w:rsidRPr="00497AFF">
        <w:rPr>
          <w:sz w:val="24"/>
          <w:szCs w:val="24"/>
        </w:rPr>
        <w:t xml:space="preserve">ieganiu oraz zwalczaniu zakażeń i </w:t>
      </w:r>
      <w:r w:rsidRPr="00497AFF">
        <w:rPr>
          <w:sz w:val="24"/>
          <w:szCs w:val="24"/>
        </w:rPr>
        <w:t xml:space="preserve">chorób zakaźnych u ludzi (Dz.U. z </w:t>
      </w:r>
      <w:r w:rsidR="009D00B2">
        <w:rPr>
          <w:sz w:val="24"/>
          <w:szCs w:val="24"/>
        </w:rPr>
        <w:t>202</w:t>
      </w:r>
      <w:r w:rsidR="00E137AA">
        <w:rPr>
          <w:sz w:val="24"/>
          <w:szCs w:val="24"/>
        </w:rPr>
        <w:t>4</w:t>
      </w:r>
      <w:r w:rsidR="0051217D" w:rsidRPr="00497AFF">
        <w:rPr>
          <w:sz w:val="24"/>
          <w:szCs w:val="24"/>
        </w:rPr>
        <w:t xml:space="preserve"> r</w:t>
      </w:r>
      <w:r w:rsidRPr="00497AFF">
        <w:rPr>
          <w:sz w:val="24"/>
          <w:szCs w:val="24"/>
        </w:rPr>
        <w:t xml:space="preserve">. poz. </w:t>
      </w:r>
      <w:r w:rsidR="00E137AA">
        <w:rPr>
          <w:sz w:val="24"/>
          <w:szCs w:val="24"/>
        </w:rPr>
        <w:t>924</w:t>
      </w:r>
      <w:r w:rsidRPr="00497AFF">
        <w:rPr>
          <w:sz w:val="24"/>
          <w:szCs w:val="24"/>
        </w:rPr>
        <w:t>).</w:t>
      </w:r>
    </w:p>
    <w:p w14:paraId="6AF9CB17" w14:textId="77777777" w:rsidR="005807A6" w:rsidRPr="00497AFF" w:rsidRDefault="005807A6" w:rsidP="000B3402">
      <w:pPr>
        <w:shd w:val="clear" w:color="auto" w:fill="FFFFFF"/>
        <w:autoSpaceDE w:val="0"/>
        <w:rPr>
          <w:sz w:val="24"/>
          <w:szCs w:val="24"/>
        </w:rPr>
      </w:pPr>
    </w:p>
    <w:p w14:paraId="0BF11251" w14:textId="77777777" w:rsidR="000B3402" w:rsidRPr="00497AFF" w:rsidRDefault="000B3402" w:rsidP="000B3402">
      <w:pPr>
        <w:shd w:val="clear" w:color="auto" w:fill="FFFFFF"/>
        <w:autoSpaceDE w:val="0"/>
        <w:rPr>
          <w:sz w:val="24"/>
          <w:szCs w:val="24"/>
        </w:rPr>
      </w:pPr>
    </w:p>
    <w:p w14:paraId="3A5862B3" w14:textId="77777777" w:rsidR="005807A6" w:rsidRPr="00497AFF" w:rsidRDefault="000A46E0" w:rsidP="0037786F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>§</w:t>
      </w:r>
      <w:r w:rsidR="00D5582F" w:rsidRPr="00497AFF">
        <w:rPr>
          <w:b/>
          <w:bCs/>
          <w:sz w:val="24"/>
          <w:szCs w:val="24"/>
        </w:rPr>
        <w:t>3. Wynagrodzenie</w:t>
      </w:r>
    </w:p>
    <w:p w14:paraId="6BCF4C7C" w14:textId="77777777" w:rsidR="0037786F" w:rsidRPr="00497AFF" w:rsidRDefault="0037786F" w:rsidP="0037786F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</w:p>
    <w:p w14:paraId="0AB61AA0" w14:textId="77777777" w:rsidR="00D5582F" w:rsidRPr="006E67F0" w:rsidRDefault="00D5582F" w:rsidP="00421D19">
      <w:pPr>
        <w:widowControl w:val="0"/>
        <w:shd w:val="clear" w:color="auto" w:fill="FFFFFF"/>
        <w:suppressAutoHyphens/>
        <w:autoSpaceDE w:val="0"/>
        <w:jc w:val="both"/>
        <w:rPr>
          <w:sz w:val="24"/>
          <w:szCs w:val="24"/>
        </w:rPr>
      </w:pPr>
      <w:r w:rsidRPr="006E67F0">
        <w:rPr>
          <w:sz w:val="24"/>
          <w:szCs w:val="24"/>
        </w:rPr>
        <w:t xml:space="preserve">Za wykonanie przedmiotu umowy strony ustalają wynagrodzenie </w:t>
      </w:r>
      <w:r w:rsidR="000B3402" w:rsidRPr="006E67F0">
        <w:rPr>
          <w:sz w:val="24"/>
          <w:szCs w:val="24"/>
        </w:rPr>
        <w:t xml:space="preserve">według cennika </w:t>
      </w:r>
      <w:r w:rsidR="00FF0A67" w:rsidRPr="006E67F0">
        <w:rPr>
          <w:sz w:val="24"/>
          <w:szCs w:val="24"/>
        </w:rPr>
        <w:t xml:space="preserve">stanowiącego załącznik nr 2 do </w:t>
      </w:r>
      <w:r w:rsidR="000B3402" w:rsidRPr="006E67F0">
        <w:rPr>
          <w:sz w:val="24"/>
          <w:szCs w:val="24"/>
        </w:rPr>
        <w:t>umowy.</w:t>
      </w:r>
    </w:p>
    <w:p w14:paraId="07281D0F" w14:textId="77777777" w:rsidR="000B3402" w:rsidRPr="00497AFF" w:rsidRDefault="000B3402" w:rsidP="000B3402">
      <w:pPr>
        <w:shd w:val="clear" w:color="auto" w:fill="FFFFFF"/>
        <w:autoSpaceDE w:val="0"/>
        <w:rPr>
          <w:b/>
          <w:bCs/>
          <w:sz w:val="24"/>
          <w:szCs w:val="24"/>
        </w:rPr>
      </w:pPr>
    </w:p>
    <w:p w14:paraId="28EF6D04" w14:textId="77777777" w:rsidR="000B3402" w:rsidRPr="00497AFF" w:rsidRDefault="000B3402" w:rsidP="000B3402">
      <w:pPr>
        <w:shd w:val="clear" w:color="auto" w:fill="FFFFFF"/>
        <w:autoSpaceDE w:val="0"/>
        <w:rPr>
          <w:b/>
          <w:bCs/>
          <w:sz w:val="24"/>
          <w:szCs w:val="24"/>
        </w:rPr>
      </w:pPr>
    </w:p>
    <w:p w14:paraId="0435FE82" w14:textId="77777777" w:rsidR="00D5582F" w:rsidRPr="00497AFF" w:rsidRDefault="000A46E0" w:rsidP="00833763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>§</w:t>
      </w:r>
      <w:r w:rsidR="00D5582F" w:rsidRPr="00497AFF">
        <w:rPr>
          <w:b/>
          <w:bCs/>
          <w:sz w:val="24"/>
          <w:szCs w:val="24"/>
        </w:rPr>
        <w:t>4. Płatności</w:t>
      </w:r>
    </w:p>
    <w:p w14:paraId="267182B7" w14:textId="77777777" w:rsidR="000B3402" w:rsidRPr="00497AFF" w:rsidRDefault="000B3402" w:rsidP="000B3402">
      <w:pPr>
        <w:jc w:val="both"/>
        <w:rPr>
          <w:sz w:val="26"/>
          <w:szCs w:val="26"/>
        </w:rPr>
      </w:pPr>
    </w:p>
    <w:p w14:paraId="6BB076E0" w14:textId="5D772192" w:rsidR="000B3402" w:rsidRPr="00497AFF" w:rsidRDefault="000B3402" w:rsidP="000B3402">
      <w:pPr>
        <w:jc w:val="both"/>
        <w:rPr>
          <w:sz w:val="24"/>
          <w:szCs w:val="24"/>
        </w:rPr>
      </w:pPr>
      <w:r w:rsidRPr="00497AFF">
        <w:rPr>
          <w:sz w:val="24"/>
          <w:szCs w:val="24"/>
        </w:rPr>
        <w:t xml:space="preserve">Należność za przedmiot umowy płatna będzie przelewem na wskazany rachunek bankowy Zleceniobiorcy w terminie </w:t>
      </w:r>
      <w:r w:rsidR="003D24B9">
        <w:rPr>
          <w:sz w:val="24"/>
          <w:szCs w:val="24"/>
        </w:rPr>
        <w:t>30</w:t>
      </w:r>
      <w:r w:rsidRPr="00497AFF">
        <w:rPr>
          <w:sz w:val="24"/>
          <w:szCs w:val="24"/>
        </w:rPr>
        <w:t xml:space="preserve"> dni od dnia otrzymania poprawnie wystawionego rachunku</w:t>
      </w:r>
      <w:r w:rsidR="003D24B9">
        <w:rPr>
          <w:sz w:val="24"/>
          <w:szCs w:val="24"/>
        </w:rPr>
        <w:t>/faktury.</w:t>
      </w:r>
    </w:p>
    <w:p w14:paraId="6BCD6BC1" w14:textId="77777777" w:rsidR="00D5582F" w:rsidRPr="00497AFF" w:rsidRDefault="00D5582F" w:rsidP="00833763">
      <w:pPr>
        <w:shd w:val="clear" w:color="auto" w:fill="FFFFFF"/>
        <w:tabs>
          <w:tab w:val="left" w:pos="283"/>
        </w:tabs>
        <w:autoSpaceDE w:val="0"/>
        <w:ind w:left="283"/>
        <w:jc w:val="both"/>
        <w:rPr>
          <w:sz w:val="24"/>
          <w:szCs w:val="24"/>
        </w:rPr>
      </w:pPr>
    </w:p>
    <w:p w14:paraId="42ABB909" w14:textId="77777777" w:rsidR="00421D19" w:rsidRPr="00497AFF" w:rsidRDefault="00421D19" w:rsidP="00833763">
      <w:pPr>
        <w:shd w:val="clear" w:color="auto" w:fill="FFFFFF"/>
        <w:tabs>
          <w:tab w:val="left" w:pos="283"/>
        </w:tabs>
        <w:autoSpaceDE w:val="0"/>
        <w:ind w:left="283"/>
        <w:jc w:val="both"/>
        <w:rPr>
          <w:sz w:val="24"/>
          <w:szCs w:val="24"/>
        </w:rPr>
      </w:pPr>
    </w:p>
    <w:p w14:paraId="50E653BA" w14:textId="77777777" w:rsidR="00D5582F" w:rsidRPr="00497AFF" w:rsidRDefault="000A46E0" w:rsidP="00833763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>§</w:t>
      </w:r>
      <w:r w:rsidR="00D5582F" w:rsidRPr="00497AFF">
        <w:rPr>
          <w:b/>
          <w:bCs/>
          <w:sz w:val="24"/>
          <w:szCs w:val="24"/>
        </w:rPr>
        <w:t xml:space="preserve">5. Obowiązki </w:t>
      </w:r>
      <w:r w:rsidR="000B3402" w:rsidRPr="00497AFF">
        <w:rPr>
          <w:b/>
          <w:bCs/>
          <w:sz w:val="24"/>
          <w:szCs w:val="24"/>
        </w:rPr>
        <w:t>Zleceniodawcy</w:t>
      </w:r>
    </w:p>
    <w:p w14:paraId="2F26EF06" w14:textId="77777777" w:rsidR="005807A6" w:rsidRPr="00497AFF" w:rsidRDefault="005807A6" w:rsidP="00833763">
      <w:pPr>
        <w:shd w:val="clear" w:color="auto" w:fill="FFFFFF"/>
        <w:autoSpaceDE w:val="0"/>
        <w:jc w:val="center"/>
        <w:rPr>
          <w:sz w:val="24"/>
          <w:szCs w:val="24"/>
        </w:rPr>
      </w:pPr>
    </w:p>
    <w:p w14:paraId="03AC749A" w14:textId="77777777" w:rsidR="000B3402" w:rsidRPr="00497AFF" w:rsidRDefault="000B3402" w:rsidP="000B3402">
      <w:pPr>
        <w:jc w:val="both"/>
        <w:rPr>
          <w:sz w:val="24"/>
          <w:szCs w:val="24"/>
        </w:rPr>
      </w:pPr>
      <w:r w:rsidRPr="00497AFF">
        <w:rPr>
          <w:sz w:val="24"/>
          <w:szCs w:val="24"/>
        </w:rPr>
        <w:t>Zleceniodawca zobowiązuje się:</w:t>
      </w:r>
    </w:p>
    <w:p w14:paraId="0A01ED00" w14:textId="77777777" w:rsidR="000B3402" w:rsidRPr="00497AFF" w:rsidRDefault="000B3402" w:rsidP="00A3072A">
      <w:pPr>
        <w:numPr>
          <w:ilvl w:val="0"/>
          <w:numId w:val="12"/>
        </w:numPr>
        <w:jc w:val="both"/>
        <w:rPr>
          <w:sz w:val="24"/>
          <w:szCs w:val="24"/>
        </w:rPr>
      </w:pPr>
      <w:r w:rsidRPr="00497AFF">
        <w:rPr>
          <w:sz w:val="24"/>
          <w:szCs w:val="24"/>
        </w:rPr>
        <w:t xml:space="preserve">kierować na badania pracowników z indywidualnymi skierowaniami; wzór skierowania </w:t>
      </w:r>
      <w:r w:rsidR="00A3072A" w:rsidRPr="00497AFF">
        <w:rPr>
          <w:sz w:val="24"/>
          <w:szCs w:val="24"/>
        </w:rPr>
        <w:t>stanowi załącznik nr 1 do umowy;</w:t>
      </w:r>
    </w:p>
    <w:p w14:paraId="06EDBD32" w14:textId="77777777" w:rsidR="000B3402" w:rsidRPr="00497AFF" w:rsidRDefault="000B3402" w:rsidP="000B3402">
      <w:pPr>
        <w:numPr>
          <w:ilvl w:val="0"/>
          <w:numId w:val="12"/>
        </w:numPr>
        <w:jc w:val="both"/>
        <w:rPr>
          <w:sz w:val="24"/>
          <w:szCs w:val="24"/>
        </w:rPr>
      </w:pPr>
      <w:r w:rsidRPr="00497AFF">
        <w:rPr>
          <w:sz w:val="24"/>
          <w:szCs w:val="24"/>
        </w:rPr>
        <w:t>zapewnić możliwość przeglądu stanowisk pracy w celu dokonani</w:t>
      </w:r>
      <w:r w:rsidR="00A3072A" w:rsidRPr="00497AFF">
        <w:rPr>
          <w:sz w:val="24"/>
          <w:szCs w:val="24"/>
        </w:rPr>
        <w:t>a oceny warunków pracy;</w:t>
      </w:r>
    </w:p>
    <w:p w14:paraId="697FD05F" w14:textId="77777777" w:rsidR="000B3402" w:rsidRPr="00497AFF" w:rsidRDefault="000B3402" w:rsidP="000B3402">
      <w:pPr>
        <w:numPr>
          <w:ilvl w:val="0"/>
          <w:numId w:val="12"/>
        </w:numPr>
        <w:jc w:val="both"/>
        <w:rPr>
          <w:sz w:val="24"/>
          <w:szCs w:val="24"/>
        </w:rPr>
      </w:pPr>
      <w:r w:rsidRPr="00497AFF">
        <w:rPr>
          <w:sz w:val="24"/>
          <w:szCs w:val="24"/>
        </w:rPr>
        <w:t xml:space="preserve">informować Zleceniobiorcę o występowaniu w zakładzie warunków uciążliwych </w:t>
      </w:r>
      <w:r w:rsidRPr="00497AFF">
        <w:rPr>
          <w:sz w:val="24"/>
          <w:szCs w:val="24"/>
        </w:rPr>
        <w:br/>
        <w:t>oraz czynników szkodliwych dla zdrowia z przekazaniem aktualnych wyników ba</w:t>
      </w:r>
      <w:r w:rsidR="00A3072A" w:rsidRPr="00497AFF">
        <w:rPr>
          <w:sz w:val="24"/>
          <w:szCs w:val="24"/>
        </w:rPr>
        <w:t xml:space="preserve">dań </w:t>
      </w:r>
      <w:r w:rsidR="00A3072A" w:rsidRPr="00497AFF">
        <w:rPr>
          <w:sz w:val="24"/>
          <w:szCs w:val="24"/>
        </w:rPr>
        <w:br/>
        <w:t>i pomiarów tych czynników.</w:t>
      </w:r>
    </w:p>
    <w:p w14:paraId="6769C8F7" w14:textId="77777777" w:rsidR="0051217D" w:rsidRPr="00497AFF" w:rsidRDefault="0051217D" w:rsidP="0051217D">
      <w:pPr>
        <w:widowControl w:val="0"/>
        <w:shd w:val="clear" w:color="auto" w:fill="FFFFFF"/>
        <w:suppressAutoHyphens/>
        <w:autoSpaceDE w:val="0"/>
        <w:rPr>
          <w:sz w:val="24"/>
          <w:szCs w:val="24"/>
        </w:rPr>
      </w:pPr>
    </w:p>
    <w:p w14:paraId="604FA09E" w14:textId="2E9BEE23" w:rsidR="00743609" w:rsidRPr="00497AFF" w:rsidRDefault="000B3402" w:rsidP="0051217D">
      <w:pPr>
        <w:widowControl w:val="0"/>
        <w:shd w:val="clear" w:color="auto" w:fill="FFFFFF"/>
        <w:suppressAutoHyphens/>
        <w:autoSpaceDE w:val="0"/>
        <w:rPr>
          <w:i/>
          <w:sz w:val="24"/>
          <w:szCs w:val="24"/>
        </w:rPr>
      </w:pPr>
      <w:r w:rsidRPr="00497AFF">
        <w:rPr>
          <w:sz w:val="24"/>
          <w:szCs w:val="24"/>
        </w:rPr>
        <w:t>Zleceniodawca</w:t>
      </w:r>
      <w:r w:rsidR="00776142" w:rsidRPr="00497AFF">
        <w:rPr>
          <w:sz w:val="24"/>
          <w:szCs w:val="24"/>
        </w:rPr>
        <w:t xml:space="preserve"> wyznacza</w:t>
      </w:r>
      <w:r w:rsidR="0051217D" w:rsidRPr="00497AFF">
        <w:rPr>
          <w:sz w:val="24"/>
          <w:szCs w:val="24"/>
        </w:rPr>
        <w:t xml:space="preserve"> do kontaktu ze Zleceniobiorcą</w:t>
      </w:r>
      <w:r w:rsidRPr="00497AFF">
        <w:rPr>
          <w:sz w:val="24"/>
          <w:szCs w:val="24"/>
        </w:rPr>
        <w:t>:</w:t>
      </w:r>
      <w:r w:rsidR="00776142" w:rsidRPr="00497AFF">
        <w:rPr>
          <w:i/>
          <w:sz w:val="24"/>
          <w:szCs w:val="24"/>
        </w:rPr>
        <w:t xml:space="preserve"> </w:t>
      </w:r>
      <w:r w:rsidR="001B549F" w:rsidRPr="001B549F">
        <w:rPr>
          <w:sz w:val="16"/>
          <w:szCs w:val="16"/>
        </w:rPr>
        <w:t>………………</w:t>
      </w:r>
      <w:r w:rsidR="001B549F">
        <w:rPr>
          <w:sz w:val="16"/>
          <w:szCs w:val="16"/>
        </w:rPr>
        <w:t>…...</w:t>
      </w:r>
      <w:r w:rsidR="001B549F" w:rsidRPr="001B549F">
        <w:rPr>
          <w:sz w:val="16"/>
          <w:szCs w:val="16"/>
        </w:rPr>
        <w:t>……………………….…………...</w:t>
      </w:r>
    </w:p>
    <w:p w14:paraId="69D1B506" w14:textId="77777777" w:rsidR="000B3402" w:rsidRPr="00497AFF" w:rsidRDefault="000B3402" w:rsidP="00833763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</w:p>
    <w:p w14:paraId="2D1A890A" w14:textId="77777777" w:rsidR="000B3402" w:rsidRPr="00497AFF" w:rsidRDefault="000B3402" w:rsidP="00833763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</w:p>
    <w:p w14:paraId="6E0800A6" w14:textId="77777777" w:rsidR="00D5582F" w:rsidRPr="00497AFF" w:rsidRDefault="000A46E0" w:rsidP="00833763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>§</w:t>
      </w:r>
      <w:r w:rsidR="00D5582F" w:rsidRPr="00497AFF">
        <w:rPr>
          <w:b/>
          <w:bCs/>
          <w:sz w:val="24"/>
          <w:szCs w:val="24"/>
        </w:rPr>
        <w:t xml:space="preserve">6. Obowiązki </w:t>
      </w:r>
      <w:r w:rsidR="000B3402" w:rsidRPr="00497AFF">
        <w:rPr>
          <w:b/>
          <w:bCs/>
          <w:sz w:val="24"/>
          <w:szCs w:val="24"/>
        </w:rPr>
        <w:t>Zleceniobiorcy</w:t>
      </w:r>
    </w:p>
    <w:p w14:paraId="440DCD1A" w14:textId="77777777" w:rsidR="005807A6" w:rsidRPr="00497AFF" w:rsidRDefault="005807A6" w:rsidP="00833763">
      <w:pPr>
        <w:shd w:val="clear" w:color="auto" w:fill="FFFFFF"/>
        <w:autoSpaceDE w:val="0"/>
        <w:jc w:val="center"/>
        <w:rPr>
          <w:sz w:val="24"/>
          <w:szCs w:val="24"/>
        </w:rPr>
      </w:pPr>
    </w:p>
    <w:p w14:paraId="60822E64" w14:textId="77777777" w:rsidR="00A3072A" w:rsidRPr="00497AFF" w:rsidRDefault="000B3402" w:rsidP="000B3402">
      <w:pPr>
        <w:jc w:val="both"/>
        <w:rPr>
          <w:sz w:val="24"/>
          <w:szCs w:val="24"/>
        </w:rPr>
      </w:pPr>
      <w:r w:rsidRPr="00497AFF">
        <w:rPr>
          <w:sz w:val="24"/>
          <w:szCs w:val="24"/>
        </w:rPr>
        <w:t>Zl</w:t>
      </w:r>
      <w:r w:rsidR="00A3072A" w:rsidRPr="00497AFF">
        <w:rPr>
          <w:sz w:val="24"/>
          <w:szCs w:val="24"/>
        </w:rPr>
        <w:t>eceniobiorca zobowiązuje się do:</w:t>
      </w:r>
    </w:p>
    <w:p w14:paraId="7D3AAB42" w14:textId="308DC6FF" w:rsidR="00A3072A" w:rsidRPr="00497AFF" w:rsidRDefault="000B3402" w:rsidP="00A3072A">
      <w:pPr>
        <w:numPr>
          <w:ilvl w:val="0"/>
          <w:numId w:val="51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497AFF">
        <w:rPr>
          <w:sz w:val="24"/>
          <w:szCs w:val="24"/>
        </w:rPr>
        <w:t xml:space="preserve">wykonywania przedmiotu umowy we wskazanym miejscu w swojej siedzibie od poniedziałku do </w:t>
      </w:r>
      <w:r w:rsidR="00EE2547">
        <w:rPr>
          <w:sz w:val="24"/>
          <w:szCs w:val="24"/>
        </w:rPr>
        <w:t xml:space="preserve">piątku w godzinach </w:t>
      </w:r>
      <w:r w:rsidR="001B549F" w:rsidRPr="001B549F">
        <w:rPr>
          <w:sz w:val="16"/>
          <w:szCs w:val="16"/>
        </w:rPr>
        <w:t>……………………………………….…………...</w:t>
      </w:r>
      <w:r w:rsidR="001B549F">
        <w:rPr>
          <w:sz w:val="16"/>
          <w:szCs w:val="16"/>
        </w:rPr>
        <w:t xml:space="preserve"> </w:t>
      </w:r>
      <w:r w:rsidRPr="00497AFF">
        <w:rPr>
          <w:sz w:val="24"/>
          <w:szCs w:val="24"/>
        </w:rPr>
        <w:t>po uprzednim ustaleniu terminu ze Zleceniodawcą zgod</w:t>
      </w:r>
      <w:r w:rsidR="00A3072A" w:rsidRPr="00497AFF">
        <w:rPr>
          <w:sz w:val="24"/>
          <w:szCs w:val="24"/>
        </w:rPr>
        <w:t>nie z obowiązującymi przepisami;</w:t>
      </w:r>
    </w:p>
    <w:p w14:paraId="4EC9099F" w14:textId="77777777" w:rsidR="00A3072A" w:rsidRPr="00497AFF" w:rsidRDefault="00A3072A" w:rsidP="00A3072A">
      <w:pPr>
        <w:numPr>
          <w:ilvl w:val="0"/>
          <w:numId w:val="51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wydawania</w:t>
      </w:r>
      <w:r w:rsidR="0045367A" w:rsidRPr="00497AFF">
        <w:rPr>
          <w:sz w:val="24"/>
          <w:szCs w:val="24"/>
        </w:rPr>
        <w:t xml:space="preserve"> zaświadczenia lekarskie</w:t>
      </w:r>
      <w:r w:rsidRPr="00497AFF">
        <w:rPr>
          <w:sz w:val="24"/>
          <w:szCs w:val="24"/>
        </w:rPr>
        <w:t>go</w:t>
      </w:r>
      <w:r w:rsidR="0045367A" w:rsidRPr="00497AFF">
        <w:rPr>
          <w:sz w:val="24"/>
          <w:szCs w:val="24"/>
        </w:rPr>
        <w:t xml:space="preserve"> o zdolności lub niezdolności do pracy w dwóch jednobrzmiących egzemplarzach w dniu zakończenia badania indywidualnie</w:t>
      </w:r>
      <w:r w:rsidRPr="00497AFF">
        <w:rPr>
          <w:sz w:val="24"/>
          <w:szCs w:val="24"/>
        </w:rPr>
        <w:t xml:space="preserve"> każdej osobie uprawnionej;</w:t>
      </w:r>
    </w:p>
    <w:p w14:paraId="11830257" w14:textId="77777777" w:rsidR="0045367A" w:rsidRPr="00497AFF" w:rsidRDefault="00A3072A" w:rsidP="00A3072A">
      <w:pPr>
        <w:numPr>
          <w:ilvl w:val="0"/>
          <w:numId w:val="51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497AFF">
        <w:rPr>
          <w:sz w:val="24"/>
          <w:szCs w:val="24"/>
        </w:rPr>
        <w:lastRenderedPageBreak/>
        <w:t>poinformowania każdorazowo osoby uprawnionej</w:t>
      </w:r>
      <w:r w:rsidR="0045367A" w:rsidRPr="00497AFF">
        <w:rPr>
          <w:sz w:val="24"/>
          <w:szCs w:val="24"/>
        </w:rPr>
        <w:t xml:space="preserve"> o konieczności przekazania jednego egzemplarza zaświadczenia pracodawcy tj. Zleceniodawcy.</w:t>
      </w:r>
    </w:p>
    <w:p w14:paraId="69FD7475" w14:textId="77777777" w:rsidR="0045367A" w:rsidRPr="00497AFF" w:rsidRDefault="0045367A" w:rsidP="00A3072A">
      <w:pPr>
        <w:ind w:left="284"/>
        <w:jc w:val="both"/>
        <w:rPr>
          <w:sz w:val="24"/>
          <w:szCs w:val="24"/>
        </w:rPr>
      </w:pPr>
    </w:p>
    <w:p w14:paraId="5CCC1330" w14:textId="492AC543" w:rsidR="000B3402" w:rsidRDefault="0051217D" w:rsidP="001B549F">
      <w:pPr>
        <w:jc w:val="both"/>
        <w:rPr>
          <w:sz w:val="16"/>
          <w:szCs w:val="16"/>
        </w:rPr>
      </w:pPr>
      <w:r w:rsidRPr="00497AFF">
        <w:rPr>
          <w:sz w:val="24"/>
          <w:szCs w:val="24"/>
        </w:rPr>
        <w:t>Zleceniobiorca wyznacza do kontaktu ze Zleceniodawcą:</w:t>
      </w:r>
      <w:r w:rsidR="00EE2547">
        <w:rPr>
          <w:sz w:val="24"/>
          <w:szCs w:val="24"/>
        </w:rPr>
        <w:t xml:space="preserve"> </w:t>
      </w:r>
      <w:r w:rsidR="001B549F" w:rsidRPr="001B549F">
        <w:rPr>
          <w:sz w:val="16"/>
          <w:szCs w:val="16"/>
        </w:rPr>
        <w:t>……………………………………….…</w:t>
      </w:r>
      <w:r w:rsidR="001B549F">
        <w:rPr>
          <w:sz w:val="16"/>
          <w:szCs w:val="16"/>
        </w:rPr>
        <w:t>…...</w:t>
      </w:r>
      <w:r w:rsidR="001B549F" w:rsidRPr="001B549F">
        <w:rPr>
          <w:sz w:val="16"/>
          <w:szCs w:val="16"/>
        </w:rPr>
        <w:t>………...</w:t>
      </w:r>
    </w:p>
    <w:p w14:paraId="08DE7C73" w14:textId="5A590AD6" w:rsidR="001B549F" w:rsidRDefault="001B549F" w:rsidP="001B549F">
      <w:pPr>
        <w:jc w:val="both"/>
        <w:rPr>
          <w:sz w:val="16"/>
          <w:szCs w:val="16"/>
        </w:rPr>
      </w:pPr>
    </w:p>
    <w:p w14:paraId="2501A363" w14:textId="77777777" w:rsidR="001B549F" w:rsidRPr="001B549F" w:rsidRDefault="001B549F" w:rsidP="001B549F">
      <w:pPr>
        <w:jc w:val="both"/>
        <w:rPr>
          <w:sz w:val="16"/>
          <w:szCs w:val="16"/>
        </w:rPr>
      </w:pPr>
    </w:p>
    <w:p w14:paraId="1C08FFEA" w14:textId="77777777" w:rsidR="000B3402" w:rsidRPr="00497AFF" w:rsidRDefault="000B3402" w:rsidP="000B3402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>§7. Czas trwania umowy</w:t>
      </w:r>
    </w:p>
    <w:p w14:paraId="204E87EE" w14:textId="77777777" w:rsidR="000B3402" w:rsidRPr="00497AFF" w:rsidRDefault="000B3402" w:rsidP="000B3402">
      <w:pPr>
        <w:jc w:val="both"/>
        <w:rPr>
          <w:sz w:val="26"/>
          <w:szCs w:val="26"/>
        </w:rPr>
      </w:pPr>
    </w:p>
    <w:p w14:paraId="7FC179B8" w14:textId="6BA1F81F" w:rsidR="000B3402" w:rsidRPr="00497AFF" w:rsidRDefault="000B3402" w:rsidP="000B3402">
      <w:pPr>
        <w:jc w:val="both"/>
        <w:rPr>
          <w:sz w:val="24"/>
          <w:szCs w:val="24"/>
        </w:rPr>
      </w:pPr>
      <w:r w:rsidRPr="00497AFF">
        <w:rPr>
          <w:sz w:val="24"/>
          <w:szCs w:val="24"/>
        </w:rPr>
        <w:t>Umowa zawart</w:t>
      </w:r>
      <w:r w:rsidR="00EE2547">
        <w:rPr>
          <w:sz w:val="24"/>
          <w:szCs w:val="24"/>
        </w:rPr>
        <w:t xml:space="preserve">a została na czas określony </w:t>
      </w:r>
      <w:r w:rsidRPr="00497AFF">
        <w:rPr>
          <w:sz w:val="24"/>
          <w:szCs w:val="24"/>
        </w:rPr>
        <w:t xml:space="preserve">od dnia </w:t>
      </w:r>
      <w:r w:rsidR="00E25089">
        <w:rPr>
          <w:sz w:val="24"/>
          <w:szCs w:val="24"/>
        </w:rPr>
        <w:t>1</w:t>
      </w:r>
      <w:r w:rsidR="00EE2547">
        <w:rPr>
          <w:sz w:val="24"/>
          <w:szCs w:val="24"/>
        </w:rPr>
        <w:t xml:space="preserve"> </w:t>
      </w:r>
      <w:r w:rsidR="00E25089">
        <w:rPr>
          <w:sz w:val="24"/>
          <w:szCs w:val="24"/>
        </w:rPr>
        <w:t>stycznia</w:t>
      </w:r>
      <w:r w:rsidR="00EE2547">
        <w:rPr>
          <w:sz w:val="24"/>
          <w:szCs w:val="24"/>
        </w:rPr>
        <w:t xml:space="preserve"> 202</w:t>
      </w:r>
      <w:r w:rsidR="00033878">
        <w:rPr>
          <w:sz w:val="24"/>
          <w:szCs w:val="24"/>
        </w:rPr>
        <w:t>5</w:t>
      </w:r>
      <w:r w:rsidR="00031653">
        <w:rPr>
          <w:sz w:val="24"/>
          <w:szCs w:val="24"/>
        </w:rPr>
        <w:t xml:space="preserve"> </w:t>
      </w:r>
      <w:r w:rsidRPr="00497AFF">
        <w:rPr>
          <w:sz w:val="24"/>
          <w:szCs w:val="24"/>
        </w:rPr>
        <w:t xml:space="preserve">r. do </w:t>
      </w:r>
      <w:r w:rsidR="00421D19" w:rsidRPr="00497AFF">
        <w:rPr>
          <w:sz w:val="24"/>
          <w:szCs w:val="24"/>
        </w:rPr>
        <w:t xml:space="preserve">dnia </w:t>
      </w:r>
      <w:r w:rsidR="00EE2547">
        <w:rPr>
          <w:sz w:val="24"/>
          <w:szCs w:val="24"/>
        </w:rPr>
        <w:t>31</w:t>
      </w:r>
      <w:r w:rsidR="00421D19" w:rsidRPr="00497AFF">
        <w:rPr>
          <w:sz w:val="24"/>
          <w:szCs w:val="24"/>
        </w:rPr>
        <w:t xml:space="preserve"> </w:t>
      </w:r>
      <w:r w:rsidR="00EE2547">
        <w:rPr>
          <w:sz w:val="24"/>
          <w:szCs w:val="24"/>
        </w:rPr>
        <w:t xml:space="preserve">grudnia </w:t>
      </w:r>
      <w:r w:rsidR="005C6665">
        <w:rPr>
          <w:sz w:val="24"/>
          <w:szCs w:val="24"/>
        </w:rPr>
        <w:t xml:space="preserve">    </w:t>
      </w:r>
      <w:r w:rsidR="00EE2547">
        <w:rPr>
          <w:sz w:val="24"/>
          <w:szCs w:val="24"/>
        </w:rPr>
        <w:t>202</w:t>
      </w:r>
      <w:r w:rsidR="00033878">
        <w:rPr>
          <w:sz w:val="24"/>
          <w:szCs w:val="24"/>
        </w:rPr>
        <w:t>5</w:t>
      </w:r>
      <w:r w:rsidR="00EE2547">
        <w:rPr>
          <w:sz w:val="24"/>
          <w:szCs w:val="24"/>
        </w:rPr>
        <w:t xml:space="preserve"> </w:t>
      </w:r>
      <w:r w:rsidR="00A3072A" w:rsidRPr="00497AFF">
        <w:rPr>
          <w:sz w:val="24"/>
          <w:szCs w:val="24"/>
        </w:rPr>
        <w:t>r</w:t>
      </w:r>
      <w:r w:rsidRPr="00497AFF">
        <w:rPr>
          <w:sz w:val="24"/>
          <w:szCs w:val="24"/>
        </w:rPr>
        <w:t>.</w:t>
      </w:r>
    </w:p>
    <w:p w14:paraId="3C6773E4" w14:textId="77777777" w:rsidR="00D5582F" w:rsidRDefault="00D5582F" w:rsidP="00833763">
      <w:pPr>
        <w:shd w:val="clear" w:color="auto" w:fill="FFFFFF"/>
        <w:autoSpaceDE w:val="0"/>
        <w:rPr>
          <w:sz w:val="24"/>
          <w:szCs w:val="24"/>
        </w:rPr>
      </w:pPr>
    </w:p>
    <w:p w14:paraId="67D5C8F8" w14:textId="77777777" w:rsidR="00EE2547" w:rsidRPr="00497AFF" w:rsidRDefault="00EE2547" w:rsidP="00833763">
      <w:pPr>
        <w:shd w:val="clear" w:color="auto" w:fill="FFFFFF"/>
        <w:autoSpaceDE w:val="0"/>
        <w:rPr>
          <w:sz w:val="24"/>
          <w:szCs w:val="24"/>
        </w:rPr>
      </w:pPr>
    </w:p>
    <w:p w14:paraId="0F8BB574" w14:textId="77777777" w:rsidR="00D5582F" w:rsidRPr="00497AFF" w:rsidRDefault="000A46E0" w:rsidP="00833763">
      <w:pPr>
        <w:shd w:val="clear" w:color="auto" w:fill="FFFFFF"/>
        <w:autoSpaceDE w:val="0"/>
        <w:jc w:val="center"/>
        <w:rPr>
          <w:b/>
          <w:bCs/>
          <w:sz w:val="24"/>
          <w:szCs w:val="24"/>
        </w:rPr>
      </w:pPr>
      <w:r w:rsidRPr="00497AFF">
        <w:rPr>
          <w:b/>
          <w:bCs/>
          <w:sz w:val="24"/>
          <w:szCs w:val="24"/>
        </w:rPr>
        <w:t>§</w:t>
      </w:r>
      <w:r w:rsidR="000B3402" w:rsidRPr="00497AFF">
        <w:rPr>
          <w:b/>
          <w:bCs/>
          <w:sz w:val="24"/>
          <w:szCs w:val="24"/>
        </w:rPr>
        <w:t>8</w:t>
      </w:r>
      <w:r w:rsidR="00D5582F" w:rsidRPr="00497AFF">
        <w:rPr>
          <w:b/>
          <w:bCs/>
          <w:sz w:val="24"/>
          <w:szCs w:val="24"/>
        </w:rPr>
        <w:t>. Postanowienia końcowe</w:t>
      </w:r>
    </w:p>
    <w:p w14:paraId="7DBCD111" w14:textId="77777777" w:rsidR="005807A6" w:rsidRPr="00497AFF" w:rsidRDefault="005807A6" w:rsidP="00833763">
      <w:pPr>
        <w:shd w:val="clear" w:color="auto" w:fill="FFFFFF"/>
        <w:autoSpaceDE w:val="0"/>
        <w:jc w:val="center"/>
        <w:rPr>
          <w:sz w:val="24"/>
          <w:szCs w:val="24"/>
        </w:rPr>
      </w:pPr>
    </w:p>
    <w:p w14:paraId="4FAD86A4" w14:textId="7FB39A69" w:rsidR="00D5582F" w:rsidRPr="00497AFF" w:rsidRDefault="00D5582F" w:rsidP="00D92F82">
      <w:pPr>
        <w:widowControl w:val="0"/>
        <w:numPr>
          <w:ilvl w:val="0"/>
          <w:numId w:val="28"/>
        </w:numPr>
        <w:shd w:val="clear" w:color="auto" w:fill="FFFFFF"/>
        <w:tabs>
          <w:tab w:val="left" w:pos="283"/>
        </w:tabs>
        <w:suppressAutoHyphens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 xml:space="preserve">Wszelkie </w:t>
      </w:r>
      <w:r w:rsidR="009F6FC1" w:rsidRPr="00497AFF">
        <w:rPr>
          <w:sz w:val="24"/>
          <w:szCs w:val="24"/>
        </w:rPr>
        <w:t>spory, których stronom nie uda</w:t>
      </w:r>
      <w:r w:rsidRPr="00497AFF">
        <w:rPr>
          <w:sz w:val="24"/>
          <w:szCs w:val="24"/>
        </w:rPr>
        <w:t xml:space="preserve"> się rozstrzygnąć polubownie, będą poddane rozstrzygnięciu przez sąd powszechny właściwy dla siedziby </w:t>
      </w:r>
      <w:r w:rsidR="00751C82">
        <w:rPr>
          <w:sz w:val="24"/>
          <w:szCs w:val="24"/>
        </w:rPr>
        <w:t>Zleceniodawcy</w:t>
      </w:r>
      <w:r w:rsidRPr="00497AFF">
        <w:rPr>
          <w:sz w:val="24"/>
          <w:szCs w:val="24"/>
        </w:rPr>
        <w:t>.</w:t>
      </w:r>
    </w:p>
    <w:p w14:paraId="4F131905" w14:textId="77777777" w:rsidR="00D5582F" w:rsidRPr="00497AFF" w:rsidRDefault="00D5582F" w:rsidP="00D92F82">
      <w:pPr>
        <w:widowControl w:val="0"/>
        <w:numPr>
          <w:ilvl w:val="0"/>
          <w:numId w:val="28"/>
        </w:numPr>
        <w:shd w:val="clear" w:color="auto" w:fill="FFFFFF"/>
        <w:tabs>
          <w:tab w:val="left" w:pos="283"/>
        </w:tabs>
        <w:suppressAutoHyphens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W sprawach nieuregulowanych w umowie stosuje się przepisy Kodeksu cywilnego</w:t>
      </w:r>
      <w:r w:rsidRPr="00497AFF">
        <w:rPr>
          <w:sz w:val="24"/>
          <w:szCs w:val="24"/>
        </w:rPr>
        <w:br/>
        <w:t>i ustawy Prawo zamówień publicznych.</w:t>
      </w:r>
    </w:p>
    <w:p w14:paraId="2AB3ADAF" w14:textId="77777777" w:rsidR="00D5582F" w:rsidRPr="00497AFF" w:rsidRDefault="00D5582F" w:rsidP="00D92F82">
      <w:pPr>
        <w:widowControl w:val="0"/>
        <w:numPr>
          <w:ilvl w:val="0"/>
          <w:numId w:val="28"/>
        </w:numPr>
        <w:shd w:val="clear" w:color="auto" w:fill="FFFFFF"/>
        <w:tabs>
          <w:tab w:val="left" w:pos="283"/>
        </w:tabs>
        <w:suppressAutoHyphens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Strony ustalają, że wszystkie zmiany postanowień umowy wymagają dla swej ważności formy pisemnej, w postaci aneksu.</w:t>
      </w:r>
    </w:p>
    <w:p w14:paraId="4A1AD662" w14:textId="7C30D22D" w:rsidR="000B3402" w:rsidRPr="00497AFF" w:rsidRDefault="000B3402" w:rsidP="00D92F82">
      <w:pPr>
        <w:widowControl w:val="0"/>
        <w:numPr>
          <w:ilvl w:val="0"/>
          <w:numId w:val="28"/>
        </w:numPr>
        <w:shd w:val="clear" w:color="auto" w:fill="FFFFFF"/>
        <w:tabs>
          <w:tab w:val="left" w:pos="283"/>
        </w:tabs>
        <w:suppressAutoHyphens/>
        <w:autoSpaceDE w:val="0"/>
        <w:jc w:val="both"/>
        <w:rPr>
          <w:sz w:val="24"/>
          <w:szCs w:val="24"/>
        </w:rPr>
      </w:pPr>
      <w:r w:rsidRPr="00497AFF">
        <w:rPr>
          <w:sz w:val="24"/>
          <w:szCs w:val="24"/>
        </w:rPr>
        <w:t>Strony ustalają 3</w:t>
      </w:r>
      <w:r w:rsidR="00751C82">
        <w:rPr>
          <w:sz w:val="24"/>
          <w:szCs w:val="24"/>
        </w:rPr>
        <w:t>-</w:t>
      </w:r>
      <w:r w:rsidRPr="00497AFF">
        <w:rPr>
          <w:sz w:val="24"/>
          <w:szCs w:val="24"/>
        </w:rPr>
        <w:t>miesięczny termin wypowiedzenia niniejszej umowy.</w:t>
      </w:r>
    </w:p>
    <w:p w14:paraId="029F5635" w14:textId="77777777" w:rsidR="00D5582F" w:rsidRPr="00497AFF" w:rsidRDefault="00D5582F" w:rsidP="00D92F82">
      <w:pPr>
        <w:widowControl w:val="0"/>
        <w:numPr>
          <w:ilvl w:val="0"/>
          <w:numId w:val="28"/>
        </w:numPr>
        <w:shd w:val="clear" w:color="auto" w:fill="FFFFFF"/>
        <w:tabs>
          <w:tab w:val="left" w:pos="283"/>
        </w:tabs>
        <w:suppressAutoHyphens/>
        <w:autoSpaceDE w:val="0"/>
        <w:rPr>
          <w:sz w:val="24"/>
          <w:szCs w:val="24"/>
        </w:rPr>
      </w:pPr>
      <w:r w:rsidRPr="00497AFF">
        <w:rPr>
          <w:sz w:val="24"/>
          <w:szCs w:val="24"/>
        </w:rPr>
        <w:t>Załącznikami stanowiącymi integralną część umowy są:</w:t>
      </w:r>
    </w:p>
    <w:p w14:paraId="35BAD23F" w14:textId="77777777" w:rsidR="00D5582F" w:rsidRPr="00497AFF" w:rsidRDefault="000B3402" w:rsidP="00D92F82">
      <w:pPr>
        <w:widowControl w:val="0"/>
        <w:numPr>
          <w:ilvl w:val="0"/>
          <w:numId w:val="29"/>
        </w:numPr>
        <w:shd w:val="clear" w:color="auto" w:fill="FFFFFF"/>
        <w:tabs>
          <w:tab w:val="left" w:pos="557"/>
        </w:tabs>
        <w:suppressAutoHyphens/>
        <w:autoSpaceDE w:val="0"/>
        <w:ind w:left="557"/>
        <w:rPr>
          <w:sz w:val="24"/>
          <w:szCs w:val="24"/>
        </w:rPr>
      </w:pPr>
      <w:r w:rsidRPr="00497AFF">
        <w:rPr>
          <w:sz w:val="24"/>
          <w:szCs w:val="24"/>
        </w:rPr>
        <w:t>Skier</w:t>
      </w:r>
      <w:r w:rsidR="0051217D" w:rsidRPr="00497AFF">
        <w:rPr>
          <w:sz w:val="24"/>
          <w:szCs w:val="24"/>
        </w:rPr>
        <w:t>owanie na badania– z</w:t>
      </w:r>
      <w:r w:rsidR="00D5582F" w:rsidRPr="00497AFF">
        <w:rPr>
          <w:sz w:val="24"/>
          <w:szCs w:val="24"/>
        </w:rPr>
        <w:t>ałącznik nr 1;</w:t>
      </w:r>
    </w:p>
    <w:p w14:paraId="5B208E0F" w14:textId="77777777" w:rsidR="000B3402" w:rsidRPr="00497AFF" w:rsidRDefault="0051217D" w:rsidP="000B3402">
      <w:pPr>
        <w:widowControl w:val="0"/>
        <w:numPr>
          <w:ilvl w:val="0"/>
          <w:numId w:val="29"/>
        </w:numPr>
        <w:shd w:val="clear" w:color="auto" w:fill="FFFFFF"/>
        <w:tabs>
          <w:tab w:val="left" w:pos="557"/>
        </w:tabs>
        <w:suppressAutoHyphens/>
        <w:autoSpaceDE w:val="0"/>
        <w:ind w:left="557"/>
        <w:rPr>
          <w:sz w:val="24"/>
          <w:szCs w:val="24"/>
        </w:rPr>
      </w:pPr>
      <w:r w:rsidRPr="00497AFF">
        <w:rPr>
          <w:sz w:val="24"/>
          <w:szCs w:val="24"/>
        </w:rPr>
        <w:t>Cennik badań – z</w:t>
      </w:r>
      <w:r w:rsidR="000B3402" w:rsidRPr="00497AFF">
        <w:rPr>
          <w:sz w:val="24"/>
          <w:szCs w:val="24"/>
        </w:rPr>
        <w:t>ałącznik nr 2;</w:t>
      </w:r>
    </w:p>
    <w:p w14:paraId="0AF6B7C2" w14:textId="77777777" w:rsidR="00D5582F" w:rsidRPr="00497AFF" w:rsidRDefault="000B3402" w:rsidP="000B3402">
      <w:pPr>
        <w:widowControl w:val="0"/>
        <w:numPr>
          <w:ilvl w:val="0"/>
          <w:numId w:val="30"/>
        </w:numPr>
        <w:shd w:val="clear" w:color="auto" w:fill="FFFFFF"/>
        <w:suppressAutoHyphens/>
        <w:autoSpaceDE w:val="0"/>
        <w:rPr>
          <w:sz w:val="24"/>
          <w:szCs w:val="24"/>
        </w:rPr>
      </w:pPr>
      <w:r w:rsidRPr="00497AFF">
        <w:rPr>
          <w:sz w:val="24"/>
          <w:szCs w:val="24"/>
        </w:rPr>
        <w:t>Umowę sporządzono w 2</w:t>
      </w:r>
      <w:r w:rsidR="00D5582F" w:rsidRPr="00497AFF">
        <w:rPr>
          <w:sz w:val="24"/>
          <w:szCs w:val="24"/>
        </w:rPr>
        <w:t xml:space="preserve"> </w:t>
      </w:r>
      <w:r w:rsidR="0051217D" w:rsidRPr="00497AFF">
        <w:rPr>
          <w:sz w:val="24"/>
          <w:szCs w:val="24"/>
        </w:rPr>
        <w:t xml:space="preserve">jednobrzmiących </w:t>
      </w:r>
      <w:r w:rsidR="00D5582F" w:rsidRPr="00497AFF">
        <w:rPr>
          <w:sz w:val="24"/>
          <w:szCs w:val="24"/>
        </w:rPr>
        <w:t xml:space="preserve">egzemplarzach, </w:t>
      </w:r>
      <w:r w:rsidRPr="00497AFF">
        <w:rPr>
          <w:sz w:val="24"/>
          <w:szCs w:val="24"/>
        </w:rPr>
        <w:t>po 1 dla każdej ze stron.</w:t>
      </w:r>
    </w:p>
    <w:p w14:paraId="35F44CF1" w14:textId="77777777" w:rsidR="00D5582F" w:rsidRPr="00497AFF" w:rsidRDefault="00D5582F" w:rsidP="00833763">
      <w:pPr>
        <w:shd w:val="clear" w:color="auto" w:fill="FFFFFF"/>
        <w:autoSpaceDE w:val="0"/>
        <w:ind w:left="283"/>
        <w:rPr>
          <w:sz w:val="24"/>
          <w:szCs w:val="24"/>
        </w:rPr>
      </w:pPr>
    </w:p>
    <w:p w14:paraId="78388D9E" w14:textId="77777777" w:rsidR="00D5582F" w:rsidRPr="00497AFF" w:rsidRDefault="00D5582F" w:rsidP="00833763">
      <w:pPr>
        <w:shd w:val="clear" w:color="auto" w:fill="FFFFFF"/>
        <w:autoSpaceDE w:val="0"/>
        <w:rPr>
          <w:sz w:val="24"/>
          <w:szCs w:val="24"/>
        </w:rPr>
      </w:pPr>
    </w:p>
    <w:p w14:paraId="2C9DDEF6" w14:textId="77777777" w:rsidR="00833763" w:rsidRPr="00497AFF" w:rsidRDefault="00833763" w:rsidP="00833763">
      <w:pPr>
        <w:shd w:val="clear" w:color="auto" w:fill="FFFFFF"/>
        <w:autoSpaceDE w:val="0"/>
        <w:rPr>
          <w:sz w:val="24"/>
          <w:szCs w:val="24"/>
        </w:rPr>
      </w:pPr>
    </w:p>
    <w:p w14:paraId="3F7F40E2" w14:textId="77777777" w:rsidR="001C2A3B" w:rsidRPr="00497AFF" w:rsidRDefault="001C2A3B" w:rsidP="00833763">
      <w:pPr>
        <w:shd w:val="clear" w:color="auto" w:fill="FFFFFF"/>
        <w:autoSpaceDE w:val="0"/>
        <w:rPr>
          <w:sz w:val="24"/>
          <w:szCs w:val="24"/>
        </w:rPr>
      </w:pPr>
    </w:p>
    <w:p w14:paraId="0FE8FCD0" w14:textId="77777777" w:rsidR="000B3402" w:rsidRPr="00497AFF" w:rsidRDefault="000B3402" w:rsidP="00833763">
      <w:pPr>
        <w:shd w:val="clear" w:color="auto" w:fill="FFFFFF"/>
        <w:autoSpaceDE w:val="0"/>
        <w:rPr>
          <w:sz w:val="24"/>
          <w:szCs w:val="24"/>
        </w:rPr>
      </w:pPr>
    </w:p>
    <w:p w14:paraId="783781D0" w14:textId="77777777" w:rsidR="004B5FD3" w:rsidRPr="00497AFF" w:rsidRDefault="004B5FD3" w:rsidP="00833763">
      <w:pPr>
        <w:shd w:val="clear" w:color="auto" w:fill="FFFFFF"/>
        <w:autoSpaceDE w:val="0"/>
        <w:rPr>
          <w:sz w:val="24"/>
          <w:szCs w:val="24"/>
        </w:rPr>
      </w:pPr>
    </w:p>
    <w:p w14:paraId="047C08FE" w14:textId="77777777" w:rsidR="00D5582F" w:rsidRPr="00497AFF" w:rsidRDefault="004B5FD3" w:rsidP="004B5FD3">
      <w:pPr>
        <w:shd w:val="clear" w:color="auto" w:fill="FFFFFF"/>
        <w:autoSpaceDE w:val="0"/>
        <w:jc w:val="center"/>
      </w:pPr>
      <w:r w:rsidRPr="00497AFF">
        <w:t xml:space="preserve">    </w:t>
      </w:r>
      <w:r w:rsidR="00D5582F" w:rsidRPr="00497AFF">
        <w:t>.................................</w:t>
      </w:r>
      <w:r w:rsidRPr="00497AFF">
        <w:t>.......................</w:t>
      </w:r>
      <w:r w:rsidR="00D5582F" w:rsidRPr="00497AFF">
        <w:t>.</w:t>
      </w:r>
      <w:r w:rsidR="00D5582F" w:rsidRPr="00497AFF">
        <w:tab/>
      </w:r>
      <w:r w:rsidR="00D5582F" w:rsidRPr="00497AFF">
        <w:tab/>
      </w:r>
      <w:r w:rsidRPr="00497AFF">
        <w:tab/>
      </w:r>
      <w:r w:rsidRPr="00497AFF">
        <w:tab/>
      </w:r>
      <w:r w:rsidRPr="00497AFF">
        <w:tab/>
      </w:r>
      <w:r w:rsidR="00D5582F" w:rsidRPr="00497AFF">
        <w:tab/>
        <w:t>........................</w:t>
      </w:r>
      <w:r w:rsidRPr="00497AFF">
        <w:t>..............</w:t>
      </w:r>
      <w:r w:rsidR="00D5582F" w:rsidRPr="00497AFF">
        <w:t>........................</w:t>
      </w:r>
    </w:p>
    <w:p w14:paraId="2571B8A4" w14:textId="77777777" w:rsidR="00D5582F" w:rsidRPr="00497AFF" w:rsidRDefault="000B3402" w:rsidP="00833763">
      <w:pPr>
        <w:jc w:val="center"/>
      </w:pPr>
      <w:r w:rsidRPr="00497AFF">
        <w:t>Zleceniodawca</w:t>
      </w:r>
      <w:r w:rsidR="00833763" w:rsidRPr="00497AFF">
        <w:t xml:space="preserve"> </w:t>
      </w:r>
      <w:r w:rsidR="00833763" w:rsidRPr="00497AFF">
        <w:tab/>
      </w:r>
      <w:r w:rsidR="00833763" w:rsidRPr="00497AFF">
        <w:tab/>
      </w:r>
      <w:r w:rsidR="00833763" w:rsidRPr="00497AFF">
        <w:tab/>
      </w:r>
      <w:r w:rsidR="004B5FD3" w:rsidRPr="00497AFF">
        <w:tab/>
      </w:r>
      <w:r w:rsidR="004B5FD3" w:rsidRPr="00497AFF">
        <w:tab/>
      </w:r>
      <w:r w:rsidR="004B5FD3" w:rsidRPr="00497AFF">
        <w:tab/>
      </w:r>
      <w:r w:rsidR="004B5FD3" w:rsidRPr="00497AFF">
        <w:tab/>
      </w:r>
      <w:r w:rsidR="004B5FD3" w:rsidRPr="00497AFF">
        <w:tab/>
      </w:r>
      <w:r w:rsidR="004B5FD3" w:rsidRPr="00497AFF">
        <w:tab/>
      </w:r>
      <w:r w:rsidRPr="00497AFF">
        <w:t>Zleceniobiorca</w:t>
      </w:r>
    </w:p>
    <w:p w14:paraId="16C5202E" w14:textId="77777777" w:rsidR="00D73D52" w:rsidRPr="00497AFF" w:rsidRDefault="00D73D52" w:rsidP="00D73D52">
      <w:pPr>
        <w:rPr>
          <w:sz w:val="24"/>
          <w:szCs w:val="24"/>
        </w:rPr>
      </w:pPr>
    </w:p>
    <w:p w14:paraId="23704BD2" w14:textId="77777777" w:rsidR="00B66DCD" w:rsidRPr="00497AFF" w:rsidRDefault="00B66DCD" w:rsidP="00D73D52">
      <w:pPr>
        <w:rPr>
          <w:sz w:val="24"/>
          <w:szCs w:val="24"/>
        </w:rPr>
      </w:pPr>
    </w:p>
    <w:sectPr w:rsidR="00B66DCD" w:rsidRPr="00497AFF" w:rsidSect="00D5582F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88232" w14:textId="77777777" w:rsidR="002B678E" w:rsidRDefault="002B678E">
      <w:r>
        <w:separator/>
      </w:r>
    </w:p>
  </w:endnote>
  <w:endnote w:type="continuationSeparator" w:id="0">
    <w:p w14:paraId="3C9164AC" w14:textId="77777777" w:rsidR="002B678E" w:rsidRDefault="002B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988C0" w14:textId="77777777" w:rsidR="00B66DCD" w:rsidRDefault="00B66D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0FDE01" w14:textId="77777777" w:rsidR="00B66DCD" w:rsidRDefault="00B66D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66C1E" w14:textId="77777777" w:rsidR="00B66DCD" w:rsidRPr="00450A1E" w:rsidRDefault="00B66DCD" w:rsidP="00450A1E">
    <w:pPr>
      <w:pStyle w:val="Stopka"/>
      <w:jc w:val="right"/>
      <w:rPr>
        <w:i/>
        <w:sz w:val="16"/>
        <w:szCs w:val="16"/>
      </w:rPr>
    </w:pPr>
    <w:r w:rsidRPr="00450A1E">
      <w:rPr>
        <w:i/>
        <w:sz w:val="16"/>
        <w:szCs w:val="16"/>
      </w:rPr>
      <w:t xml:space="preserve">Strona </w:t>
    </w:r>
    <w:r w:rsidRPr="00450A1E">
      <w:rPr>
        <w:bCs/>
        <w:i/>
        <w:sz w:val="16"/>
        <w:szCs w:val="16"/>
      </w:rPr>
      <w:fldChar w:fldCharType="begin"/>
    </w:r>
    <w:r w:rsidRPr="00450A1E">
      <w:rPr>
        <w:bCs/>
        <w:i/>
        <w:sz w:val="16"/>
        <w:szCs w:val="16"/>
      </w:rPr>
      <w:instrText>PAGE</w:instrText>
    </w:r>
    <w:r w:rsidRPr="00450A1E">
      <w:rPr>
        <w:bCs/>
        <w:i/>
        <w:sz w:val="16"/>
        <w:szCs w:val="16"/>
      </w:rPr>
      <w:fldChar w:fldCharType="separate"/>
    </w:r>
    <w:r w:rsidR="009E52BD">
      <w:rPr>
        <w:bCs/>
        <w:i/>
        <w:noProof/>
        <w:sz w:val="16"/>
        <w:szCs w:val="16"/>
      </w:rPr>
      <w:t>2</w:t>
    </w:r>
    <w:r w:rsidRPr="00450A1E">
      <w:rPr>
        <w:bCs/>
        <w:i/>
        <w:sz w:val="16"/>
        <w:szCs w:val="16"/>
      </w:rPr>
      <w:fldChar w:fldCharType="end"/>
    </w:r>
    <w:r w:rsidRPr="00450A1E">
      <w:rPr>
        <w:i/>
        <w:sz w:val="16"/>
        <w:szCs w:val="16"/>
      </w:rPr>
      <w:t xml:space="preserve"> z </w:t>
    </w:r>
    <w:r w:rsidRPr="00450A1E">
      <w:rPr>
        <w:bCs/>
        <w:i/>
        <w:sz w:val="16"/>
        <w:szCs w:val="16"/>
      </w:rPr>
      <w:fldChar w:fldCharType="begin"/>
    </w:r>
    <w:r w:rsidRPr="00450A1E">
      <w:rPr>
        <w:bCs/>
        <w:i/>
        <w:sz w:val="16"/>
        <w:szCs w:val="16"/>
      </w:rPr>
      <w:instrText>NUMPAGES</w:instrText>
    </w:r>
    <w:r w:rsidRPr="00450A1E">
      <w:rPr>
        <w:bCs/>
        <w:i/>
        <w:sz w:val="16"/>
        <w:szCs w:val="16"/>
      </w:rPr>
      <w:fldChar w:fldCharType="separate"/>
    </w:r>
    <w:r w:rsidR="009E52BD">
      <w:rPr>
        <w:bCs/>
        <w:i/>
        <w:noProof/>
        <w:sz w:val="16"/>
        <w:szCs w:val="16"/>
      </w:rPr>
      <w:t>3</w:t>
    </w:r>
    <w:r w:rsidRPr="00450A1E">
      <w:rPr>
        <w:bCs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C8178" w14:textId="77777777" w:rsidR="00B66DCD" w:rsidRPr="00450A1E" w:rsidRDefault="00B66DCD" w:rsidP="00AB6856">
    <w:pPr>
      <w:pStyle w:val="Stopka"/>
      <w:jc w:val="right"/>
      <w:rPr>
        <w:i/>
        <w:sz w:val="16"/>
        <w:szCs w:val="16"/>
      </w:rPr>
    </w:pPr>
    <w:r w:rsidRPr="00450A1E">
      <w:rPr>
        <w:i/>
        <w:sz w:val="16"/>
        <w:szCs w:val="16"/>
      </w:rPr>
      <w:t xml:space="preserve">Strona </w:t>
    </w:r>
    <w:r w:rsidRPr="00450A1E">
      <w:rPr>
        <w:bCs/>
        <w:i/>
        <w:sz w:val="16"/>
        <w:szCs w:val="16"/>
      </w:rPr>
      <w:fldChar w:fldCharType="begin"/>
    </w:r>
    <w:r w:rsidRPr="00450A1E">
      <w:rPr>
        <w:bCs/>
        <w:i/>
        <w:sz w:val="16"/>
        <w:szCs w:val="16"/>
      </w:rPr>
      <w:instrText>PAGE</w:instrText>
    </w:r>
    <w:r w:rsidRPr="00450A1E">
      <w:rPr>
        <w:bCs/>
        <w:i/>
        <w:sz w:val="16"/>
        <w:szCs w:val="16"/>
      </w:rPr>
      <w:fldChar w:fldCharType="separate"/>
    </w:r>
    <w:r w:rsidR="009E52BD">
      <w:rPr>
        <w:bCs/>
        <w:i/>
        <w:noProof/>
        <w:sz w:val="16"/>
        <w:szCs w:val="16"/>
      </w:rPr>
      <w:t>1</w:t>
    </w:r>
    <w:r w:rsidRPr="00450A1E">
      <w:rPr>
        <w:bCs/>
        <w:i/>
        <w:sz w:val="16"/>
        <w:szCs w:val="16"/>
      </w:rPr>
      <w:fldChar w:fldCharType="end"/>
    </w:r>
    <w:r w:rsidRPr="00450A1E">
      <w:rPr>
        <w:i/>
        <w:sz w:val="16"/>
        <w:szCs w:val="16"/>
      </w:rPr>
      <w:t xml:space="preserve"> z </w:t>
    </w:r>
    <w:r w:rsidRPr="00450A1E">
      <w:rPr>
        <w:bCs/>
        <w:i/>
        <w:sz w:val="16"/>
        <w:szCs w:val="16"/>
      </w:rPr>
      <w:fldChar w:fldCharType="begin"/>
    </w:r>
    <w:r w:rsidRPr="00450A1E">
      <w:rPr>
        <w:bCs/>
        <w:i/>
        <w:sz w:val="16"/>
        <w:szCs w:val="16"/>
      </w:rPr>
      <w:instrText>NUMPAGES</w:instrText>
    </w:r>
    <w:r w:rsidRPr="00450A1E">
      <w:rPr>
        <w:bCs/>
        <w:i/>
        <w:sz w:val="16"/>
        <w:szCs w:val="16"/>
      </w:rPr>
      <w:fldChar w:fldCharType="separate"/>
    </w:r>
    <w:r w:rsidR="009E52BD">
      <w:rPr>
        <w:bCs/>
        <w:i/>
        <w:noProof/>
        <w:sz w:val="16"/>
        <w:szCs w:val="16"/>
      </w:rPr>
      <w:t>3</w:t>
    </w:r>
    <w:r w:rsidRPr="00450A1E">
      <w:rPr>
        <w:bCs/>
        <w:i/>
        <w:sz w:val="16"/>
        <w:szCs w:val="16"/>
      </w:rPr>
      <w:fldChar w:fldCharType="end"/>
    </w:r>
  </w:p>
  <w:p w14:paraId="0F9FC099" w14:textId="77777777" w:rsidR="00B66DCD" w:rsidRDefault="00B66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18B69" w14:textId="77777777" w:rsidR="002B678E" w:rsidRDefault="002B678E">
      <w:r>
        <w:separator/>
      </w:r>
    </w:p>
  </w:footnote>
  <w:footnote w:type="continuationSeparator" w:id="0">
    <w:p w14:paraId="2DBF6B45" w14:textId="77777777" w:rsidR="002B678E" w:rsidRDefault="002B6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40C98" w14:textId="36056FD3" w:rsidR="001B549F" w:rsidRPr="009B2078" w:rsidRDefault="001B549F" w:rsidP="001B549F">
    <w:pPr>
      <w:pStyle w:val="Nagwek"/>
      <w:rPr>
        <w:b/>
        <w:i/>
      </w:rPr>
    </w:pPr>
    <w:r w:rsidRPr="0075629A">
      <w:rPr>
        <w:i/>
      </w:rPr>
      <w:t>OEA-</w:t>
    </w:r>
    <w:r w:rsidR="00D10F7A">
      <w:rPr>
        <w:i/>
      </w:rPr>
      <w:t>ST</w:t>
    </w:r>
    <w:r w:rsidRPr="0075629A">
      <w:rPr>
        <w:i/>
      </w:rPr>
      <w:t>.2600.</w:t>
    </w:r>
    <w:r w:rsidR="00033878">
      <w:rPr>
        <w:i/>
      </w:rPr>
      <w:t>3</w:t>
    </w:r>
    <w:r w:rsidRPr="0075629A">
      <w:rPr>
        <w:i/>
      </w:rPr>
      <w:t>.202</w:t>
    </w:r>
    <w:r w:rsidR="00033878">
      <w:rPr>
        <w:i/>
      </w:rPr>
      <w:t>4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AE8829EC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4418D792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eastAsia="Times New Roman" w:hint="default"/>
        <w:i w:val="0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FBB4DB76"/>
    <w:name w:val="WW8Num9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eastAsia="Times New Roman"/>
        <w:b/>
        <w:bCs w:val="0"/>
        <w:i w:val="0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/>
        <w:b/>
        <w:bCs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98BABECC"/>
    <w:name w:val="WW8Num1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eastAsia="Times New Roman"/>
        <w:color w:val="000000"/>
        <w:szCs w:val="24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2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-"/>
      <w:lvlJc w:val="left"/>
      <w:pPr>
        <w:tabs>
          <w:tab w:val="num" w:pos="0"/>
        </w:tabs>
        <w:ind w:left="1428" w:hanging="360"/>
      </w:pPr>
      <w:rPr>
        <w:rFonts w:ascii="Calibri" w:hAnsi="Calibri" w:cs="Times New Roman"/>
        <w:b w:val="0"/>
        <w:bCs w:val="0"/>
        <w:color w:val="auto"/>
        <w:sz w:val="20"/>
        <w:szCs w:val="20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C"/>
    <w:multiLevelType w:val="multilevel"/>
    <w:tmpl w:val="6B70454C"/>
    <w:name w:val="WW8Num28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8" w15:restartNumberingAfterBreak="0">
    <w:nsid w:val="0000001D"/>
    <w:multiLevelType w:val="singleLevel"/>
    <w:tmpl w:val="417CA58C"/>
    <w:name w:val="WW8Num29"/>
    <w:lvl w:ilvl="0">
      <w:start w:val="8"/>
      <w:numFmt w:val="decimal"/>
      <w:lvlText w:val="%1."/>
      <w:lvlJc w:val="left"/>
      <w:pPr>
        <w:tabs>
          <w:tab w:val="num" w:pos="634"/>
        </w:tabs>
        <w:ind w:left="634" w:hanging="360"/>
      </w:pPr>
      <w:rPr>
        <w:rFonts w:eastAsia="Times New Roman" w:hint="default"/>
        <w:color w:val="000000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758"/>
        </w:tabs>
        <w:ind w:left="758" w:hanging="360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4"/>
      <w:numFmt w:val="lowerLetter"/>
      <w:lvlText w:val="%1)"/>
      <w:lvlJc w:val="left"/>
      <w:pPr>
        <w:tabs>
          <w:tab w:val="num" w:pos="0"/>
        </w:tabs>
        <w:ind w:left="862" w:hanging="360"/>
      </w:pPr>
      <w:rPr>
        <w:rFonts w:eastAsia="Times New Roman"/>
      </w:rPr>
    </w:lvl>
  </w:abstractNum>
  <w:abstractNum w:abstractNumId="31" w15:restartNumberingAfterBreak="0">
    <w:nsid w:val="0069692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/>
        <w:b/>
        <w:bCs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00CF41B5"/>
    <w:multiLevelType w:val="multilevel"/>
    <w:tmpl w:val="81AAEA4C"/>
    <w:lvl w:ilvl="0">
      <w:start w:val="16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09B87631"/>
    <w:multiLevelType w:val="hybridMultilevel"/>
    <w:tmpl w:val="CB540760"/>
    <w:lvl w:ilvl="0" w:tplc="57DAD3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C280429"/>
    <w:multiLevelType w:val="multilevel"/>
    <w:tmpl w:val="AE8829EC"/>
    <w:name w:val="WW8Num21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5" w15:restartNumberingAfterBreak="0">
    <w:nsid w:val="172F0B60"/>
    <w:multiLevelType w:val="multilevel"/>
    <w:tmpl w:val="4636EBE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hint="default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6" w15:restartNumberingAfterBreak="0">
    <w:nsid w:val="1C0F2CF6"/>
    <w:multiLevelType w:val="hybridMultilevel"/>
    <w:tmpl w:val="6E7E3066"/>
    <w:lvl w:ilvl="0" w:tplc="F912E5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8C41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6E90B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94D386A"/>
    <w:multiLevelType w:val="multilevel"/>
    <w:tmpl w:val="0000001C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8" w15:restartNumberingAfterBreak="0">
    <w:nsid w:val="2D4D0D11"/>
    <w:multiLevelType w:val="hybridMultilevel"/>
    <w:tmpl w:val="DC2068BC"/>
    <w:lvl w:ilvl="0" w:tplc="6D04906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9" w15:restartNumberingAfterBreak="0">
    <w:nsid w:val="2F78505D"/>
    <w:multiLevelType w:val="multilevel"/>
    <w:tmpl w:val="C7E08E44"/>
    <w:lvl w:ilvl="0">
      <w:start w:val="2"/>
      <w:numFmt w:val="decimal"/>
      <w:pStyle w:val="SWSO-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 w15:restartNumberingAfterBreak="0">
    <w:nsid w:val="38100420"/>
    <w:multiLevelType w:val="hybridMultilevel"/>
    <w:tmpl w:val="49861F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914005D"/>
    <w:multiLevelType w:val="multilevel"/>
    <w:tmpl w:val="78D02E16"/>
    <w:lvl w:ilvl="0">
      <w:start w:val="2"/>
      <w:numFmt w:val="decimal"/>
      <w:pStyle w:val="Mapadokumentu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47B64F59"/>
    <w:multiLevelType w:val="multilevel"/>
    <w:tmpl w:val="2CB21E9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hint="default"/>
        <w:i w:val="0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3" w15:restartNumberingAfterBreak="0">
    <w:nsid w:val="4C1A4199"/>
    <w:multiLevelType w:val="multilevel"/>
    <w:tmpl w:val="85800D7C"/>
    <w:name w:val="WW8Num211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28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920"/>
        </w:tabs>
        <w:ind w:left="1920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04"/>
        </w:tabs>
        <w:ind w:left="2204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87"/>
        </w:tabs>
        <w:ind w:left="2487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771"/>
        </w:tabs>
        <w:ind w:left="2771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054"/>
        </w:tabs>
        <w:ind w:left="3054" w:hanging="283"/>
      </w:pPr>
      <w:rPr>
        <w:rFonts w:hint="default"/>
      </w:rPr>
    </w:lvl>
  </w:abstractNum>
  <w:abstractNum w:abstractNumId="44" w15:restartNumberingAfterBreak="0">
    <w:nsid w:val="52C231AC"/>
    <w:multiLevelType w:val="multilevel"/>
    <w:tmpl w:val="AE8829EC"/>
    <w:lvl w:ilvl="0">
      <w:start w:val="1"/>
      <w:numFmt w:val="decimal"/>
      <w:lvlText w:val="%1."/>
      <w:lvlJc w:val="left"/>
      <w:pPr>
        <w:tabs>
          <w:tab w:val="num" w:pos="557"/>
        </w:tabs>
        <w:ind w:left="557" w:hanging="28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841"/>
        </w:tabs>
        <w:ind w:left="841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24"/>
        </w:tabs>
        <w:ind w:left="112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08"/>
        </w:tabs>
        <w:ind w:left="140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691"/>
        </w:tabs>
        <w:ind w:left="1691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75"/>
        </w:tabs>
        <w:ind w:left="1975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58"/>
        </w:tabs>
        <w:ind w:left="2258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42"/>
        </w:tabs>
        <w:ind w:left="2542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25"/>
        </w:tabs>
        <w:ind w:left="2825" w:hanging="283"/>
      </w:pPr>
      <w:rPr>
        <w:rFonts w:hint="default"/>
      </w:rPr>
    </w:lvl>
  </w:abstractNum>
  <w:abstractNum w:abstractNumId="45" w15:restartNumberingAfterBreak="0">
    <w:nsid w:val="552711C6"/>
    <w:multiLevelType w:val="hybridMultilevel"/>
    <w:tmpl w:val="A76ECA6E"/>
    <w:lvl w:ilvl="0" w:tplc="E68C10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8C709B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7" w15:restartNumberingAfterBreak="0">
    <w:nsid w:val="59740A9F"/>
    <w:multiLevelType w:val="multilevel"/>
    <w:tmpl w:val="AE8829EC"/>
    <w:name w:val="WW8Num210"/>
    <w:lvl w:ilvl="0">
      <w:start w:val="1"/>
      <w:numFmt w:val="decimal"/>
      <w:lvlText w:val="%1."/>
      <w:lvlJc w:val="left"/>
      <w:pPr>
        <w:tabs>
          <w:tab w:val="num" w:pos="557"/>
        </w:tabs>
        <w:ind w:left="557" w:hanging="28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841"/>
        </w:tabs>
        <w:ind w:left="841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24"/>
        </w:tabs>
        <w:ind w:left="1124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08"/>
        </w:tabs>
        <w:ind w:left="140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691"/>
        </w:tabs>
        <w:ind w:left="1691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975"/>
        </w:tabs>
        <w:ind w:left="1975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58"/>
        </w:tabs>
        <w:ind w:left="2258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542"/>
        </w:tabs>
        <w:ind w:left="2542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25"/>
        </w:tabs>
        <w:ind w:left="2825" w:hanging="283"/>
      </w:pPr>
      <w:rPr>
        <w:rFonts w:hint="default"/>
      </w:rPr>
    </w:lvl>
  </w:abstractNum>
  <w:abstractNum w:abstractNumId="48" w15:restartNumberingAfterBreak="0">
    <w:nsid w:val="5BB45512"/>
    <w:multiLevelType w:val="hybridMultilevel"/>
    <w:tmpl w:val="A14C5F6C"/>
    <w:name w:val="WW8Num82"/>
    <w:lvl w:ilvl="0" w:tplc="1F789DAC">
      <w:start w:val="1"/>
      <w:numFmt w:val="decimal"/>
      <w:lvlText w:val="2.%1)"/>
      <w:lvlJc w:val="left"/>
      <w:pPr>
        <w:tabs>
          <w:tab w:val="num" w:pos="1368"/>
        </w:tabs>
        <w:ind w:left="1368" w:hanging="648"/>
      </w:pPr>
      <w:rPr>
        <w:rFonts w:hint="default"/>
        <w:color w:val="auto"/>
      </w:rPr>
    </w:lvl>
    <w:lvl w:ilvl="1" w:tplc="6698660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B4FEED14">
      <w:start w:val="1"/>
      <w:numFmt w:val="decimal"/>
      <w:lvlText w:val="1.%3)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0143CB2"/>
    <w:multiLevelType w:val="hybridMultilevel"/>
    <w:tmpl w:val="51327674"/>
    <w:name w:val="WW8Num82222"/>
    <w:lvl w:ilvl="0" w:tplc="0FC415D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637B42DD"/>
    <w:multiLevelType w:val="multilevel"/>
    <w:tmpl w:val="B602FCCA"/>
    <w:styleLink w:val="Styl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567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381"/>
        </w:tabs>
        <w:ind w:left="1361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44A4118"/>
    <w:multiLevelType w:val="hybridMultilevel"/>
    <w:tmpl w:val="CB2CD6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CBB1C18"/>
    <w:multiLevelType w:val="hybridMultilevel"/>
    <w:tmpl w:val="BBD8EE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0E28C7"/>
    <w:multiLevelType w:val="multilevel"/>
    <w:tmpl w:val="A76ECA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5494C2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/>
        <w:color w:val="000000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5" w15:restartNumberingAfterBreak="0">
    <w:nsid w:val="7DEB7B2D"/>
    <w:multiLevelType w:val="multilevel"/>
    <w:tmpl w:val="E2101DF8"/>
    <w:lvl w:ilvl="0">
      <w:start w:val="2"/>
      <w:numFmt w:val="decimal"/>
      <w:pStyle w:val="ARozdzia1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361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6" w15:restartNumberingAfterBreak="0">
    <w:nsid w:val="7EFE2BEB"/>
    <w:multiLevelType w:val="multilevel"/>
    <w:tmpl w:val="0000001C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45166103">
    <w:abstractNumId w:val="32"/>
  </w:num>
  <w:num w:numId="2" w16cid:durableId="125318860">
    <w:abstractNumId w:val="41"/>
  </w:num>
  <w:num w:numId="3" w16cid:durableId="2024551682">
    <w:abstractNumId w:val="55"/>
  </w:num>
  <w:num w:numId="4" w16cid:durableId="1482502301">
    <w:abstractNumId w:val="39"/>
  </w:num>
  <w:num w:numId="5" w16cid:durableId="932979025">
    <w:abstractNumId w:val="50"/>
  </w:num>
  <w:num w:numId="6" w16cid:durableId="1664164197">
    <w:abstractNumId w:val="23"/>
  </w:num>
  <w:num w:numId="7" w16cid:durableId="1577209829">
    <w:abstractNumId w:val="3"/>
  </w:num>
  <w:num w:numId="8" w16cid:durableId="1233616173">
    <w:abstractNumId w:val="1"/>
  </w:num>
  <w:num w:numId="9" w16cid:durableId="47728593">
    <w:abstractNumId w:val="2"/>
  </w:num>
  <w:num w:numId="10" w16cid:durableId="1890995247">
    <w:abstractNumId w:val="4"/>
  </w:num>
  <w:num w:numId="11" w16cid:durableId="1795713234">
    <w:abstractNumId w:val="5"/>
  </w:num>
  <w:num w:numId="12" w16cid:durableId="219361704">
    <w:abstractNumId w:val="6"/>
  </w:num>
  <w:num w:numId="13" w16cid:durableId="694039060">
    <w:abstractNumId w:val="7"/>
  </w:num>
  <w:num w:numId="14" w16cid:durableId="1477453254">
    <w:abstractNumId w:val="9"/>
  </w:num>
  <w:num w:numId="15" w16cid:durableId="1380592963">
    <w:abstractNumId w:val="11"/>
  </w:num>
  <w:num w:numId="16" w16cid:durableId="336621757">
    <w:abstractNumId w:val="12"/>
  </w:num>
  <w:num w:numId="17" w16cid:durableId="1345861901">
    <w:abstractNumId w:val="13"/>
  </w:num>
  <w:num w:numId="18" w16cid:durableId="1679842102">
    <w:abstractNumId w:val="14"/>
  </w:num>
  <w:num w:numId="19" w16cid:durableId="1729767780">
    <w:abstractNumId w:val="15"/>
  </w:num>
  <w:num w:numId="20" w16cid:durableId="415447433">
    <w:abstractNumId w:val="16"/>
  </w:num>
  <w:num w:numId="21" w16cid:durableId="196092228">
    <w:abstractNumId w:val="17"/>
  </w:num>
  <w:num w:numId="22" w16cid:durableId="1674184679">
    <w:abstractNumId w:val="18"/>
  </w:num>
  <w:num w:numId="23" w16cid:durableId="1264915677">
    <w:abstractNumId w:val="19"/>
  </w:num>
  <w:num w:numId="24" w16cid:durableId="299924639">
    <w:abstractNumId w:val="20"/>
  </w:num>
  <w:num w:numId="25" w16cid:durableId="956134370">
    <w:abstractNumId w:val="21"/>
  </w:num>
  <w:num w:numId="26" w16cid:durableId="2067099074">
    <w:abstractNumId w:val="22"/>
  </w:num>
  <w:num w:numId="27" w16cid:durableId="1743943227">
    <w:abstractNumId w:val="24"/>
  </w:num>
  <w:num w:numId="28" w16cid:durableId="2142843167">
    <w:abstractNumId w:val="25"/>
  </w:num>
  <w:num w:numId="29" w16cid:durableId="978652462">
    <w:abstractNumId w:val="26"/>
  </w:num>
  <w:num w:numId="30" w16cid:durableId="1551305784">
    <w:abstractNumId w:val="27"/>
  </w:num>
  <w:num w:numId="31" w16cid:durableId="1925144279">
    <w:abstractNumId w:val="28"/>
  </w:num>
  <w:num w:numId="32" w16cid:durableId="840970266">
    <w:abstractNumId w:val="30"/>
  </w:num>
  <w:num w:numId="33" w16cid:durableId="565721571">
    <w:abstractNumId w:val="47"/>
  </w:num>
  <w:num w:numId="34" w16cid:durableId="185170341">
    <w:abstractNumId w:val="48"/>
  </w:num>
  <w:num w:numId="35" w16cid:durableId="1956714114">
    <w:abstractNumId w:val="31"/>
  </w:num>
  <w:num w:numId="36" w16cid:durableId="1080951785">
    <w:abstractNumId w:val="34"/>
  </w:num>
  <w:num w:numId="37" w16cid:durableId="1071972773">
    <w:abstractNumId w:val="44"/>
  </w:num>
  <w:num w:numId="38" w16cid:durableId="1097020783">
    <w:abstractNumId w:val="43"/>
  </w:num>
  <w:num w:numId="39" w16cid:durableId="257099736">
    <w:abstractNumId w:val="36"/>
  </w:num>
  <w:num w:numId="40" w16cid:durableId="372118352">
    <w:abstractNumId w:val="46"/>
  </w:num>
  <w:num w:numId="41" w16cid:durableId="334844008">
    <w:abstractNumId w:val="54"/>
  </w:num>
  <w:num w:numId="42" w16cid:durableId="2069834782">
    <w:abstractNumId w:val="35"/>
  </w:num>
  <w:num w:numId="43" w16cid:durableId="871697073">
    <w:abstractNumId w:val="52"/>
  </w:num>
  <w:num w:numId="44" w16cid:durableId="1473330061">
    <w:abstractNumId w:val="40"/>
  </w:num>
  <w:num w:numId="45" w16cid:durableId="1242720898">
    <w:abstractNumId w:val="51"/>
  </w:num>
  <w:num w:numId="46" w16cid:durableId="1028261499">
    <w:abstractNumId w:val="37"/>
  </w:num>
  <w:num w:numId="47" w16cid:durableId="1159032350">
    <w:abstractNumId w:val="56"/>
  </w:num>
  <w:num w:numId="48" w16cid:durableId="1462842781">
    <w:abstractNumId w:val="33"/>
  </w:num>
  <w:num w:numId="49" w16cid:durableId="236744092">
    <w:abstractNumId w:val="38"/>
  </w:num>
  <w:num w:numId="50" w16cid:durableId="1092899961">
    <w:abstractNumId w:val="42"/>
  </w:num>
  <w:num w:numId="51" w16cid:durableId="1544368921">
    <w:abstractNumId w:val="45"/>
  </w:num>
  <w:num w:numId="52" w16cid:durableId="2011326525">
    <w:abstractNumId w:val="5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51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30B4"/>
    <w:rsid w:val="00000007"/>
    <w:rsid w:val="00000269"/>
    <w:rsid w:val="00002016"/>
    <w:rsid w:val="00002891"/>
    <w:rsid w:val="00003AFF"/>
    <w:rsid w:val="0000449C"/>
    <w:rsid w:val="00005A47"/>
    <w:rsid w:val="00006D66"/>
    <w:rsid w:val="000105B1"/>
    <w:rsid w:val="0001062C"/>
    <w:rsid w:val="00014CD9"/>
    <w:rsid w:val="0001500F"/>
    <w:rsid w:val="0002077F"/>
    <w:rsid w:val="00021B30"/>
    <w:rsid w:val="000226DA"/>
    <w:rsid w:val="0002302D"/>
    <w:rsid w:val="00025CE4"/>
    <w:rsid w:val="00027061"/>
    <w:rsid w:val="00031653"/>
    <w:rsid w:val="000334EE"/>
    <w:rsid w:val="00033878"/>
    <w:rsid w:val="000338B8"/>
    <w:rsid w:val="00035690"/>
    <w:rsid w:val="00036A4B"/>
    <w:rsid w:val="0003703E"/>
    <w:rsid w:val="00042AE5"/>
    <w:rsid w:val="000459EA"/>
    <w:rsid w:val="0004611E"/>
    <w:rsid w:val="00050034"/>
    <w:rsid w:val="000560FF"/>
    <w:rsid w:val="00056565"/>
    <w:rsid w:val="00060277"/>
    <w:rsid w:val="00060D06"/>
    <w:rsid w:val="000617AC"/>
    <w:rsid w:val="00063BD4"/>
    <w:rsid w:val="00064D44"/>
    <w:rsid w:val="00072AF5"/>
    <w:rsid w:val="00074566"/>
    <w:rsid w:val="00080C39"/>
    <w:rsid w:val="000848C6"/>
    <w:rsid w:val="00085496"/>
    <w:rsid w:val="00091F46"/>
    <w:rsid w:val="000946D5"/>
    <w:rsid w:val="00094ECE"/>
    <w:rsid w:val="000958E2"/>
    <w:rsid w:val="000964B6"/>
    <w:rsid w:val="00096C7F"/>
    <w:rsid w:val="000A1113"/>
    <w:rsid w:val="000A1E47"/>
    <w:rsid w:val="000A43DA"/>
    <w:rsid w:val="000A46E0"/>
    <w:rsid w:val="000A717F"/>
    <w:rsid w:val="000A73EA"/>
    <w:rsid w:val="000B14E2"/>
    <w:rsid w:val="000B2257"/>
    <w:rsid w:val="000B2B65"/>
    <w:rsid w:val="000B3402"/>
    <w:rsid w:val="000B3FED"/>
    <w:rsid w:val="000B4131"/>
    <w:rsid w:val="000B4760"/>
    <w:rsid w:val="000B4EF1"/>
    <w:rsid w:val="000B7A09"/>
    <w:rsid w:val="000B7E6F"/>
    <w:rsid w:val="000C1202"/>
    <w:rsid w:val="000C493A"/>
    <w:rsid w:val="000C557F"/>
    <w:rsid w:val="000C5A03"/>
    <w:rsid w:val="000C69C7"/>
    <w:rsid w:val="000D11C9"/>
    <w:rsid w:val="000D12BB"/>
    <w:rsid w:val="000D192D"/>
    <w:rsid w:val="000D2859"/>
    <w:rsid w:val="000D424C"/>
    <w:rsid w:val="000E0813"/>
    <w:rsid w:val="000E1CD7"/>
    <w:rsid w:val="000E1CE9"/>
    <w:rsid w:val="000E434D"/>
    <w:rsid w:val="000E55E9"/>
    <w:rsid w:val="000F0FA6"/>
    <w:rsid w:val="000F363B"/>
    <w:rsid w:val="000F3F49"/>
    <w:rsid w:val="000F643F"/>
    <w:rsid w:val="000F656A"/>
    <w:rsid w:val="0010300B"/>
    <w:rsid w:val="0010330E"/>
    <w:rsid w:val="00104768"/>
    <w:rsid w:val="00111C39"/>
    <w:rsid w:val="0011717E"/>
    <w:rsid w:val="00120B88"/>
    <w:rsid w:val="0012275F"/>
    <w:rsid w:val="00124BB3"/>
    <w:rsid w:val="00125C95"/>
    <w:rsid w:val="001261B8"/>
    <w:rsid w:val="00127961"/>
    <w:rsid w:val="0013179E"/>
    <w:rsid w:val="00132E82"/>
    <w:rsid w:val="001330E1"/>
    <w:rsid w:val="00135B40"/>
    <w:rsid w:val="00144C4F"/>
    <w:rsid w:val="001518CC"/>
    <w:rsid w:val="00153152"/>
    <w:rsid w:val="0015324D"/>
    <w:rsid w:val="00155484"/>
    <w:rsid w:val="0015586D"/>
    <w:rsid w:val="0015781D"/>
    <w:rsid w:val="00160BC9"/>
    <w:rsid w:val="001629C5"/>
    <w:rsid w:val="00170251"/>
    <w:rsid w:val="001711C5"/>
    <w:rsid w:val="00172216"/>
    <w:rsid w:val="00174A66"/>
    <w:rsid w:val="00175966"/>
    <w:rsid w:val="001767E3"/>
    <w:rsid w:val="00176D54"/>
    <w:rsid w:val="00182490"/>
    <w:rsid w:val="00183324"/>
    <w:rsid w:val="00183D4B"/>
    <w:rsid w:val="00187285"/>
    <w:rsid w:val="0018739F"/>
    <w:rsid w:val="00187CF0"/>
    <w:rsid w:val="001924F2"/>
    <w:rsid w:val="001925FD"/>
    <w:rsid w:val="00193AB8"/>
    <w:rsid w:val="00194B9D"/>
    <w:rsid w:val="00194EB6"/>
    <w:rsid w:val="00195654"/>
    <w:rsid w:val="00195CA9"/>
    <w:rsid w:val="00196B9A"/>
    <w:rsid w:val="00196C1B"/>
    <w:rsid w:val="00196C8D"/>
    <w:rsid w:val="001A1F1C"/>
    <w:rsid w:val="001A48D4"/>
    <w:rsid w:val="001B11BE"/>
    <w:rsid w:val="001B3701"/>
    <w:rsid w:val="001B3728"/>
    <w:rsid w:val="001B463B"/>
    <w:rsid w:val="001B549F"/>
    <w:rsid w:val="001C0849"/>
    <w:rsid w:val="001C1958"/>
    <w:rsid w:val="001C2A3B"/>
    <w:rsid w:val="001C3459"/>
    <w:rsid w:val="001C6F1D"/>
    <w:rsid w:val="001D0D28"/>
    <w:rsid w:val="001D1C58"/>
    <w:rsid w:val="001D2533"/>
    <w:rsid w:val="001D4322"/>
    <w:rsid w:val="001D6915"/>
    <w:rsid w:val="001D6C18"/>
    <w:rsid w:val="001D723E"/>
    <w:rsid w:val="001D732F"/>
    <w:rsid w:val="001E0081"/>
    <w:rsid w:val="001E1E62"/>
    <w:rsid w:val="001E3793"/>
    <w:rsid w:val="001E5801"/>
    <w:rsid w:val="001F1ADB"/>
    <w:rsid w:val="001F2D00"/>
    <w:rsid w:val="001F5E84"/>
    <w:rsid w:val="001F6DAA"/>
    <w:rsid w:val="00200445"/>
    <w:rsid w:val="00201525"/>
    <w:rsid w:val="00201A4B"/>
    <w:rsid w:val="002038C9"/>
    <w:rsid w:val="00203D3B"/>
    <w:rsid w:val="00204012"/>
    <w:rsid w:val="00206350"/>
    <w:rsid w:val="00207B9A"/>
    <w:rsid w:val="00207DD4"/>
    <w:rsid w:val="00210748"/>
    <w:rsid w:val="00212A82"/>
    <w:rsid w:val="00212B53"/>
    <w:rsid w:val="00213934"/>
    <w:rsid w:val="00216243"/>
    <w:rsid w:val="002172A6"/>
    <w:rsid w:val="00217545"/>
    <w:rsid w:val="00220F47"/>
    <w:rsid w:val="0022452B"/>
    <w:rsid w:val="0022580A"/>
    <w:rsid w:val="00227382"/>
    <w:rsid w:val="00233DC6"/>
    <w:rsid w:val="0023673A"/>
    <w:rsid w:val="00236962"/>
    <w:rsid w:val="00237445"/>
    <w:rsid w:val="002422B7"/>
    <w:rsid w:val="00243C23"/>
    <w:rsid w:val="00247AF8"/>
    <w:rsid w:val="00247DE9"/>
    <w:rsid w:val="00251CCD"/>
    <w:rsid w:val="002527F0"/>
    <w:rsid w:val="00253EB8"/>
    <w:rsid w:val="0025481A"/>
    <w:rsid w:val="002565D7"/>
    <w:rsid w:val="0026058C"/>
    <w:rsid w:val="00264975"/>
    <w:rsid w:val="002651BD"/>
    <w:rsid w:val="0026679A"/>
    <w:rsid w:val="00266F78"/>
    <w:rsid w:val="002705F7"/>
    <w:rsid w:val="0027275E"/>
    <w:rsid w:val="002734AF"/>
    <w:rsid w:val="00273E11"/>
    <w:rsid w:val="00277ADD"/>
    <w:rsid w:val="00284014"/>
    <w:rsid w:val="00284FB9"/>
    <w:rsid w:val="002862DC"/>
    <w:rsid w:val="0028711D"/>
    <w:rsid w:val="00290419"/>
    <w:rsid w:val="002908BB"/>
    <w:rsid w:val="00295228"/>
    <w:rsid w:val="00295AEB"/>
    <w:rsid w:val="00297691"/>
    <w:rsid w:val="002A1592"/>
    <w:rsid w:val="002A57A8"/>
    <w:rsid w:val="002A5EBD"/>
    <w:rsid w:val="002B2F6A"/>
    <w:rsid w:val="002B3C59"/>
    <w:rsid w:val="002B4C13"/>
    <w:rsid w:val="002B4DD1"/>
    <w:rsid w:val="002B5331"/>
    <w:rsid w:val="002B5B10"/>
    <w:rsid w:val="002B5FF4"/>
    <w:rsid w:val="002B678E"/>
    <w:rsid w:val="002C0A69"/>
    <w:rsid w:val="002C0B25"/>
    <w:rsid w:val="002C16CE"/>
    <w:rsid w:val="002C1E8E"/>
    <w:rsid w:val="002C1ED7"/>
    <w:rsid w:val="002C4E86"/>
    <w:rsid w:val="002D16E2"/>
    <w:rsid w:val="002D5A05"/>
    <w:rsid w:val="002E0947"/>
    <w:rsid w:val="002E0A29"/>
    <w:rsid w:val="002E1DA6"/>
    <w:rsid w:val="002E34B5"/>
    <w:rsid w:val="002E41D3"/>
    <w:rsid w:val="002E7983"/>
    <w:rsid w:val="002E7BAA"/>
    <w:rsid w:val="002F1DF6"/>
    <w:rsid w:val="002F20DC"/>
    <w:rsid w:val="002F6098"/>
    <w:rsid w:val="003014D6"/>
    <w:rsid w:val="00301D65"/>
    <w:rsid w:val="00302E57"/>
    <w:rsid w:val="003036D3"/>
    <w:rsid w:val="003038EC"/>
    <w:rsid w:val="00307E8B"/>
    <w:rsid w:val="00310466"/>
    <w:rsid w:val="003114E2"/>
    <w:rsid w:val="00312485"/>
    <w:rsid w:val="00312C06"/>
    <w:rsid w:val="00312F7D"/>
    <w:rsid w:val="00313178"/>
    <w:rsid w:val="00315984"/>
    <w:rsid w:val="00317C98"/>
    <w:rsid w:val="003234CE"/>
    <w:rsid w:val="00323F1E"/>
    <w:rsid w:val="003262D0"/>
    <w:rsid w:val="00332798"/>
    <w:rsid w:val="00335CCB"/>
    <w:rsid w:val="00337E14"/>
    <w:rsid w:val="00340304"/>
    <w:rsid w:val="00342757"/>
    <w:rsid w:val="0034301F"/>
    <w:rsid w:val="00344668"/>
    <w:rsid w:val="00351A53"/>
    <w:rsid w:val="00354E45"/>
    <w:rsid w:val="00357A7A"/>
    <w:rsid w:val="00360011"/>
    <w:rsid w:val="00361A0C"/>
    <w:rsid w:val="00363A5E"/>
    <w:rsid w:val="003641E6"/>
    <w:rsid w:val="003663B7"/>
    <w:rsid w:val="0037182B"/>
    <w:rsid w:val="00373DF8"/>
    <w:rsid w:val="0037786F"/>
    <w:rsid w:val="0038264D"/>
    <w:rsid w:val="00382FD4"/>
    <w:rsid w:val="003833CD"/>
    <w:rsid w:val="0038739C"/>
    <w:rsid w:val="003873A2"/>
    <w:rsid w:val="00387603"/>
    <w:rsid w:val="00387F8C"/>
    <w:rsid w:val="003941DF"/>
    <w:rsid w:val="00395189"/>
    <w:rsid w:val="003964AE"/>
    <w:rsid w:val="00397EA6"/>
    <w:rsid w:val="00397F14"/>
    <w:rsid w:val="003A726F"/>
    <w:rsid w:val="003A7305"/>
    <w:rsid w:val="003B252D"/>
    <w:rsid w:val="003B33B2"/>
    <w:rsid w:val="003B4F78"/>
    <w:rsid w:val="003B518F"/>
    <w:rsid w:val="003B542D"/>
    <w:rsid w:val="003B605A"/>
    <w:rsid w:val="003B625C"/>
    <w:rsid w:val="003B7674"/>
    <w:rsid w:val="003C05DC"/>
    <w:rsid w:val="003C1C99"/>
    <w:rsid w:val="003C3A6D"/>
    <w:rsid w:val="003D24B9"/>
    <w:rsid w:val="003D3266"/>
    <w:rsid w:val="003D5F23"/>
    <w:rsid w:val="003D684A"/>
    <w:rsid w:val="003D6987"/>
    <w:rsid w:val="003D7FFD"/>
    <w:rsid w:val="003E3932"/>
    <w:rsid w:val="003E69CE"/>
    <w:rsid w:val="003F18EE"/>
    <w:rsid w:val="003F5873"/>
    <w:rsid w:val="003F7317"/>
    <w:rsid w:val="004111BB"/>
    <w:rsid w:val="00413DE0"/>
    <w:rsid w:val="004168D7"/>
    <w:rsid w:val="0042156A"/>
    <w:rsid w:val="00421D19"/>
    <w:rsid w:val="00422A89"/>
    <w:rsid w:val="00422F3C"/>
    <w:rsid w:val="00425D2C"/>
    <w:rsid w:val="00426239"/>
    <w:rsid w:val="004279C9"/>
    <w:rsid w:val="0043001A"/>
    <w:rsid w:val="00431065"/>
    <w:rsid w:val="00434617"/>
    <w:rsid w:val="004350F7"/>
    <w:rsid w:val="0044018F"/>
    <w:rsid w:val="00440222"/>
    <w:rsid w:val="0044391F"/>
    <w:rsid w:val="00450A1E"/>
    <w:rsid w:val="0045367A"/>
    <w:rsid w:val="0045701E"/>
    <w:rsid w:val="00463A15"/>
    <w:rsid w:val="004645A3"/>
    <w:rsid w:val="00464E6A"/>
    <w:rsid w:val="0046575E"/>
    <w:rsid w:val="004661F7"/>
    <w:rsid w:val="00466BCB"/>
    <w:rsid w:val="004707C1"/>
    <w:rsid w:val="00470D95"/>
    <w:rsid w:val="00471A0D"/>
    <w:rsid w:val="00471AAD"/>
    <w:rsid w:val="00471AFB"/>
    <w:rsid w:val="00473BE1"/>
    <w:rsid w:val="00475528"/>
    <w:rsid w:val="0047613E"/>
    <w:rsid w:val="004777EE"/>
    <w:rsid w:val="0048475A"/>
    <w:rsid w:val="00484C06"/>
    <w:rsid w:val="00487CAD"/>
    <w:rsid w:val="00495314"/>
    <w:rsid w:val="00497AFF"/>
    <w:rsid w:val="00497D38"/>
    <w:rsid w:val="004A081E"/>
    <w:rsid w:val="004A0B8B"/>
    <w:rsid w:val="004A3458"/>
    <w:rsid w:val="004A6949"/>
    <w:rsid w:val="004B10A5"/>
    <w:rsid w:val="004B1827"/>
    <w:rsid w:val="004B2CAD"/>
    <w:rsid w:val="004B46F3"/>
    <w:rsid w:val="004B5FD3"/>
    <w:rsid w:val="004B61B7"/>
    <w:rsid w:val="004B6FB1"/>
    <w:rsid w:val="004B7DF5"/>
    <w:rsid w:val="004C101C"/>
    <w:rsid w:val="004C3F71"/>
    <w:rsid w:val="004C675A"/>
    <w:rsid w:val="004C7B85"/>
    <w:rsid w:val="004D22DC"/>
    <w:rsid w:val="004D3855"/>
    <w:rsid w:val="004D4916"/>
    <w:rsid w:val="004D6DE7"/>
    <w:rsid w:val="004E1EF7"/>
    <w:rsid w:val="004E5B54"/>
    <w:rsid w:val="004E688E"/>
    <w:rsid w:val="004E69A8"/>
    <w:rsid w:val="004F0C84"/>
    <w:rsid w:val="004F2A74"/>
    <w:rsid w:val="004F52F6"/>
    <w:rsid w:val="004F5435"/>
    <w:rsid w:val="004F5753"/>
    <w:rsid w:val="004F5874"/>
    <w:rsid w:val="004F59A8"/>
    <w:rsid w:val="004F6050"/>
    <w:rsid w:val="004F6599"/>
    <w:rsid w:val="004F6BFA"/>
    <w:rsid w:val="005002E2"/>
    <w:rsid w:val="00500CAA"/>
    <w:rsid w:val="005025F2"/>
    <w:rsid w:val="005048EF"/>
    <w:rsid w:val="00504BBF"/>
    <w:rsid w:val="00505978"/>
    <w:rsid w:val="0050637A"/>
    <w:rsid w:val="005064E6"/>
    <w:rsid w:val="00506F00"/>
    <w:rsid w:val="005119AC"/>
    <w:rsid w:val="0051217D"/>
    <w:rsid w:val="00515888"/>
    <w:rsid w:val="00517666"/>
    <w:rsid w:val="00520D8D"/>
    <w:rsid w:val="00522FD6"/>
    <w:rsid w:val="00523E9C"/>
    <w:rsid w:val="00525309"/>
    <w:rsid w:val="00525706"/>
    <w:rsid w:val="00525A9E"/>
    <w:rsid w:val="00532E7B"/>
    <w:rsid w:val="00533CCE"/>
    <w:rsid w:val="00536557"/>
    <w:rsid w:val="00536747"/>
    <w:rsid w:val="0054251D"/>
    <w:rsid w:val="00543248"/>
    <w:rsid w:val="005447A8"/>
    <w:rsid w:val="0054632D"/>
    <w:rsid w:val="00553A37"/>
    <w:rsid w:val="0055655F"/>
    <w:rsid w:val="00556B26"/>
    <w:rsid w:val="00557117"/>
    <w:rsid w:val="00557357"/>
    <w:rsid w:val="0055779D"/>
    <w:rsid w:val="00560780"/>
    <w:rsid w:val="00561C8D"/>
    <w:rsid w:val="005636ED"/>
    <w:rsid w:val="00565DC5"/>
    <w:rsid w:val="00567AD6"/>
    <w:rsid w:val="00572017"/>
    <w:rsid w:val="0057665B"/>
    <w:rsid w:val="005770C6"/>
    <w:rsid w:val="005807A6"/>
    <w:rsid w:val="00580BAB"/>
    <w:rsid w:val="00592574"/>
    <w:rsid w:val="005957BE"/>
    <w:rsid w:val="00597561"/>
    <w:rsid w:val="005A08BE"/>
    <w:rsid w:val="005A2A51"/>
    <w:rsid w:val="005A2EC7"/>
    <w:rsid w:val="005A652E"/>
    <w:rsid w:val="005B09D7"/>
    <w:rsid w:val="005B4E8B"/>
    <w:rsid w:val="005B6430"/>
    <w:rsid w:val="005B6E26"/>
    <w:rsid w:val="005B7096"/>
    <w:rsid w:val="005C0130"/>
    <w:rsid w:val="005C15CB"/>
    <w:rsid w:val="005C2197"/>
    <w:rsid w:val="005C6665"/>
    <w:rsid w:val="005C6669"/>
    <w:rsid w:val="005C710F"/>
    <w:rsid w:val="005C796C"/>
    <w:rsid w:val="005C7D69"/>
    <w:rsid w:val="005D0C73"/>
    <w:rsid w:val="005D1F0E"/>
    <w:rsid w:val="005D3147"/>
    <w:rsid w:val="005D4284"/>
    <w:rsid w:val="005D51E3"/>
    <w:rsid w:val="005D52DC"/>
    <w:rsid w:val="005F0B77"/>
    <w:rsid w:val="005F1120"/>
    <w:rsid w:val="005F1179"/>
    <w:rsid w:val="005F20E4"/>
    <w:rsid w:val="005F4440"/>
    <w:rsid w:val="005F5C1E"/>
    <w:rsid w:val="005F6027"/>
    <w:rsid w:val="00600163"/>
    <w:rsid w:val="00600240"/>
    <w:rsid w:val="00601412"/>
    <w:rsid w:val="00604AF6"/>
    <w:rsid w:val="006070B3"/>
    <w:rsid w:val="00624D38"/>
    <w:rsid w:val="00624F3F"/>
    <w:rsid w:val="0063041B"/>
    <w:rsid w:val="006316BC"/>
    <w:rsid w:val="00634518"/>
    <w:rsid w:val="00636EDC"/>
    <w:rsid w:val="00640DB9"/>
    <w:rsid w:val="00641985"/>
    <w:rsid w:val="00641F16"/>
    <w:rsid w:val="00643425"/>
    <w:rsid w:val="00647383"/>
    <w:rsid w:val="006500BF"/>
    <w:rsid w:val="00650E47"/>
    <w:rsid w:val="0065627D"/>
    <w:rsid w:val="00656642"/>
    <w:rsid w:val="00656C9B"/>
    <w:rsid w:val="006610B8"/>
    <w:rsid w:val="00661215"/>
    <w:rsid w:val="00661744"/>
    <w:rsid w:val="00662A9D"/>
    <w:rsid w:val="0066583B"/>
    <w:rsid w:val="00666C42"/>
    <w:rsid w:val="00673A48"/>
    <w:rsid w:val="0067505F"/>
    <w:rsid w:val="00677294"/>
    <w:rsid w:val="00681277"/>
    <w:rsid w:val="00683BBC"/>
    <w:rsid w:val="00683FD7"/>
    <w:rsid w:val="00684F62"/>
    <w:rsid w:val="006925D8"/>
    <w:rsid w:val="00692632"/>
    <w:rsid w:val="00697320"/>
    <w:rsid w:val="006A1602"/>
    <w:rsid w:val="006A5B58"/>
    <w:rsid w:val="006B3500"/>
    <w:rsid w:val="006B45B7"/>
    <w:rsid w:val="006B5160"/>
    <w:rsid w:val="006B6F90"/>
    <w:rsid w:val="006C1702"/>
    <w:rsid w:val="006C22C9"/>
    <w:rsid w:val="006C38D2"/>
    <w:rsid w:val="006C62D9"/>
    <w:rsid w:val="006D0C59"/>
    <w:rsid w:val="006D16B2"/>
    <w:rsid w:val="006D170B"/>
    <w:rsid w:val="006D32B9"/>
    <w:rsid w:val="006D431E"/>
    <w:rsid w:val="006E2DEE"/>
    <w:rsid w:val="006E67F0"/>
    <w:rsid w:val="006F2688"/>
    <w:rsid w:val="006F26C0"/>
    <w:rsid w:val="006F27EB"/>
    <w:rsid w:val="006F62D4"/>
    <w:rsid w:val="00704D13"/>
    <w:rsid w:val="0071242A"/>
    <w:rsid w:val="00712D12"/>
    <w:rsid w:val="00714102"/>
    <w:rsid w:val="00714241"/>
    <w:rsid w:val="00714B6E"/>
    <w:rsid w:val="007161D9"/>
    <w:rsid w:val="00716AA4"/>
    <w:rsid w:val="00722138"/>
    <w:rsid w:val="0072266B"/>
    <w:rsid w:val="00723F16"/>
    <w:rsid w:val="007254BE"/>
    <w:rsid w:val="00725FBD"/>
    <w:rsid w:val="00726E7B"/>
    <w:rsid w:val="00726E8E"/>
    <w:rsid w:val="00727771"/>
    <w:rsid w:val="00730595"/>
    <w:rsid w:val="00732B44"/>
    <w:rsid w:val="007342FB"/>
    <w:rsid w:val="00736A08"/>
    <w:rsid w:val="00737DC1"/>
    <w:rsid w:val="00743609"/>
    <w:rsid w:val="007476BD"/>
    <w:rsid w:val="0074798F"/>
    <w:rsid w:val="00751C82"/>
    <w:rsid w:val="00752ABF"/>
    <w:rsid w:val="00753945"/>
    <w:rsid w:val="00753D5E"/>
    <w:rsid w:val="00760877"/>
    <w:rsid w:val="00763646"/>
    <w:rsid w:val="00766AEA"/>
    <w:rsid w:val="00767922"/>
    <w:rsid w:val="00767BD5"/>
    <w:rsid w:val="0077225D"/>
    <w:rsid w:val="00773090"/>
    <w:rsid w:val="00774AB7"/>
    <w:rsid w:val="00775379"/>
    <w:rsid w:val="007754CF"/>
    <w:rsid w:val="00775564"/>
    <w:rsid w:val="00775A8E"/>
    <w:rsid w:val="00776142"/>
    <w:rsid w:val="0077784E"/>
    <w:rsid w:val="007846C9"/>
    <w:rsid w:val="00785C75"/>
    <w:rsid w:val="0078653C"/>
    <w:rsid w:val="00791813"/>
    <w:rsid w:val="007918B3"/>
    <w:rsid w:val="007930C6"/>
    <w:rsid w:val="007937F4"/>
    <w:rsid w:val="00793F66"/>
    <w:rsid w:val="007A1D4F"/>
    <w:rsid w:val="007A4288"/>
    <w:rsid w:val="007A4CE0"/>
    <w:rsid w:val="007A5D99"/>
    <w:rsid w:val="007A5F41"/>
    <w:rsid w:val="007B0ABE"/>
    <w:rsid w:val="007B55D0"/>
    <w:rsid w:val="007B61E9"/>
    <w:rsid w:val="007B74D6"/>
    <w:rsid w:val="007B7F7F"/>
    <w:rsid w:val="007C044C"/>
    <w:rsid w:val="007C0D61"/>
    <w:rsid w:val="007C13CD"/>
    <w:rsid w:val="007D0DFF"/>
    <w:rsid w:val="007D2AFB"/>
    <w:rsid w:val="007D594C"/>
    <w:rsid w:val="007D68DF"/>
    <w:rsid w:val="007D70E8"/>
    <w:rsid w:val="007E0DC4"/>
    <w:rsid w:val="007E1B43"/>
    <w:rsid w:val="007E2DCB"/>
    <w:rsid w:val="007E4F2D"/>
    <w:rsid w:val="007F0681"/>
    <w:rsid w:val="007F06DC"/>
    <w:rsid w:val="007F15CE"/>
    <w:rsid w:val="007F1B96"/>
    <w:rsid w:val="007F420E"/>
    <w:rsid w:val="007F4545"/>
    <w:rsid w:val="007F53C4"/>
    <w:rsid w:val="00800797"/>
    <w:rsid w:val="00801681"/>
    <w:rsid w:val="00801D47"/>
    <w:rsid w:val="008052EB"/>
    <w:rsid w:val="00807493"/>
    <w:rsid w:val="008075F2"/>
    <w:rsid w:val="00807601"/>
    <w:rsid w:val="00807749"/>
    <w:rsid w:val="008117DD"/>
    <w:rsid w:val="00812E9C"/>
    <w:rsid w:val="0081487F"/>
    <w:rsid w:val="00815707"/>
    <w:rsid w:val="00817EE3"/>
    <w:rsid w:val="00820D69"/>
    <w:rsid w:val="00820D8A"/>
    <w:rsid w:val="00822AC3"/>
    <w:rsid w:val="00831379"/>
    <w:rsid w:val="00833763"/>
    <w:rsid w:val="00833BAC"/>
    <w:rsid w:val="008347A0"/>
    <w:rsid w:val="0083510E"/>
    <w:rsid w:val="00840262"/>
    <w:rsid w:val="00840AC7"/>
    <w:rsid w:val="00841A98"/>
    <w:rsid w:val="00842478"/>
    <w:rsid w:val="00845DA2"/>
    <w:rsid w:val="0084676A"/>
    <w:rsid w:val="00847197"/>
    <w:rsid w:val="0085085F"/>
    <w:rsid w:val="0085293C"/>
    <w:rsid w:val="00854549"/>
    <w:rsid w:val="0085555D"/>
    <w:rsid w:val="0085585E"/>
    <w:rsid w:val="00856E5D"/>
    <w:rsid w:val="0086470C"/>
    <w:rsid w:val="00871D56"/>
    <w:rsid w:val="00881D8C"/>
    <w:rsid w:val="00881E23"/>
    <w:rsid w:val="00883CAD"/>
    <w:rsid w:val="00883E1F"/>
    <w:rsid w:val="008876DC"/>
    <w:rsid w:val="00887E49"/>
    <w:rsid w:val="0089229B"/>
    <w:rsid w:val="00896CDC"/>
    <w:rsid w:val="008A4BBE"/>
    <w:rsid w:val="008A7237"/>
    <w:rsid w:val="008B07D5"/>
    <w:rsid w:val="008B30BF"/>
    <w:rsid w:val="008B554F"/>
    <w:rsid w:val="008B560A"/>
    <w:rsid w:val="008B5E3A"/>
    <w:rsid w:val="008B70C9"/>
    <w:rsid w:val="008B7272"/>
    <w:rsid w:val="008C0138"/>
    <w:rsid w:val="008C5628"/>
    <w:rsid w:val="008D2BF5"/>
    <w:rsid w:val="008D6EDC"/>
    <w:rsid w:val="008D7112"/>
    <w:rsid w:val="008E09BB"/>
    <w:rsid w:val="008E1183"/>
    <w:rsid w:val="008E133F"/>
    <w:rsid w:val="008E26FF"/>
    <w:rsid w:val="008E5EBA"/>
    <w:rsid w:val="008F0450"/>
    <w:rsid w:val="008F0DB0"/>
    <w:rsid w:val="008F23D5"/>
    <w:rsid w:val="008F2868"/>
    <w:rsid w:val="008F4A70"/>
    <w:rsid w:val="008F5FCB"/>
    <w:rsid w:val="008F67CC"/>
    <w:rsid w:val="009021E1"/>
    <w:rsid w:val="00902908"/>
    <w:rsid w:val="009045EA"/>
    <w:rsid w:val="00905AA8"/>
    <w:rsid w:val="009100F2"/>
    <w:rsid w:val="00913BF3"/>
    <w:rsid w:val="00913CDD"/>
    <w:rsid w:val="009142EC"/>
    <w:rsid w:val="00915C0F"/>
    <w:rsid w:val="0092024B"/>
    <w:rsid w:val="00920EB6"/>
    <w:rsid w:val="00923EC0"/>
    <w:rsid w:val="00931DAB"/>
    <w:rsid w:val="009378C3"/>
    <w:rsid w:val="009402D0"/>
    <w:rsid w:val="00940F36"/>
    <w:rsid w:val="00945E17"/>
    <w:rsid w:val="00946E5D"/>
    <w:rsid w:val="00946F02"/>
    <w:rsid w:val="00954515"/>
    <w:rsid w:val="0095682B"/>
    <w:rsid w:val="009603F8"/>
    <w:rsid w:val="009624DB"/>
    <w:rsid w:val="00963F76"/>
    <w:rsid w:val="00965BB8"/>
    <w:rsid w:val="00966DC0"/>
    <w:rsid w:val="00971099"/>
    <w:rsid w:val="00972848"/>
    <w:rsid w:val="009776A9"/>
    <w:rsid w:val="009778EC"/>
    <w:rsid w:val="009837BE"/>
    <w:rsid w:val="00987672"/>
    <w:rsid w:val="009A39A9"/>
    <w:rsid w:val="009A6286"/>
    <w:rsid w:val="009A6B31"/>
    <w:rsid w:val="009A7BBF"/>
    <w:rsid w:val="009B0719"/>
    <w:rsid w:val="009B2078"/>
    <w:rsid w:val="009B2DD2"/>
    <w:rsid w:val="009B354C"/>
    <w:rsid w:val="009B3AA2"/>
    <w:rsid w:val="009B72B6"/>
    <w:rsid w:val="009B750E"/>
    <w:rsid w:val="009C0D8B"/>
    <w:rsid w:val="009C20B9"/>
    <w:rsid w:val="009C2661"/>
    <w:rsid w:val="009C7AD4"/>
    <w:rsid w:val="009D00B2"/>
    <w:rsid w:val="009D1B6C"/>
    <w:rsid w:val="009D3454"/>
    <w:rsid w:val="009D6704"/>
    <w:rsid w:val="009E026E"/>
    <w:rsid w:val="009E2B43"/>
    <w:rsid w:val="009E52BD"/>
    <w:rsid w:val="009E5AC8"/>
    <w:rsid w:val="009E6806"/>
    <w:rsid w:val="009F153E"/>
    <w:rsid w:val="009F4242"/>
    <w:rsid w:val="009F5492"/>
    <w:rsid w:val="009F5AD1"/>
    <w:rsid w:val="009F6FC1"/>
    <w:rsid w:val="009F7067"/>
    <w:rsid w:val="009F72CE"/>
    <w:rsid w:val="00A00D6F"/>
    <w:rsid w:val="00A06F05"/>
    <w:rsid w:val="00A07872"/>
    <w:rsid w:val="00A100A7"/>
    <w:rsid w:val="00A10A9F"/>
    <w:rsid w:val="00A11B1A"/>
    <w:rsid w:val="00A13BB3"/>
    <w:rsid w:val="00A14DD8"/>
    <w:rsid w:val="00A16F04"/>
    <w:rsid w:val="00A20611"/>
    <w:rsid w:val="00A209F4"/>
    <w:rsid w:val="00A26793"/>
    <w:rsid w:val="00A3072A"/>
    <w:rsid w:val="00A31DDA"/>
    <w:rsid w:val="00A34918"/>
    <w:rsid w:val="00A34BAE"/>
    <w:rsid w:val="00A36146"/>
    <w:rsid w:val="00A36829"/>
    <w:rsid w:val="00A37701"/>
    <w:rsid w:val="00A40AEB"/>
    <w:rsid w:val="00A44E00"/>
    <w:rsid w:val="00A4775B"/>
    <w:rsid w:val="00A5089E"/>
    <w:rsid w:val="00A5293C"/>
    <w:rsid w:val="00A570DB"/>
    <w:rsid w:val="00A57639"/>
    <w:rsid w:val="00A63BA7"/>
    <w:rsid w:val="00A63DBB"/>
    <w:rsid w:val="00A64672"/>
    <w:rsid w:val="00A65087"/>
    <w:rsid w:val="00A658C3"/>
    <w:rsid w:val="00A659C2"/>
    <w:rsid w:val="00A66539"/>
    <w:rsid w:val="00A66C9A"/>
    <w:rsid w:val="00A672DE"/>
    <w:rsid w:val="00A67588"/>
    <w:rsid w:val="00A7119E"/>
    <w:rsid w:val="00A71EFC"/>
    <w:rsid w:val="00A740A3"/>
    <w:rsid w:val="00A74293"/>
    <w:rsid w:val="00A74836"/>
    <w:rsid w:val="00A75E78"/>
    <w:rsid w:val="00A76876"/>
    <w:rsid w:val="00A76D47"/>
    <w:rsid w:val="00A836FA"/>
    <w:rsid w:val="00A83911"/>
    <w:rsid w:val="00A849FA"/>
    <w:rsid w:val="00A866FD"/>
    <w:rsid w:val="00A868C5"/>
    <w:rsid w:val="00A90700"/>
    <w:rsid w:val="00A9766F"/>
    <w:rsid w:val="00A976F6"/>
    <w:rsid w:val="00A97B25"/>
    <w:rsid w:val="00A97BB5"/>
    <w:rsid w:val="00AA041C"/>
    <w:rsid w:val="00AA0640"/>
    <w:rsid w:val="00AA6D85"/>
    <w:rsid w:val="00AA7946"/>
    <w:rsid w:val="00AB0198"/>
    <w:rsid w:val="00AB03D9"/>
    <w:rsid w:val="00AB1198"/>
    <w:rsid w:val="00AB6856"/>
    <w:rsid w:val="00AC188B"/>
    <w:rsid w:val="00AC3476"/>
    <w:rsid w:val="00AC4B3B"/>
    <w:rsid w:val="00AC5641"/>
    <w:rsid w:val="00AD2BB8"/>
    <w:rsid w:val="00AD3CA2"/>
    <w:rsid w:val="00AD5510"/>
    <w:rsid w:val="00AD5EF4"/>
    <w:rsid w:val="00AE037C"/>
    <w:rsid w:val="00AE2520"/>
    <w:rsid w:val="00AE271A"/>
    <w:rsid w:val="00AE2898"/>
    <w:rsid w:val="00AE33C8"/>
    <w:rsid w:val="00AE658B"/>
    <w:rsid w:val="00AE75B0"/>
    <w:rsid w:val="00AE7FB4"/>
    <w:rsid w:val="00AF057A"/>
    <w:rsid w:val="00AF1501"/>
    <w:rsid w:val="00AF1F3E"/>
    <w:rsid w:val="00AF2B20"/>
    <w:rsid w:val="00AF3B47"/>
    <w:rsid w:val="00AF4543"/>
    <w:rsid w:val="00AF5666"/>
    <w:rsid w:val="00B004E5"/>
    <w:rsid w:val="00B0262E"/>
    <w:rsid w:val="00B0450B"/>
    <w:rsid w:val="00B1151A"/>
    <w:rsid w:val="00B1614C"/>
    <w:rsid w:val="00B16FAB"/>
    <w:rsid w:val="00B20DF3"/>
    <w:rsid w:val="00B22313"/>
    <w:rsid w:val="00B24457"/>
    <w:rsid w:val="00B26FDE"/>
    <w:rsid w:val="00B27288"/>
    <w:rsid w:val="00B27BBC"/>
    <w:rsid w:val="00B30036"/>
    <w:rsid w:val="00B337FA"/>
    <w:rsid w:val="00B3498D"/>
    <w:rsid w:val="00B3618A"/>
    <w:rsid w:val="00B441A5"/>
    <w:rsid w:val="00B449DA"/>
    <w:rsid w:val="00B45497"/>
    <w:rsid w:val="00B461AE"/>
    <w:rsid w:val="00B561ED"/>
    <w:rsid w:val="00B60B13"/>
    <w:rsid w:val="00B64392"/>
    <w:rsid w:val="00B6462D"/>
    <w:rsid w:val="00B6553D"/>
    <w:rsid w:val="00B66DCD"/>
    <w:rsid w:val="00B70C5F"/>
    <w:rsid w:val="00B72762"/>
    <w:rsid w:val="00B76C75"/>
    <w:rsid w:val="00B80E26"/>
    <w:rsid w:val="00B8746B"/>
    <w:rsid w:val="00B90BB3"/>
    <w:rsid w:val="00B90F4E"/>
    <w:rsid w:val="00B91293"/>
    <w:rsid w:val="00B9251A"/>
    <w:rsid w:val="00B936CE"/>
    <w:rsid w:val="00B94BF6"/>
    <w:rsid w:val="00B95188"/>
    <w:rsid w:val="00B96678"/>
    <w:rsid w:val="00BA2780"/>
    <w:rsid w:val="00BA2AD2"/>
    <w:rsid w:val="00BA603E"/>
    <w:rsid w:val="00BA7174"/>
    <w:rsid w:val="00BA758A"/>
    <w:rsid w:val="00BB2C65"/>
    <w:rsid w:val="00BB2E2D"/>
    <w:rsid w:val="00BB47A3"/>
    <w:rsid w:val="00BB6D32"/>
    <w:rsid w:val="00BB7C8A"/>
    <w:rsid w:val="00BC398A"/>
    <w:rsid w:val="00BC3E82"/>
    <w:rsid w:val="00BD08FA"/>
    <w:rsid w:val="00BD12B5"/>
    <w:rsid w:val="00BD1A73"/>
    <w:rsid w:val="00BD5E03"/>
    <w:rsid w:val="00BD6EE1"/>
    <w:rsid w:val="00BE301F"/>
    <w:rsid w:val="00BE4A9B"/>
    <w:rsid w:val="00BE671F"/>
    <w:rsid w:val="00BE7E1E"/>
    <w:rsid w:val="00BF1C7C"/>
    <w:rsid w:val="00BF4C07"/>
    <w:rsid w:val="00BF6AA5"/>
    <w:rsid w:val="00C00369"/>
    <w:rsid w:val="00C00553"/>
    <w:rsid w:val="00C01B32"/>
    <w:rsid w:val="00C02C75"/>
    <w:rsid w:val="00C0374B"/>
    <w:rsid w:val="00C03822"/>
    <w:rsid w:val="00C0628D"/>
    <w:rsid w:val="00C069A8"/>
    <w:rsid w:val="00C16674"/>
    <w:rsid w:val="00C17BB1"/>
    <w:rsid w:val="00C215E8"/>
    <w:rsid w:val="00C21D54"/>
    <w:rsid w:val="00C234A3"/>
    <w:rsid w:val="00C247C6"/>
    <w:rsid w:val="00C2485C"/>
    <w:rsid w:val="00C30593"/>
    <w:rsid w:val="00C319B3"/>
    <w:rsid w:val="00C340C7"/>
    <w:rsid w:val="00C37664"/>
    <w:rsid w:val="00C378AE"/>
    <w:rsid w:val="00C37A38"/>
    <w:rsid w:val="00C40E24"/>
    <w:rsid w:val="00C422E3"/>
    <w:rsid w:val="00C45757"/>
    <w:rsid w:val="00C45F92"/>
    <w:rsid w:val="00C46CF9"/>
    <w:rsid w:val="00C54AE6"/>
    <w:rsid w:val="00C56B4D"/>
    <w:rsid w:val="00C56DDB"/>
    <w:rsid w:val="00C65DA1"/>
    <w:rsid w:val="00C67577"/>
    <w:rsid w:val="00C70266"/>
    <w:rsid w:val="00C704C8"/>
    <w:rsid w:val="00C74270"/>
    <w:rsid w:val="00C761C9"/>
    <w:rsid w:val="00C76C89"/>
    <w:rsid w:val="00C80CE5"/>
    <w:rsid w:val="00C90685"/>
    <w:rsid w:val="00C90C39"/>
    <w:rsid w:val="00C90EBF"/>
    <w:rsid w:val="00C91052"/>
    <w:rsid w:val="00C92428"/>
    <w:rsid w:val="00C93463"/>
    <w:rsid w:val="00C950CD"/>
    <w:rsid w:val="00C962E8"/>
    <w:rsid w:val="00C97B64"/>
    <w:rsid w:val="00C97B86"/>
    <w:rsid w:val="00CA0194"/>
    <w:rsid w:val="00CA1F94"/>
    <w:rsid w:val="00CA2CE4"/>
    <w:rsid w:val="00CA3FD4"/>
    <w:rsid w:val="00CA4DAD"/>
    <w:rsid w:val="00CA6B43"/>
    <w:rsid w:val="00CA6B4E"/>
    <w:rsid w:val="00CA6F5B"/>
    <w:rsid w:val="00CB5BC3"/>
    <w:rsid w:val="00CB627C"/>
    <w:rsid w:val="00CC1759"/>
    <w:rsid w:val="00CC5B7A"/>
    <w:rsid w:val="00CC5FD7"/>
    <w:rsid w:val="00CD0FA9"/>
    <w:rsid w:val="00CD4977"/>
    <w:rsid w:val="00CD4AD2"/>
    <w:rsid w:val="00CD6CD0"/>
    <w:rsid w:val="00CE0EA6"/>
    <w:rsid w:val="00CE3EC1"/>
    <w:rsid w:val="00CF090E"/>
    <w:rsid w:val="00CF0E95"/>
    <w:rsid w:val="00CF10DB"/>
    <w:rsid w:val="00CF11D1"/>
    <w:rsid w:val="00CF16B4"/>
    <w:rsid w:val="00CF2A08"/>
    <w:rsid w:val="00CF398D"/>
    <w:rsid w:val="00CF3BE8"/>
    <w:rsid w:val="00CF4E5B"/>
    <w:rsid w:val="00D000CA"/>
    <w:rsid w:val="00D00A70"/>
    <w:rsid w:val="00D0131D"/>
    <w:rsid w:val="00D01ACC"/>
    <w:rsid w:val="00D01DEC"/>
    <w:rsid w:val="00D06DA9"/>
    <w:rsid w:val="00D10B9C"/>
    <w:rsid w:val="00D10F7A"/>
    <w:rsid w:val="00D12C05"/>
    <w:rsid w:val="00D12E98"/>
    <w:rsid w:val="00D16944"/>
    <w:rsid w:val="00D17D77"/>
    <w:rsid w:val="00D206AD"/>
    <w:rsid w:val="00D207E1"/>
    <w:rsid w:val="00D21CB4"/>
    <w:rsid w:val="00D21F3B"/>
    <w:rsid w:val="00D2208E"/>
    <w:rsid w:val="00D220DA"/>
    <w:rsid w:val="00D24B26"/>
    <w:rsid w:val="00D2726C"/>
    <w:rsid w:val="00D30ADF"/>
    <w:rsid w:val="00D3152A"/>
    <w:rsid w:val="00D3670A"/>
    <w:rsid w:val="00D41E7D"/>
    <w:rsid w:val="00D4304A"/>
    <w:rsid w:val="00D4557D"/>
    <w:rsid w:val="00D45D09"/>
    <w:rsid w:val="00D4754A"/>
    <w:rsid w:val="00D52ED6"/>
    <w:rsid w:val="00D5582F"/>
    <w:rsid w:val="00D60787"/>
    <w:rsid w:val="00D636BC"/>
    <w:rsid w:val="00D73527"/>
    <w:rsid w:val="00D73D52"/>
    <w:rsid w:val="00D83538"/>
    <w:rsid w:val="00D84C83"/>
    <w:rsid w:val="00D8646B"/>
    <w:rsid w:val="00D87783"/>
    <w:rsid w:val="00D913D1"/>
    <w:rsid w:val="00D9185E"/>
    <w:rsid w:val="00D92F82"/>
    <w:rsid w:val="00D933BE"/>
    <w:rsid w:val="00D93541"/>
    <w:rsid w:val="00D938FE"/>
    <w:rsid w:val="00D93FC1"/>
    <w:rsid w:val="00D94357"/>
    <w:rsid w:val="00D94E95"/>
    <w:rsid w:val="00D9781F"/>
    <w:rsid w:val="00DA21A0"/>
    <w:rsid w:val="00DA23AD"/>
    <w:rsid w:val="00DA5D07"/>
    <w:rsid w:val="00DA5E4F"/>
    <w:rsid w:val="00DA5ED2"/>
    <w:rsid w:val="00DB3FAF"/>
    <w:rsid w:val="00DB5AD6"/>
    <w:rsid w:val="00DB6D62"/>
    <w:rsid w:val="00DC2BE2"/>
    <w:rsid w:val="00DC6F32"/>
    <w:rsid w:val="00DD069E"/>
    <w:rsid w:val="00DD1A27"/>
    <w:rsid w:val="00DD29E2"/>
    <w:rsid w:val="00DD3AEC"/>
    <w:rsid w:val="00DD3B72"/>
    <w:rsid w:val="00DD3EB3"/>
    <w:rsid w:val="00DD5465"/>
    <w:rsid w:val="00DD6423"/>
    <w:rsid w:val="00DE0895"/>
    <w:rsid w:val="00DE1D20"/>
    <w:rsid w:val="00DE3706"/>
    <w:rsid w:val="00DE3886"/>
    <w:rsid w:val="00DE534A"/>
    <w:rsid w:val="00DE6FCB"/>
    <w:rsid w:val="00DF0D65"/>
    <w:rsid w:val="00DF20B8"/>
    <w:rsid w:val="00DF29D5"/>
    <w:rsid w:val="00DF29ED"/>
    <w:rsid w:val="00DF4E58"/>
    <w:rsid w:val="00DF518B"/>
    <w:rsid w:val="00E00AD7"/>
    <w:rsid w:val="00E01164"/>
    <w:rsid w:val="00E04F33"/>
    <w:rsid w:val="00E04F68"/>
    <w:rsid w:val="00E06169"/>
    <w:rsid w:val="00E137AA"/>
    <w:rsid w:val="00E169BC"/>
    <w:rsid w:val="00E210E1"/>
    <w:rsid w:val="00E230B4"/>
    <w:rsid w:val="00E24253"/>
    <w:rsid w:val="00E24AC1"/>
    <w:rsid w:val="00E25089"/>
    <w:rsid w:val="00E27ECF"/>
    <w:rsid w:val="00E30533"/>
    <w:rsid w:val="00E308F2"/>
    <w:rsid w:val="00E32A86"/>
    <w:rsid w:val="00E3346E"/>
    <w:rsid w:val="00E376B4"/>
    <w:rsid w:val="00E40079"/>
    <w:rsid w:val="00E425A1"/>
    <w:rsid w:val="00E43EC2"/>
    <w:rsid w:val="00E45D41"/>
    <w:rsid w:val="00E516A0"/>
    <w:rsid w:val="00E5395C"/>
    <w:rsid w:val="00E54696"/>
    <w:rsid w:val="00E6104C"/>
    <w:rsid w:val="00E63945"/>
    <w:rsid w:val="00E70B5B"/>
    <w:rsid w:val="00E710A1"/>
    <w:rsid w:val="00E71364"/>
    <w:rsid w:val="00E71D8B"/>
    <w:rsid w:val="00E743F1"/>
    <w:rsid w:val="00E82602"/>
    <w:rsid w:val="00E82706"/>
    <w:rsid w:val="00E83F29"/>
    <w:rsid w:val="00E8572A"/>
    <w:rsid w:val="00E87184"/>
    <w:rsid w:val="00E91F43"/>
    <w:rsid w:val="00E95437"/>
    <w:rsid w:val="00E95F29"/>
    <w:rsid w:val="00E9775F"/>
    <w:rsid w:val="00EA416F"/>
    <w:rsid w:val="00EA4586"/>
    <w:rsid w:val="00EA5A57"/>
    <w:rsid w:val="00EB07F1"/>
    <w:rsid w:val="00EB3AB5"/>
    <w:rsid w:val="00EB66AD"/>
    <w:rsid w:val="00EC1625"/>
    <w:rsid w:val="00EC42FF"/>
    <w:rsid w:val="00EC545D"/>
    <w:rsid w:val="00EC668A"/>
    <w:rsid w:val="00ED007D"/>
    <w:rsid w:val="00ED0ECE"/>
    <w:rsid w:val="00ED575A"/>
    <w:rsid w:val="00ED76C5"/>
    <w:rsid w:val="00ED7BF9"/>
    <w:rsid w:val="00EE2547"/>
    <w:rsid w:val="00EE41C9"/>
    <w:rsid w:val="00EE766C"/>
    <w:rsid w:val="00EF2ACD"/>
    <w:rsid w:val="00F00342"/>
    <w:rsid w:val="00F00B22"/>
    <w:rsid w:val="00F01648"/>
    <w:rsid w:val="00F02F83"/>
    <w:rsid w:val="00F0395A"/>
    <w:rsid w:val="00F04E56"/>
    <w:rsid w:val="00F055C9"/>
    <w:rsid w:val="00F0607E"/>
    <w:rsid w:val="00F07B0A"/>
    <w:rsid w:val="00F11659"/>
    <w:rsid w:val="00F1225D"/>
    <w:rsid w:val="00F13301"/>
    <w:rsid w:val="00F2277C"/>
    <w:rsid w:val="00F24A50"/>
    <w:rsid w:val="00F25816"/>
    <w:rsid w:val="00F2584A"/>
    <w:rsid w:val="00F25B0A"/>
    <w:rsid w:val="00F3016A"/>
    <w:rsid w:val="00F32103"/>
    <w:rsid w:val="00F32B43"/>
    <w:rsid w:val="00F33401"/>
    <w:rsid w:val="00F36A16"/>
    <w:rsid w:val="00F4070D"/>
    <w:rsid w:val="00F40919"/>
    <w:rsid w:val="00F40EF7"/>
    <w:rsid w:val="00F411FE"/>
    <w:rsid w:val="00F413BF"/>
    <w:rsid w:val="00F41689"/>
    <w:rsid w:val="00F42361"/>
    <w:rsid w:val="00F462DE"/>
    <w:rsid w:val="00F50F3E"/>
    <w:rsid w:val="00F51B5A"/>
    <w:rsid w:val="00F529EF"/>
    <w:rsid w:val="00F52CAE"/>
    <w:rsid w:val="00F543A6"/>
    <w:rsid w:val="00F545C7"/>
    <w:rsid w:val="00F548A4"/>
    <w:rsid w:val="00F55F82"/>
    <w:rsid w:val="00F56078"/>
    <w:rsid w:val="00F568A7"/>
    <w:rsid w:val="00F5777E"/>
    <w:rsid w:val="00F60D10"/>
    <w:rsid w:val="00F63608"/>
    <w:rsid w:val="00F63B37"/>
    <w:rsid w:val="00F70147"/>
    <w:rsid w:val="00F7360F"/>
    <w:rsid w:val="00F74E99"/>
    <w:rsid w:val="00F76AEF"/>
    <w:rsid w:val="00F77887"/>
    <w:rsid w:val="00F82E2A"/>
    <w:rsid w:val="00F8314B"/>
    <w:rsid w:val="00F85604"/>
    <w:rsid w:val="00F85E4A"/>
    <w:rsid w:val="00F86C5C"/>
    <w:rsid w:val="00F90A3A"/>
    <w:rsid w:val="00F94C2D"/>
    <w:rsid w:val="00F95395"/>
    <w:rsid w:val="00F95F05"/>
    <w:rsid w:val="00FA11AD"/>
    <w:rsid w:val="00FA473C"/>
    <w:rsid w:val="00FA539B"/>
    <w:rsid w:val="00FA562B"/>
    <w:rsid w:val="00FA7EA4"/>
    <w:rsid w:val="00FB5063"/>
    <w:rsid w:val="00FB5C79"/>
    <w:rsid w:val="00FB6345"/>
    <w:rsid w:val="00FB74B4"/>
    <w:rsid w:val="00FC17AF"/>
    <w:rsid w:val="00FC2080"/>
    <w:rsid w:val="00FC3F95"/>
    <w:rsid w:val="00FC74A5"/>
    <w:rsid w:val="00FC7F68"/>
    <w:rsid w:val="00FD0448"/>
    <w:rsid w:val="00FD2224"/>
    <w:rsid w:val="00FD3FFA"/>
    <w:rsid w:val="00FD40AD"/>
    <w:rsid w:val="00FD41E5"/>
    <w:rsid w:val="00FD489E"/>
    <w:rsid w:val="00FD4CB3"/>
    <w:rsid w:val="00FD5418"/>
    <w:rsid w:val="00FD6F6B"/>
    <w:rsid w:val="00FE0557"/>
    <w:rsid w:val="00FE0B98"/>
    <w:rsid w:val="00FE0F01"/>
    <w:rsid w:val="00FE1C39"/>
    <w:rsid w:val="00FE45F0"/>
    <w:rsid w:val="00FE5B49"/>
    <w:rsid w:val="00FE6FA8"/>
    <w:rsid w:val="00FF0A67"/>
    <w:rsid w:val="00FF1412"/>
    <w:rsid w:val="00FF162D"/>
    <w:rsid w:val="00FF4C39"/>
    <w:rsid w:val="00FF6B2E"/>
    <w:rsid w:val="00FF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A464CC"/>
  <w15:chartTrackingRefBased/>
  <w15:docId w15:val="{B5EA71AF-5A29-4612-97FA-FF2A46D5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uiPriority w:val="9"/>
    <w:qFormat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uiPriority w:val="9"/>
    <w:qFormat/>
    <w:pPr>
      <w:keepNext/>
      <w:jc w:val="center"/>
      <w:outlineLvl w:val="2"/>
    </w:pPr>
    <w:rPr>
      <w:b/>
      <w:i/>
      <w:sz w:val="28"/>
      <w:u w:val="single"/>
    </w:rPr>
  </w:style>
  <w:style w:type="paragraph" w:styleId="Nagwek4">
    <w:name w:val="heading 4"/>
    <w:basedOn w:val="Normalny"/>
    <w:next w:val="Normalny"/>
    <w:uiPriority w:val="9"/>
    <w:qFormat/>
    <w:pPr>
      <w:keepNext/>
      <w:jc w:val="center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pPr>
      <w:keepNext/>
      <w:ind w:left="4956" w:firstLine="708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ind w:left="708" w:firstLine="708"/>
      <w:jc w:val="both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numPr>
        <w:numId w:val="1"/>
      </w:numPr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pPr>
      <w:keepNext/>
      <w:ind w:left="1068"/>
      <w:jc w:val="both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bCs/>
      <w:i/>
      <w:iCs/>
      <w:color w:val="00008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pPr>
      <w:numPr>
        <w:numId w:val="2"/>
      </w:numPr>
      <w:shd w:val="clear" w:color="auto" w:fill="000080"/>
      <w:spacing w:before="240" w:after="120" w:line="360" w:lineRule="auto"/>
    </w:pPr>
    <w:rPr>
      <w:rFonts w:ascii="Tahoma" w:hAnsi="Tahoma"/>
      <w:b/>
      <w:smallCaps/>
      <w:sz w:val="32"/>
      <w:lang w:val="de-DE"/>
    </w:rPr>
  </w:style>
  <w:style w:type="paragraph" w:customStyle="1" w:styleId="ARozdzia1">
    <w:name w:val="ARozdział1"/>
    <w:basedOn w:val="Normalny"/>
    <w:autoRedefine/>
    <w:pPr>
      <w:numPr>
        <w:numId w:val="3"/>
      </w:numPr>
      <w:spacing w:before="240" w:after="120" w:line="360" w:lineRule="auto"/>
    </w:pPr>
    <w:rPr>
      <w:rFonts w:ascii="Arial" w:hAnsi="Arial"/>
      <w:b/>
      <w:smallCaps/>
      <w:sz w:val="32"/>
      <w:lang w:val="de-DE"/>
    </w:rPr>
  </w:style>
  <w:style w:type="paragraph" w:customStyle="1" w:styleId="SWSO-1">
    <w:name w:val="SWSO-1"/>
    <w:autoRedefine/>
    <w:pPr>
      <w:numPr>
        <w:numId w:val="4"/>
      </w:numPr>
    </w:pPr>
  </w:style>
  <w:style w:type="paragraph" w:styleId="Tekstpodstawowywcity">
    <w:name w:val="Body Text Indent"/>
    <w:basedOn w:val="Normalny"/>
    <w:link w:val="TekstpodstawowywcityZnak"/>
    <w:semiHidden/>
    <w:pPr>
      <w:ind w:left="426"/>
    </w:pPr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3">
    <w:name w:val="Body Text 3"/>
    <w:basedOn w:val="Normalny"/>
    <w:link w:val="Tekstpodstawowy3Znak"/>
    <w:semiHidden/>
    <w:pPr>
      <w:jc w:val="center"/>
    </w:pPr>
    <w:rPr>
      <w:b/>
      <w:sz w:val="24"/>
      <w:u w:val="single"/>
    </w:rPr>
  </w:style>
  <w:style w:type="paragraph" w:styleId="Tekstpodstawowywcity3">
    <w:name w:val="Body Text Indent 3"/>
    <w:basedOn w:val="Normalny"/>
    <w:semiHidden/>
    <w:pPr>
      <w:ind w:firstLine="360"/>
    </w:pPr>
    <w:rPr>
      <w:sz w:val="24"/>
    </w:rPr>
  </w:style>
  <w:style w:type="paragraph" w:customStyle="1" w:styleId="Tekstpodstawowy21">
    <w:name w:val="Tekst podstawowy 21"/>
    <w:basedOn w:val="Normalny"/>
    <w:pPr>
      <w:widowControl w:val="0"/>
    </w:pPr>
    <w:rPr>
      <w:sz w:val="28"/>
    </w:rPr>
  </w:style>
  <w:style w:type="paragraph" w:styleId="Tekstblokowy">
    <w:name w:val="Block Text"/>
    <w:basedOn w:val="Normalny"/>
    <w:semiHidden/>
    <w:pPr>
      <w:ind w:left="1416" w:right="850"/>
      <w:jc w:val="center"/>
    </w:pPr>
    <w:rPr>
      <w:b/>
      <w:sz w:val="24"/>
    </w:rPr>
  </w:style>
  <w:style w:type="paragraph" w:styleId="Tekstpodstawowy">
    <w:name w:val="Body Text"/>
    <w:aliases w:val="(F2)"/>
    <w:basedOn w:val="Normalny"/>
    <w:link w:val="TekstpodstawowyZnak"/>
    <w:semiHidden/>
    <w:rPr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link w:val="Tekstpodstawowy2Znak"/>
    <w:semiHidden/>
    <w:pPr>
      <w:jc w:val="both"/>
    </w:pPr>
    <w:rPr>
      <w:rFonts w:ascii="Arial" w:hAnsi="Arial"/>
      <w:b/>
    </w:rPr>
  </w:style>
  <w:style w:type="paragraph" w:customStyle="1" w:styleId="Nagwek10">
    <w:name w:val="Nag?—wek 1"/>
    <w:basedOn w:val="Normalny"/>
    <w:next w:val="Normalny"/>
    <w:pPr>
      <w:keepNext/>
      <w:spacing w:line="360" w:lineRule="auto"/>
    </w:pPr>
    <w:rPr>
      <w:sz w:val="24"/>
    </w:rPr>
  </w:style>
  <w:style w:type="paragraph" w:customStyle="1" w:styleId="TekstpodstawowyF2">
    <w:name w:val="Tekst podstawowy.(F2)"/>
    <w:basedOn w:val="Normalny"/>
    <w:rPr>
      <w:sz w:val="24"/>
    </w:rPr>
  </w:style>
  <w:style w:type="paragraph" w:styleId="Tekstpodstawowywcity2">
    <w:name w:val="Body Text Indent 2"/>
    <w:basedOn w:val="Normalny"/>
    <w:semiHidden/>
    <w:pPr>
      <w:ind w:left="3540"/>
    </w:pPr>
    <w:rPr>
      <w:rFonts w:ascii="Arial" w:hAnsi="Arial" w:cs="Arial"/>
      <w:sz w:val="16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Akapitzlist">
    <w:name w:val="List Paragraph"/>
    <w:basedOn w:val="Normalny"/>
    <w:qFormat/>
    <w:rsid w:val="00176D54"/>
    <w:pPr>
      <w:ind w:left="708"/>
    </w:pPr>
  </w:style>
  <w:style w:type="character" w:customStyle="1" w:styleId="Nagwek1Znak">
    <w:name w:val="Nagłówek 1 Znak"/>
    <w:link w:val="Nagwek1"/>
    <w:uiPriority w:val="9"/>
    <w:rsid w:val="00247DE9"/>
    <w:rPr>
      <w:b/>
      <w:sz w:val="24"/>
    </w:rPr>
  </w:style>
  <w:style w:type="paragraph" w:customStyle="1" w:styleId="Tekstpodstawowywcity30">
    <w:name w:val="Tekst podstawowy wci?ty 3"/>
    <w:basedOn w:val="Normalny"/>
    <w:rsid w:val="00247DE9"/>
    <w:pPr>
      <w:spacing w:line="360" w:lineRule="auto"/>
      <w:ind w:left="567"/>
      <w:jc w:val="both"/>
    </w:pPr>
    <w:rPr>
      <w:sz w:val="24"/>
    </w:rPr>
  </w:style>
  <w:style w:type="character" w:styleId="Uwydatnienie">
    <w:name w:val="Emphasis"/>
    <w:uiPriority w:val="20"/>
    <w:qFormat/>
    <w:rsid w:val="00D206AD"/>
    <w:rPr>
      <w:b/>
      <w:bCs/>
      <w:i w:val="0"/>
      <w:iCs w:val="0"/>
    </w:rPr>
  </w:style>
  <w:style w:type="numbering" w:customStyle="1" w:styleId="Styl1">
    <w:name w:val="Styl1"/>
    <w:uiPriority w:val="99"/>
    <w:rsid w:val="00471AFB"/>
    <w:pPr>
      <w:numPr>
        <w:numId w:val="5"/>
      </w:numPr>
    </w:pPr>
  </w:style>
  <w:style w:type="character" w:customStyle="1" w:styleId="FontStyle16">
    <w:name w:val="Font Style16"/>
    <w:uiPriority w:val="99"/>
    <w:rsid w:val="00F529EF"/>
    <w:rPr>
      <w:rFonts w:ascii="Arial" w:hAnsi="Arial" w:cs="Arial"/>
      <w:sz w:val="16"/>
      <w:szCs w:val="16"/>
    </w:rPr>
  </w:style>
  <w:style w:type="character" w:customStyle="1" w:styleId="FontStyle13">
    <w:name w:val="Font Style13"/>
    <w:uiPriority w:val="99"/>
    <w:rsid w:val="00A76876"/>
    <w:rPr>
      <w:rFonts w:ascii="Times New Roman" w:hAnsi="Times New Roman" w:cs="Times New Roman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3E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83E1F"/>
    <w:rPr>
      <w:rFonts w:ascii="Tahoma" w:hAnsi="Tahoma" w:cs="Tahoma"/>
      <w:sz w:val="16"/>
      <w:szCs w:val="16"/>
    </w:rPr>
  </w:style>
  <w:style w:type="paragraph" w:customStyle="1" w:styleId="PRS-berSchrift1">
    <w:name w:val="PRS-ÜberSchrift1"/>
    <w:basedOn w:val="Normalny"/>
    <w:next w:val="Normalny"/>
    <w:rsid w:val="00132E82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b/>
      <w:kern w:val="28"/>
      <w:sz w:val="24"/>
      <w:lang w:val="de-DE"/>
    </w:rPr>
  </w:style>
  <w:style w:type="paragraph" w:customStyle="1" w:styleId="PRS-Text">
    <w:name w:val="PRS-Text"/>
    <w:basedOn w:val="Normalny"/>
    <w:rsid w:val="00132E82"/>
    <w:pPr>
      <w:overflowPunct w:val="0"/>
      <w:autoSpaceDE w:val="0"/>
      <w:autoSpaceDN w:val="0"/>
      <w:adjustRightInd w:val="0"/>
      <w:ind w:left="709" w:right="2268"/>
      <w:textAlignment w:val="baseline"/>
    </w:pPr>
    <w:rPr>
      <w:rFonts w:ascii="Arial" w:hAnsi="Arial"/>
      <w:kern w:val="28"/>
      <w:lang w:val="de-DE"/>
    </w:rPr>
  </w:style>
  <w:style w:type="character" w:customStyle="1" w:styleId="Tekstpodstawowy2Znak">
    <w:name w:val="Tekst podstawowy 2 Znak"/>
    <w:link w:val="Tekstpodstawowy2"/>
    <w:semiHidden/>
    <w:rsid w:val="00532E7B"/>
    <w:rPr>
      <w:rFonts w:ascii="Arial" w:hAnsi="Arial"/>
      <w:b/>
    </w:rPr>
  </w:style>
  <w:style w:type="character" w:customStyle="1" w:styleId="Tekstpodstawowy3Znak">
    <w:name w:val="Tekst podstawowy 3 Znak"/>
    <w:link w:val="Tekstpodstawowy3"/>
    <w:semiHidden/>
    <w:rsid w:val="008E5EBA"/>
    <w:rPr>
      <w:b/>
      <w:sz w:val="24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302D"/>
  </w:style>
  <w:style w:type="paragraph" w:customStyle="1" w:styleId="Style4">
    <w:name w:val="Style4"/>
    <w:basedOn w:val="Normalny"/>
    <w:uiPriority w:val="99"/>
    <w:rsid w:val="00AF1F3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6">
    <w:name w:val="Style6"/>
    <w:basedOn w:val="Normalny"/>
    <w:uiPriority w:val="99"/>
    <w:rsid w:val="00AF1F3E"/>
    <w:pPr>
      <w:widowControl w:val="0"/>
      <w:autoSpaceDE w:val="0"/>
      <w:autoSpaceDN w:val="0"/>
      <w:adjustRightInd w:val="0"/>
      <w:spacing w:line="230" w:lineRule="exact"/>
      <w:ind w:firstLine="706"/>
      <w:jc w:val="both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rsid w:val="00AF1F3E"/>
    <w:pPr>
      <w:widowControl w:val="0"/>
      <w:autoSpaceDE w:val="0"/>
      <w:autoSpaceDN w:val="0"/>
      <w:adjustRightInd w:val="0"/>
      <w:spacing w:line="230" w:lineRule="exact"/>
      <w:ind w:hanging="350"/>
      <w:jc w:val="both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CF3BE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122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295AEB"/>
  </w:style>
  <w:style w:type="character" w:customStyle="1" w:styleId="text1">
    <w:name w:val="text1"/>
    <w:rsid w:val="00357A7A"/>
    <w:rPr>
      <w:rFonts w:ascii="Verdana" w:hAnsi="Verdana" w:hint="default"/>
      <w:color w:val="000000"/>
      <w:sz w:val="20"/>
      <w:szCs w:val="20"/>
    </w:rPr>
  </w:style>
  <w:style w:type="character" w:customStyle="1" w:styleId="TekstpodstawowywcityZnak">
    <w:name w:val="Tekst podstawowy wcięty Znak"/>
    <w:link w:val="Tekstpodstawowywcity"/>
    <w:semiHidden/>
    <w:rsid w:val="006D16B2"/>
    <w:rPr>
      <w:sz w:val="24"/>
    </w:rPr>
  </w:style>
  <w:style w:type="table" w:styleId="Tabela-Siatka">
    <w:name w:val="Table Grid"/>
    <w:basedOn w:val="Standardowy"/>
    <w:uiPriority w:val="59"/>
    <w:rsid w:val="00C45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aliases w:val="(F2) Znak"/>
    <w:link w:val="Tekstpodstawowy"/>
    <w:semiHidden/>
    <w:rsid w:val="007B55D0"/>
    <w:rPr>
      <w:b/>
      <w:sz w:val="28"/>
    </w:rPr>
  </w:style>
  <w:style w:type="character" w:customStyle="1" w:styleId="DeltaViewInsertion">
    <w:name w:val="DeltaView Insertion"/>
    <w:rsid w:val="009D3454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9D3454"/>
    <w:rPr>
      <w:shd w:val="clear" w:color="auto" w:fill="auto"/>
      <w:vertAlign w:val="superscript"/>
    </w:rPr>
  </w:style>
  <w:style w:type="paragraph" w:customStyle="1" w:styleId="Text10">
    <w:name w:val="Text 1"/>
    <w:basedOn w:val="Normalny"/>
    <w:rsid w:val="009D3454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ableParagraph">
    <w:name w:val="Table Paragraph"/>
    <w:basedOn w:val="Normalny"/>
    <w:uiPriority w:val="1"/>
    <w:qFormat/>
    <w:rsid w:val="009D3454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Wzmianka">
    <w:name w:val="Mention"/>
    <w:uiPriority w:val="99"/>
    <w:semiHidden/>
    <w:unhideWhenUsed/>
    <w:rsid w:val="007F06DC"/>
    <w:rPr>
      <w:color w:val="2B579A"/>
      <w:shd w:val="clear" w:color="auto" w:fill="E6E6E6"/>
    </w:rPr>
  </w:style>
  <w:style w:type="character" w:customStyle="1" w:styleId="StopkaZnak">
    <w:name w:val="Stopka Znak"/>
    <w:link w:val="Stopka"/>
    <w:uiPriority w:val="99"/>
    <w:rsid w:val="00AB685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0F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0FA9"/>
  </w:style>
  <w:style w:type="character" w:styleId="Odwoanieprzypisukocowego">
    <w:name w:val="endnote reference"/>
    <w:uiPriority w:val="99"/>
    <w:semiHidden/>
    <w:unhideWhenUsed/>
    <w:rsid w:val="00CD0F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1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673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powyżej 60.000 euro</vt:lpstr>
    </vt:vector>
  </TitlesOfParts>
  <Manager>tel. 683 78 65</Manager>
  <Company>Sekcja Zamówień Publicznych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powyżej 60.000 euro</dc:title>
  <dc:subject>v. 26.03.2004r.</dc:subject>
  <dc:creator>Zygmunt Kusz</dc:creator>
  <cp:keywords/>
  <cp:lastModifiedBy>PSSE Kalisz - Filip Dulnik</cp:lastModifiedBy>
  <cp:revision>10</cp:revision>
  <cp:lastPrinted>2023-11-15T12:53:00Z</cp:lastPrinted>
  <dcterms:created xsi:type="dcterms:W3CDTF">2022-11-15T09:45:00Z</dcterms:created>
  <dcterms:modified xsi:type="dcterms:W3CDTF">2024-11-27T09:17:00Z</dcterms:modified>
</cp:coreProperties>
</file>