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037258CE" w14:textId="3EE172CA" w:rsidR="00B47EF8" w:rsidRPr="00B47EF8" w:rsidRDefault="00B47EF8" w:rsidP="00B47EF8">
      <w:pPr>
        <w:rPr>
          <w:b/>
          <w:bCs/>
          <w:sz w:val="24"/>
          <w:szCs w:val="24"/>
        </w:rPr>
      </w:pPr>
      <w:r w:rsidRPr="3BC6697A">
        <w:rPr>
          <w:b/>
          <w:bCs/>
          <w:sz w:val="24"/>
          <w:szCs w:val="24"/>
        </w:rPr>
        <w:t>Załącznik nr 8</w:t>
      </w:r>
      <w:r w:rsidRPr="3BC6697A">
        <w:rPr>
          <w:sz w:val="24"/>
          <w:szCs w:val="24"/>
        </w:rPr>
        <w:t xml:space="preserve"> </w:t>
      </w:r>
      <w:r w:rsidRPr="3BC6697A">
        <w:rPr>
          <w:b/>
          <w:bCs/>
          <w:sz w:val="24"/>
          <w:szCs w:val="24"/>
        </w:rPr>
        <w:t xml:space="preserve">Lista podmiotów upoważnionych do ponoszenia wydatków, nieposiadających statusu </w:t>
      </w:r>
      <w:r w:rsidR="233A26AA" w:rsidRPr="3BC6697A">
        <w:rPr>
          <w:b/>
          <w:bCs/>
          <w:sz w:val="24"/>
          <w:szCs w:val="24"/>
        </w:rPr>
        <w:t>P</w:t>
      </w:r>
      <w:r w:rsidRPr="3BC6697A">
        <w:rPr>
          <w:b/>
          <w:bCs/>
          <w:sz w:val="24"/>
          <w:szCs w:val="24"/>
        </w:rPr>
        <w:t>artnera</w:t>
      </w:r>
    </w:p>
    <w:p w14:paraId="3DF96A7F" w14:textId="54C58823" w:rsidR="00B47EF8" w:rsidRDefault="00B47EF8" w:rsidP="00DA64C0"/>
    <w:p w14:paraId="756D91A2" w14:textId="7D519621" w:rsidR="00F44CD0" w:rsidRPr="00B47EF8" w:rsidRDefault="00F44CD0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Nazwa </w:t>
      </w:r>
      <w:r w:rsidR="00AD04CB" w:rsidRPr="00B47EF8">
        <w:rPr>
          <w:sz w:val="24"/>
          <w:szCs w:val="24"/>
        </w:rPr>
        <w:t>Beneficjenta</w:t>
      </w:r>
      <w:r w:rsidRPr="00B47EF8">
        <w:rPr>
          <w:sz w:val="24"/>
          <w:szCs w:val="24"/>
        </w:rPr>
        <w:t>: ……..</w:t>
      </w:r>
    </w:p>
    <w:p w14:paraId="0778DE7A" w14:textId="77777777" w:rsidR="00DA64C0" w:rsidRPr="00B47EF8" w:rsidRDefault="00991E99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Adres: </w:t>
      </w:r>
      <w:r w:rsidR="005E3D3E" w:rsidRPr="00B47EF8">
        <w:rPr>
          <w:sz w:val="24"/>
          <w:szCs w:val="24"/>
        </w:rPr>
        <w:t>…………..</w:t>
      </w:r>
      <w:r w:rsidR="005E3D3E" w:rsidRPr="00B47EF8">
        <w:rPr>
          <w:sz w:val="24"/>
          <w:szCs w:val="24"/>
        </w:rPr>
        <w:br/>
        <w:t>REGON: …..</w:t>
      </w:r>
      <w:r w:rsidR="005E3D3E" w:rsidRPr="00B47EF8">
        <w:rPr>
          <w:sz w:val="24"/>
          <w:szCs w:val="24"/>
        </w:rPr>
        <w:br/>
        <w:t>NIP: ……</w:t>
      </w:r>
    </w:p>
    <w:p w14:paraId="42FBB414" w14:textId="77777777" w:rsidR="00DA64C0" w:rsidRPr="00B47EF8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EA9C049" w14:textId="77777777" w:rsidR="00F44CD0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p w14:paraId="71426B09" w14:textId="40B17CA8" w:rsidR="004E1ACF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2858E7B0">
        <w:rPr>
          <w:rFonts w:cs="Calibri"/>
          <w:sz w:val="24"/>
          <w:szCs w:val="24"/>
        </w:rPr>
        <w:t xml:space="preserve">Lista podmiotów upoważnionych do ponoszenia wydatków nieposiadających statusu </w:t>
      </w:r>
      <w:r w:rsidR="004E1ACF">
        <w:rPr>
          <w:rFonts w:cs="Calibri"/>
          <w:sz w:val="24"/>
          <w:szCs w:val="24"/>
        </w:rPr>
        <w:t>p</w:t>
      </w:r>
      <w:r w:rsidRPr="2858E7B0">
        <w:rPr>
          <w:rFonts w:cs="Calibri"/>
          <w:sz w:val="24"/>
          <w:szCs w:val="24"/>
        </w:rPr>
        <w:t xml:space="preserve">artnera w </w:t>
      </w:r>
      <w:r w:rsidR="004E1ACF">
        <w:rPr>
          <w:rFonts w:cs="Calibri"/>
          <w:sz w:val="24"/>
          <w:szCs w:val="24"/>
        </w:rPr>
        <w:t>p</w:t>
      </w:r>
      <w:r w:rsidR="00AD04CB" w:rsidRPr="2858E7B0">
        <w:rPr>
          <w:rFonts w:cs="Calibri"/>
          <w:sz w:val="24"/>
          <w:szCs w:val="24"/>
        </w:rPr>
        <w:t>rojekcie</w:t>
      </w:r>
      <w:r w:rsidR="003E3DB4" w:rsidRPr="2858E7B0">
        <w:rPr>
          <w:rFonts w:cs="Calibri"/>
          <w:sz w:val="24"/>
          <w:szCs w:val="24"/>
        </w:rPr>
        <w:t xml:space="preserve"> </w:t>
      </w:r>
      <w:r w:rsidR="001C0027" w:rsidRPr="2858E7B0">
        <w:rPr>
          <w:rFonts w:cs="Calibri"/>
          <w:sz w:val="24"/>
          <w:szCs w:val="24"/>
        </w:rPr>
        <w:t xml:space="preserve">pn. …………….. </w:t>
      </w:r>
    </w:p>
    <w:p w14:paraId="1C113328" w14:textId="77777777" w:rsidR="00F44CD0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F44CD0" w:rsidRPr="00F44CD0" w14:paraId="7FCADAA3" w14:textId="77777777" w:rsidTr="2858E7B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AE434CF" w14:textId="45179FB2" w:rsidR="00F44CD0" w:rsidRPr="00B47EF8" w:rsidRDefault="00F44CD0" w:rsidP="00CE6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Lista podmiotów upoważnionych do ponoszenia wydatków, </w:t>
            </w:r>
            <w:r>
              <w:br/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nieposiadający</w:t>
            </w:r>
            <w:r w:rsidR="4F09D409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ch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statusu </w:t>
            </w:r>
            <w:r w:rsidR="4FF5A126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P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artnera </w:t>
            </w:r>
          </w:p>
        </w:tc>
      </w:tr>
      <w:tr w:rsidR="00F44CD0" w:rsidRPr="00F44CD0" w14:paraId="473A80FE" w14:textId="77777777" w:rsidTr="2858E7B0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9F92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5D5C" w14:textId="74DFA6AF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6A8B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FAFC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wydatków kwalifikowalnych</w:t>
            </w:r>
          </w:p>
        </w:tc>
      </w:tr>
      <w:tr w:rsidR="00F44CD0" w:rsidRPr="00F44CD0" w14:paraId="13ACE169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7C6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0CA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33F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67A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6F840D6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43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1AC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6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FF5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5C8F5875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2D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01F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DF7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61F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3FD1F2F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79E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DD32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97F0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BBA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C2BC888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3C9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69FC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CF6D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56B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44A38C07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000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87F8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32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9B9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9574ECB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CDC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E79E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53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365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65769B82" w14:textId="77777777" w:rsidR="00F44CD0" w:rsidRPr="001C0027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25931B40" w:rsidR="00504DBC" w:rsidRPr="00B47EF8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…</w:t>
      </w:r>
      <w:r w:rsidR="00A167EF" w:rsidRPr="00B47EF8">
        <w:rPr>
          <w:rFonts w:cs="Calibri"/>
          <w:sz w:val="24"/>
          <w:szCs w:val="24"/>
        </w:rPr>
        <w:t>.....</w:t>
      </w:r>
      <w:r w:rsidR="00504DBC" w:rsidRPr="00B47EF8">
        <w:rPr>
          <w:rFonts w:cs="Calibri"/>
          <w:sz w:val="24"/>
          <w:szCs w:val="24"/>
        </w:rPr>
        <w:t>.................................................................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8F814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D8CABE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6AF64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15AC02A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430E" w14:textId="07A43187" w:rsidR="00BD70C4" w:rsidRDefault="004E1ACF" w:rsidP="00AD04CB">
    <w:pPr>
      <w:pStyle w:val="Nagwek"/>
      <w:ind w:left="-851"/>
    </w:pPr>
    <w:r w:rsidRPr="004E1ACF">
      <w:rPr>
        <w:rFonts w:ascii="Arial" w:eastAsia="Calibri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10CC542" wp14:editId="21F85E2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0280" cy="474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C0027"/>
    <w:rsid w:val="0023574B"/>
    <w:rsid w:val="00313AC0"/>
    <w:rsid w:val="003A5569"/>
    <w:rsid w:val="003E3DB4"/>
    <w:rsid w:val="0046268D"/>
    <w:rsid w:val="004E1ACF"/>
    <w:rsid w:val="00504DBC"/>
    <w:rsid w:val="00507FB7"/>
    <w:rsid w:val="00567BC7"/>
    <w:rsid w:val="005912CB"/>
    <w:rsid w:val="005E3D3E"/>
    <w:rsid w:val="006D4E0E"/>
    <w:rsid w:val="00784C5E"/>
    <w:rsid w:val="007F1263"/>
    <w:rsid w:val="00805E24"/>
    <w:rsid w:val="00850D89"/>
    <w:rsid w:val="008A4339"/>
    <w:rsid w:val="008A57CC"/>
    <w:rsid w:val="00902CF0"/>
    <w:rsid w:val="00935371"/>
    <w:rsid w:val="00991E99"/>
    <w:rsid w:val="00A02A96"/>
    <w:rsid w:val="00A167EF"/>
    <w:rsid w:val="00AD04CB"/>
    <w:rsid w:val="00AD1466"/>
    <w:rsid w:val="00B47EF8"/>
    <w:rsid w:val="00BD70C4"/>
    <w:rsid w:val="00C00A41"/>
    <w:rsid w:val="00CC1E52"/>
    <w:rsid w:val="00CD4182"/>
    <w:rsid w:val="00CE6E6E"/>
    <w:rsid w:val="00DA64C0"/>
    <w:rsid w:val="00F44CD0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532</Characters>
  <Application>Microsoft Office Word</Application>
  <DocSecurity>0</DocSecurity>
  <Lines>4</Lines>
  <Paragraphs>1</Paragraphs>
  <ScaleCrop>false</ScaleCrop>
  <Company>Ministerstwo Gospodarki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Małgorzata Błażewicz</cp:lastModifiedBy>
  <cp:revision>31</cp:revision>
  <cp:lastPrinted>2016-09-29T10:17:00Z</cp:lastPrinted>
  <dcterms:created xsi:type="dcterms:W3CDTF">2016-09-29T10:03:00Z</dcterms:created>
  <dcterms:modified xsi:type="dcterms:W3CDTF">2024-10-14T12:44:00Z</dcterms:modified>
</cp:coreProperties>
</file>