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2FA1" w:rsidRDefault="00CC2FA1">
      <w:pPr>
        <w:jc w:val="right"/>
        <w:rPr>
          <w:b/>
          <w:bCs/>
          <w:lang w:val="pl-PL"/>
        </w:rPr>
      </w:pPr>
    </w:p>
    <w:p w:rsidR="00CC2FA1" w:rsidRDefault="00CC2FA1">
      <w:pPr>
        <w:jc w:val="right"/>
        <w:rPr>
          <w:b/>
          <w:bCs/>
          <w:lang w:val="pl-PL"/>
        </w:rPr>
      </w:pPr>
    </w:p>
    <w:p w:rsidR="0046316F" w:rsidRDefault="00BE1D5E">
      <w:pPr>
        <w:jc w:val="right"/>
        <w:rPr>
          <w:b/>
          <w:bCs/>
          <w:sz w:val="28"/>
          <w:szCs w:val="28"/>
          <w:lang w:val="pl-PL"/>
        </w:rPr>
      </w:pPr>
      <w:r w:rsidRPr="00BE1D5E">
        <w:rPr>
          <w:b/>
          <w:bCs/>
          <w:lang w:val="pl-PL"/>
        </w:rPr>
        <w:t xml:space="preserve">   </w:t>
      </w:r>
      <w:r w:rsidR="007637E8">
        <w:rPr>
          <w:b/>
          <w:bCs/>
          <w:lang w:val="pl-PL"/>
        </w:rPr>
        <w:t>Nr</w:t>
      </w:r>
      <w:r w:rsidRPr="00BE1D5E">
        <w:rPr>
          <w:b/>
          <w:bCs/>
          <w:lang w:val="pl-PL"/>
        </w:rPr>
        <w:t>..................................</w:t>
      </w:r>
      <w:r>
        <w:rPr>
          <w:b/>
          <w:bCs/>
          <w:sz w:val="28"/>
          <w:szCs w:val="28"/>
          <w:lang w:val="pl-PL"/>
        </w:rPr>
        <w:t xml:space="preserve">       </w:t>
      </w:r>
      <w:r>
        <w:rPr>
          <w:b/>
          <w:bCs/>
          <w:lang w:val="pl-PL"/>
        </w:rPr>
        <w:t xml:space="preserve">                    </w:t>
      </w:r>
      <w:r w:rsidR="007637E8">
        <w:rPr>
          <w:b/>
          <w:bCs/>
          <w:lang w:val="pl-PL"/>
        </w:rPr>
        <w:t xml:space="preserve">                             </w:t>
      </w:r>
      <w:r w:rsidRPr="00BE1D5E">
        <w:rPr>
          <w:b/>
          <w:bCs/>
          <w:lang w:val="pl-PL"/>
        </w:rPr>
        <w:t xml:space="preserve">  </w:t>
      </w:r>
      <w:r w:rsidR="009435E2" w:rsidRPr="00BE1D5E">
        <w:rPr>
          <w:b/>
          <w:bCs/>
          <w:lang w:val="pl-PL"/>
        </w:rPr>
        <w:t>.........................</w:t>
      </w:r>
      <w:r w:rsidR="0046316F" w:rsidRPr="00BE1D5E">
        <w:rPr>
          <w:b/>
          <w:bCs/>
          <w:lang w:val="pl-PL"/>
        </w:rPr>
        <w:t xml:space="preserve"> dnia ……………….</w:t>
      </w:r>
    </w:p>
    <w:p w:rsidR="0046316F" w:rsidRDefault="0046316F">
      <w:pPr>
        <w:jc w:val="right"/>
        <w:rPr>
          <w:b/>
          <w:bCs/>
          <w:sz w:val="28"/>
          <w:szCs w:val="28"/>
          <w:lang w:val="pl-PL"/>
        </w:rPr>
      </w:pPr>
    </w:p>
    <w:p w:rsidR="0046316F" w:rsidRDefault="0046316F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BE1D5E" w:rsidRDefault="00BE1D5E">
      <w:pPr>
        <w:jc w:val="center"/>
        <w:rPr>
          <w:b/>
          <w:bCs/>
          <w:sz w:val="28"/>
          <w:szCs w:val="28"/>
          <w:lang w:val="pl-PL"/>
        </w:rPr>
      </w:pPr>
    </w:p>
    <w:p w:rsidR="0046316F" w:rsidRDefault="00253765">
      <w:pPr>
        <w:jc w:val="center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  <w:lang w:val="pl-PL"/>
        </w:rPr>
        <w:t xml:space="preserve">RAPORT Z </w:t>
      </w:r>
      <w:r w:rsidR="00D55F58">
        <w:rPr>
          <w:b/>
          <w:bCs/>
          <w:sz w:val="28"/>
          <w:szCs w:val="28"/>
          <w:lang w:val="pl-PL"/>
        </w:rPr>
        <w:t>KONTROLI WEWNĘTRZNEJ</w:t>
      </w:r>
    </w:p>
    <w:p w:rsidR="0046316F" w:rsidRDefault="0046316F">
      <w:pPr>
        <w:jc w:val="center"/>
        <w:rPr>
          <w:b/>
          <w:bCs/>
          <w:sz w:val="28"/>
          <w:szCs w:val="28"/>
          <w:lang w:val="pl-PL"/>
        </w:rPr>
      </w:pPr>
    </w:p>
    <w:p w:rsidR="0046316F" w:rsidRDefault="0046316F">
      <w:pPr>
        <w:rPr>
          <w:color w:val="0000FF"/>
          <w:lang w:val="pl-PL"/>
        </w:rPr>
      </w:pPr>
    </w:p>
    <w:p w:rsidR="0046316F" w:rsidRDefault="0046316F">
      <w:pPr>
        <w:rPr>
          <w:color w:val="000000"/>
          <w:lang w:val="pl-PL"/>
        </w:rPr>
      </w:pPr>
      <w:r w:rsidRPr="00EC1576">
        <w:rPr>
          <w:lang w:val="pl-PL"/>
        </w:rPr>
        <w:t>1</w:t>
      </w:r>
      <w:r w:rsidR="001555EC">
        <w:rPr>
          <w:color w:val="000000"/>
          <w:lang w:val="pl-PL"/>
        </w:rPr>
        <w:t xml:space="preserve">. Praktyka Lekarska:   </w:t>
      </w:r>
      <w:r w:rsidR="001555EC" w:rsidRPr="001555EC">
        <w:rPr>
          <w:i/>
          <w:color w:val="C0C0C0"/>
          <w:lang w:val="pl-PL"/>
        </w:rPr>
        <w:t>( nazwa i adres  )</w:t>
      </w:r>
      <w:r w:rsidR="001555EC">
        <w:rPr>
          <w:color w:val="000000"/>
          <w:lang w:val="pl-PL"/>
        </w:rPr>
        <w:t xml:space="preserve"> ............</w:t>
      </w:r>
      <w:r>
        <w:rPr>
          <w:color w:val="000000"/>
          <w:lang w:val="pl-PL"/>
        </w:rPr>
        <w:t>............................................................................................</w:t>
      </w:r>
      <w:r w:rsidR="001555EC">
        <w:rPr>
          <w:color w:val="000000"/>
          <w:lang w:val="pl-PL"/>
        </w:rPr>
        <w:t>......................................................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2. Rodzaj świadczonych usług..............................................................................................................</w:t>
      </w:r>
    </w:p>
    <w:p w:rsidR="009435E2" w:rsidRDefault="009435E2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  </w:t>
      </w:r>
    </w:p>
    <w:p w:rsidR="0046316F" w:rsidRDefault="009435E2">
      <w:pPr>
        <w:rPr>
          <w:color w:val="000000"/>
          <w:lang w:val="pl-PL"/>
        </w:rPr>
      </w:pPr>
      <w:r>
        <w:rPr>
          <w:color w:val="000000"/>
          <w:lang w:val="pl-PL"/>
        </w:rPr>
        <w:t>- z</w:t>
      </w:r>
      <w:r w:rsidR="0046316F">
        <w:rPr>
          <w:color w:val="000000"/>
          <w:lang w:val="pl-PL"/>
        </w:rPr>
        <w:t>miana zakresu świadczonych usług (od czasu ostatniej kontroli wewnętrznej)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TAK </w:t>
      </w:r>
    </w:p>
    <w:p w:rsidR="0046316F" w:rsidRPr="001555EC" w:rsidRDefault="0046316F" w:rsidP="001555EC">
      <w:pPr>
        <w:ind w:left="72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</w:t>
      </w:r>
      <w:r w:rsidR="009435E2" w:rsidRPr="009435E2">
        <w:rPr>
          <w:i/>
          <w:color w:val="999999"/>
          <w:lang w:val="pl-PL"/>
        </w:rPr>
        <w:t xml:space="preserve">(opis </w:t>
      </w:r>
      <w:r w:rsidR="009435E2">
        <w:rPr>
          <w:i/>
          <w:color w:val="999999"/>
          <w:lang w:val="pl-PL"/>
        </w:rPr>
        <w:t xml:space="preserve"> </w:t>
      </w:r>
      <w:r w:rsidR="009435E2" w:rsidRPr="009435E2">
        <w:rPr>
          <w:i/>
          <w:color w:val="999999"/>
          <w:lang w:val="pl-PL"/>
        </w:rPr>
        <w:t>zmian zakresu świadczeń)</w:t>
      </w:r>
      <w:r w:rsidR="002D0CF9">
        <w:rPr>
          <w:i/>
          <w:color w:val="999999"/>
          <w:lang w:val="pl-PL"/>
        </w:rPr>
        <w:t>)</w:t>
      </w:r>
      <w:r w:rsidR="009435E2">
        <w:rPr>
          <w:color w:val="000000"/>
          <w:lang w:val="pl-PL"/>
        </w:rPr>
        <w:t>…</w:t>
      </w:r>
      <w:r w:rsidR="001555EC">
        <w:rPr>
          <w:color w:val="000000"/>
          <w:lang w:val="pl-PL"/>
        </w:rPr>
        <w:t>…………………………….....</w:t>
      </w:r>
      <w:r>
        <w:rPr>
          <w:color w:val="000000"/>
          <w:lang w:val="pl-PL"/>
        </w:rPr>
        <w:t xml:space="preserve">                                           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NIE</w:t>
      </w:r>
    </w:p>
    <w:p w:rsidR="0046316F" w:rsidRDefault="0046316F">
      <w:pPr>
        <w:ind w:left="360"/>
        <w:rPr>
          <w:color w:val="000000"/>
          <w:lang w:val="pl-PL"/>
        </w:rPr>
      </w:pPr>
    </w:p>
    <w:p w:rsidR="006F3497" w:rsidRDefault="006F3497" w:rsidP="006F3497">
      <w:pPr>
        <w:numPr>
          <w:ilvl w:val="0"/>
          <w:numId w:val="5"/>
        </w:numPr>
        <w:rPr>
          <w:color w:val="000000"/>
          <w:lang w:val="pl-PL"/>
        </w:rPr>
      </w:pPr>
      <w:r w:rsidRPr="00CF2F34">
        <w:rPr>
          <w:color w:val="000000"/>
          <w:u w:val="single"/>
          <w:lang w:val="pl-PL"/>
        </w:rPr>
        <w:t>Ocena ryzyka występowania zakażeń związanych z udzielaniem świadczeń zdrowotnych</w:t>
      </w:r>
      <w:r>
        <w:rPr>
          <w:color w:val="000000"/>
          <w:lang w:val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97" w:rsidRDefault="006F3497" w:rsidP="006F3497">
      <w:pPr>
        <w:numPr>
          <w:ilvl w:val="0"/>
          <w:numId w:val="5"/>
        </w:numPr>
        <w:rPr>
          <w:color w:val="000000"/>
          <w:lang w:val="pl-PL"/>
        </w:rPr>
      </w:pPr>
      <w:r w:rsidRPr="00CF2F34">
        <w:rPr>
          <w:color w:val="000000"/>
          <w:u w:val="single"/>
          <w:lang w:val="pl-PL"/>
        </w:rPr>
        <w:t>Monitorowanie czynników alarmowych i zakażeń związanych z udzielaniem świadczeń zdrowotnych w zakresie wykonywanych świadczeń</w:t>
      </w:r>
      <w:r>
        <w:rPr>
          <w:color w:val="000000"/>
          <w:lang w:val="pl-PL"/>
        </w:rPr>
        <w:t>:</w:t>
      </w:r>
    </w:p>
    <w:p w:rsidR="006F3497" w:rsidRDefault="006F3497" w:rsidP="006F3497">
      <w:pPr>
        <w:ind w:left="72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3497" w:rsidRDefault="006F3497" w:rsidP="006F3497">
      <w:pPr>
        <w:rPr>
          <w:color w:val="000000"/>
          <w:lang w:val="pl-PL"/>
        </w:rPr>
      </w:pPr>
    </w:p>
    <w:p w:rsidR="006F3497" w:rsidRDefault="006F3497" w:rsidP="006F3497">
      <w:pPr>
        <w:jc w:val="center"/>
        <w:rPr>
          <w:b/>
          <w:color w:val="000000"/>
          <w:sz w:val="28"/>
          <w:szCs w:val="28"/>
          <w:lang w:val="pl-PL"/>
        </w:rPr>
      </w:pPr>
      <w:r w:rsidRPr="009435E2">
        <w:rPr>
          <w:b/>
          <w:color w:val="000000"/>
          <w:sz w:val="28"/>
          <w:szCs w:val="28"/>
          <w:lang w:val="pl-PL"/>
        </w:rPr>
        <w:t>STERYLIZACJA</w:t>
      </w:r>
      <w:r>
        <w:rPr>
          <w:b/>
          <w:color w:val="000000"/>
          <w:sz w:val="28"/>
          <w:szCs w:val="28"/>
          <w:lang w:val="pl-PL"/>
        </w:rPr>
        <w:t xml:space="preserve"> I DEZYNFEKCJA</w:t>
      </w:r>
    </w:p>
    <w:p w:rsidR="0044358F" w:rsidRDefault="0044358F">
      <w:pPr>
        <w:rPr>
          <w:color w:val="000000"/>
          <w:lang w:val="pl-PL"/>
        </w:rPr>
      </w:pPr>
    </w:p>
    <w:p w:rsidR="0046316F" w:rsidRPr="009435E2" w:rsidRDefault="006F3497">
      <w:pPr>
        <w:rPr>
          <w:color w:val="000000"/>
          <w:lang w:val="pl-PL"/>
        </w:rPr>
      </w:pPr>
      <w:r>
        <w:rPr>
          <w:color w:val="000000"/>
          <w:lang w:val="pl-PL"/>
        </w:rPr>
        <w:t>5</w:t>
      </w:r>
      <w:r w:rsidR="0046316F">
        <w:rPr>
          <w:color w:val="000000"/>
          <w:lang w:val="pl-PL"/>
        </w:rPr>
        <w:t>.</w:t>
      </w:r>
      <w:r w:rsidR="00EC1576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 xml:space="preserve">Procedura dotycząca sterylizacji materiałów medycznych </w:t>
      </w:r>
    </w:p>
    <w:p w:rsidR="00950903" w:rsidRDefault="00950903" w:rsidP="00950903">
      <w:pPr>
        <w:rPr>
          <w:color w:val="000000"/>
          <w:u w:val="single"/>
          <w:lang w:val="pl-PL"/>
        </w:rPr>
      </w:pPr>
    </w:p>
    <w:p w:rsidR="00950903" w:rsidRPr="001555EC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a)   Sterylizacja we własnym zakr</w:t>
      </w:r>
      <w:r w:rsidR="001555EC">
        <w:rPr>
          <w:color w:val="000000"/>
          <w:lang w:val="pl-PL"/>
        </w:rPr>
        <w:t xml:space="preserve">esie:                       </w:t>
      </w:r>
      <w:r>
        <w:rPr>
          <w:sz w:val="28"/>
          <w:szCs w:val="28"/>
          <w:lang w:val="pl-PL"/>
        </w:rPr>
        <w:t xml:space="preserve"> </w:t>
      </w:r>
      <w:r w:rsidR="00E30005" w:rsidRPr="001555EC">
        <w:rPr>
          <w:b/>
          <w:lang w:val="pl-PL"/>
        </w:rPr>
        <w:t>dotyczy / nie dotyczy</w:t>
      </w:r>
    </w:p>
    <w:p w:rsidR="001555EC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</w:p>
    <w:p w:rsidR="00950903" w:rsidRDefault="00950903" w:rsidP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autoklaw : </w:t>
      </w:r>
      <w:r w:rsidR="0044358F">
        <w:rPr>
          <w:color w:val="000000"/>
          <w:lang w:val="pl-PL"/>
        </w:rPr>
        <w:t xml:space="preserve"> </w:t>
      </w:r>
      <w:r>
        <w:rPr>
          <w:color w:val="000000"/>
          <w:lang w:val="pl-PL"/>
        </w:rPr>
        <w:t>typ / rok produkcji : ................................................................</w:t>
      </w:r>
      <w:r w:rsidR="0044358F">
        <w:rPr>
          <w:color w:val="000000"/>
          <w:lang w:val="pl-PL"/>
        </w:rPr>
        <w:t>......................................</w:t>
      </w:r>
    </w:p>
    <w:p w:rsidR="001555EC" w:rsidRDefault="001555EC" w:rsidP="003C3BA4">
      <w:pPr>
        <w:rPr>
          <w:color w:val="000000"/>
          <w:lang w:val="pl-PL"/>
        </w:rPr>
      </w:pPr>
    </w:p>
    <w:p w:rsidR="003C3BA4" w:rsidRPr="001555EC" w:rsidRDefault="003C3BA4" w:rsidP="003C3BA4">
      <w:pPr>
        <w:rPr>
          <w:color w:val="000000"/>
          <w:lang w:val="pl-PL"/>
        </w:rPr>
      </w:pPr>
      <w:r w:rsidRPr="001555EC">
        <w:rPr>
          <w:color w:val="000000"/>
          <w:lang w:val="pl-PL"/>
        </w:rPr>
        <w:t xml:space="preserve"> - weryfikacja poprawności procedury w zakresie: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kontrole fizyczne </w:t>
      </w:r>
      <w:r w:rsidR="005069C9">
        <w:rPr>
          <w:i/>
          <w:color w:val="000000"/>
          <w:lang w:val="pl-PL"/>
        </w:rPr>
        <w:t xml:space="preserve">- </w:t>
      </w:r>
      <w:r w:rsidR="005069C9">
        <w:rPr>
          <w:color w:val="000000"/>
          <w:lang w:val="pl-PL"/>
        </w:rPr>
        <w:t>(</w:t>
      </w:r>
      <w:r w:rsidR="005069C9">
        <w:rPr>
          <w:i/>
          <w:color w:val="000000"/>
          <w:lang w:val="pl-PL"/>
        </w:rPr>
        <w:t xml:space="preserve"> </w:t>
      </w:r>
      <w:r w:rsidR="005069C9" w:rsidRPr="005069C9">
        <w:rPr>
          <w:color w:val="000000"/>
          <w:lang w:val="pl-PL"/>
        </w:rPr>
        <w:t>częstotliwość</w:t>
      </w:r>
      <w:r w:rsidR="005069C9">
        <w:rPr>
          <w:color w:val="000000"/>
          <w:lang w:val="pl-PL"/>
        </w:rPr>
        <w:t xml:space="preserve"> i i jakie parametry</w:t>
      </w:r>
      <w:r w:rsidR="00BA46DA">
        <w:rPr>
          <w:color w:val="000000"/>
          <w:lang w:val="pl-PL"/>
        </w:rPr>
        <w:t xml:space="preserve"> są kontrolowane</w:t>
      </w:r>
      <w:r w:rsidR="005069C9">
        <w:rPr>
          <w:color w:val="000000"/>
          <w:lang w:val="pl-PL"/>
        </w:rPr>
        <w:t>)</w:t>
      </w:r>
      <w:r w:rsidR="003D4F07">
        <w:rPr>
          <w:color w:val="000000"/>
          <w:lang w:val="pl-PL"/>
        </w:rPr>
        <w:t>,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kontrole chemiczne </w:t>
      </w:r>
      <w:r w:rsidR="005069C9">
        <w:rPr>
          <w:color w:val="000000"/>
          <w:lang w:val="pl-PL"/>
        </w:rPr>
        <w:t>– (nazwa testu,  częstotliwość kontroli, wyniki )</w:t>
      </w:r>
      <w:r w:rsidR="003D4F07">
        <w:rPr>
          <w:color w:val="000000"/>
          <w:lang w:val="pl-PL"/>
        </w:rPr>
        <w:t>,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kontrole biologiczne skuteczności sterylizacji </w:t>
      </w:r>
      <w:r w:rsidR="005069C9">
        <w:rPr>
          <w:color w:val="000000"/>
          <w:lang w:val="pl-PL"/>
        </w:rPr>
        <w:t>( nazwa testu , częstotliwość, wynik</w:t>
      </w:r>
      <w:r w:rsidR="00F40EA0">
        <w:rPr>
          <w:color w:val="000000"/>
          <w:lang w:val="pl-PL"/>
        </w:rPr>
        <w:t>i</w:t>
      </w:r>
      <w:r w:rsidR="005069C9">
        <w:rPr>
          <w:color w:val="000000"/>
          <w:lang w:val="pl-PL"/>
        </w:rPr>
        <w:t xml:space="preserve"> )</w:t>
      </w:r>
      <w:r w:rsidR="003D4F07">
        <w:rPr>
          <w:color w:val="000000"/>
          <w:lang w:val="pl-PL"/>
        </w:rPr>
        <w:t>,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przygotowywanie </w:t>
      </w:r>
      <w:r w:rsidR="003D4F07">
        <w:rPr>
          <w:i/>
          <w:color w:val="000000"/>
          <w:lang w:val="pl-PL"/>
        </w:rPr>
        <w:t>pakietów, oznakowanie,</w:t>
      </w:r>
    </w:p>
    <w:p w:rsidR="00950903" w:rsidRDefault="00950903" w:rsidP="00950903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materiałów sterylnych</w:t>
      </w:r>
      <w:r w:rsidR="003D4F07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950903" w:rsidRPr="005069C9" w:rsidRDefault="00950903" w:rsidP="00950903">
      <w:pPr>
        <w:rPr>
          <w:color w:val="000000"/>
          <w:lang w:val="pl-PL"/>
        </w:rPr>
      </w:pPr>
      <w:r>
        <w:rPr>
          <w:i/>
          <w:color w:val="000000"/>
          <w:lang w:val="pl-PL"/>
        </w:rPr>
        <w:t>data ważności pakietów sterylnych</w:t>
      </w:r>
      <w:r w:rsidR="005069C9">
        <w:rPr>
          <w:i/>
          <w:color w:val="000000"/>
          <w:lang w:val="pl-PL"/>
        </w:rPr>
        <w:t xml:space="preserve">- </w:t>
      </w:r>
      <w:r w:rsidR="005069C9">
        <w:rPr>
          <w:color w:val="000000"/>
          <w:lang w:val="pl-PL"/>
        </w:rPr>
        <w:t>( informacja o praktyce monitorowania daty ważności pakietu )</w:t>
      </w:r>
      <w:r w:rsidR="003D4F07">
        <w:rPr>
          <w:color w:val="000000"/>
          <w:lang w:val="pl-PL"/>
        </w:rPr>
        <w:t>.</w:t>
      </w:r>
    </w:p>
    <w:p w:rsidR="00E30005" w:rsidRDefault="00E30005">
      <w:pPr>
        <w:rPr>
          <w:color w:val="000000"/>
          <w:lang w:val="pl-PL"/>
        </w:rPr>
      </w:pPr>
    </w:p>
    <w:p w:rsidR="0046316F" w:rsidRDefault="00950903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b)   </w:t>
      </w:r>
      <w:r w:rsidR="00EC1576">
        <w:rPr>
          <w:color w:val="000000"/>
          <w:lang w:val="pl-PL"/>
        </w:rPr>
        <w:t>Sterylizacja przeprowadzana przez podmiot zewnętrzny świadczący</w:t>
      </w:r>
      <w:r w:rsidR="0046316F">
        <w:rPr>
          <w:color w:val="000000"/>
          <w:lang w:val="pl-PL"/>
        </w:rPr>
        <w:t xml:space="preserve"> usługi w zakresie sterylizacji posiadającym system zarządzania jakością (</w:t>
      </w:r>
      <w:r w:rsidR="0046316F" w:rsidRPr="00F53EEE">
        <w:rPr>
          <w:b/>
          <w:color w:val="000000"/>
          <w:lang w:val="pl-PL"/>
        </w:rPr>
        <w:t>ISO lub GMP</w:t>
      </w:r>
      <w:r w:rsidR="005069C9" w:rsidRPr="00F53EEE">
        <w:rPr>
          <w:b/>
          <w:color w:val="000000"/>
          <w:lang w:val="pl-PL"/>
        </w:rPr>
        <w:t xml:space="preserve"> </w:t>
      </w:r>
      <w:r w:rsidR="00BA46DA" w:rsidRPr="00F53EEE">
        <w:rPr>
          <w:b/>
          <w:color w:val="000000"/>
          <w:lang w:val="pl-PL"/>
        </w:rPr>
        <w:t xml:space="preserve"> </w:t>
      </w:r>
      <w:r w:rsidR="00BA46DA" w:rsidRPr="00F53EEE">
        <w:rPr>
          <w:b/>
          <w:color w:val="000000"/>
          <w:u w:val="single"/>
          <w:lang w:val="pl-PL"/>
        </w:rPr>
        <w:t>data akredytacji</w:t>
      </w:r>
      <w:r w:rsidR="00BA46DA">
        <w:rPr>
          <w:color w:val="000000"/>
          <w:lang w:val="pl-PL"/>
        </w:rPr>
        <w:t xml:space="preserve"> </w:t>
      </w:r>
      <w:r w:rsidR="0046316F">
        <w:rPr>
          <w:color w:val="000000"/>
          <w:lang w:val="pl-PL"/>
        </w:rPr>
        <w:t>)</w:t>
      </w:r>
    </w:p>
    <w:p w:rsidR="0046316F" w:rsidRPr="001555EC" w:rsidRDefault="00E30005">
      <w:pPr>
        <w:rPr>
          <w:b/>
          <w:color w:val="000000"/>
          <w:lang w:val="pl-PL"/>
        </w:rPr>
      </w:pPr>
      <w:r>
        <w:rPr>
          <w:color w:val="000000"/>
          <w:lang w:val="pl-PL"/>
        </w:rPr>
        <w:t xml:space="preserve">      </w:t>
      </w:r>
      <w:r w:rsidR="001555EC">
        <w:rPr>
          <w:color w:val="000000"/>
          <w:lang w:val="pl-PL"/>
        </w:rPr>
        <w:t xml:space="preserve">                                                                                 </w:t>
      </w:r>
      <w:r w:rsidRPr="001555EC">
        <w:rPr>
          <w:b/>
          <w:color w:val="000000"/>
          <w:lang w:val="pl-PL"/>
        </w:rPr>
        <w:t>dotyczy / nie dotyczy</w:t>
      </w:r>
    </w:p>
    <w:p w:rsidR="001555EC" w:rsidRDefault="00EC1576" w:rsidP="003C3BA4">
      <w:pPr>
        <w:rPr>
          <w:i/>
          <w:color w:val="000000"/>
          <w:lang w:val="pl-PL"/>
        </w:rPr>
      </w:pPr>
      <w:r>
        <w:rPr>
          <w:color w:val="000000"/>
          <w:lang w:val="pl-PL"/>
        </w:rPr>
        <w:t xml:space="preserve"> - p</w:t>
      </w:r>
      <w:r w:rsidR="0046316F">
        <w:rPr>
          <w:color w:val="000000"/>
          <w:lang w:val="pl-PL"/>
        </w:rPr>
        <w:t>odmiot  z którym zawarta je</w:t>
      </w:r>
      <w:r>
        <w:rPr>
          <w:color w:val="000000"/>
          <w:lang w:val="pl-PL"/>
        </w:rPr>
        <w:t>st umowa……………………………………………………….</w:t>
      </w:r>
      <w:r>
        <w:rPr>
          <w:color w:val="000000"/>
          <w:lang w:val="pl-PL"/>
        </w:rPr>
        <w:br/>
        <w:t xml:space="preserve"> - okres obowiązywania /</w:t>
      </w:r>
      <w:r w:rsidR="0046316F">
        <w:rPr>
          <w:color w:val="000000"/>
          <w:lang w:val="pl-PL"/>
        </w:rPr>
        <w:t xml:space="preserve"> przedmiot umowy…………………………………………………….</w:t>
      </w:r>
      <w:r w:rsidR="0046316F">
        <w:rPr>
          <w:i/>
          <w:color w:val="000000"/>
          <w:lang w:val="pl-PL"/>
        </w:rPr>
        <w:br/>
      </w:r>
    </w:p>
    <w:p w:rsidR="003C3BA4" w:rsidRPr="001555EC" w:rsidRDefault="003C3BA4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lastRenderedPageBreak/>
        <w:t xml:space="preserve"> </w:t>
      </w: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częstotliwość przekazywania narzędzi do sterylizacji</w:t>
      </w:r>
      <w:r w:rsidR="003D4F07">
        <w:rPr>
          <w:i/>
          <w:color w:val="000000"/>
          <w:lang w:val="pl-PL"/>
        </w:rPr>
        <w:t>,</w:t>
      </w:r>
    </w:p>
    <w:p w:rsidR="0046316F" w:rsidRPr="00BA46DA" w:rsidRDefault="0046316F">
      <w:pPr>
        <w:rPr>
          <w:color w:val="000000"/>
          <w:lang w:val="pl-PL"/>
        </w:rPr>
      </w:pPr>
      <w:r>
        <w:rPr>
          <w:i/>
          <w:color w:val="000000"/>
          <w:lang w:val="pl-PL"/>
        </w:rPr>
        <w:t>sposób przekazywania i odbioru</w:t>
      </w:r>
      <w:r w:rsidR="00732ACA">
        <w:rPr>
          <w:i/>
          <w:color w:val="000000"/>
          <w:lang w:val="pl-PL"/>
        </w:rPr>
        <w:t xml:space="preserve"> narzędzi,</w:t>
      </w:r>
      <w:r>
        <w:rPr>
          <w:i/>
          <w:color w:val="000000"/>
          <w:lang w:val="pl-PL"/>
        </w:rPr>
        <w:t xml:space="preserve"> materiałów medycznych do sterylizacji</w:t>
      </w:r>
      <w:r w:rsidR="00BA46DA">
        <w:rPr>
          <w:color w:val="000000"/>
          <w:lang w:val="pl-PL"/>
        </w:rPr>
        <w:t xml:space="preserve"> ( rodzaj opakowania transportowego i sposób postępowania z opakowaniem przed i po przekazaniu )</w:t>
      </w:r>
      <w:r w:rsidR="003D4F07">
        <w:rPr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sposób przechowywania </w:t>
      </w:r>
      <w:r w:rsidR="00732ACA">
        <w:rPr>
          <w:i/>
          <w:color w:val="000000"/>
          <w:lang w:val="pl-PL"/>
        </w:rPr>
        <w:t xml:space="preserve">narzędzi, </w:t>
      </w:r>
      <w:r>
        <w:rPr>
          <w:i/>
          <w:color w:val="000000"/>
          <w:lang w:val="pl-PL"/>
        </w:rPr>
        <w:t>materiałów sterylnych,</w:t>
      </w:r>
    </w:p>
    <w:p w:rsidR="0046316F" w:rsidRPr="00BA46DA" w:rsidRDefault="0046316F">
      <w:pPr>
        <w:rPr>
          <w:color w:val="000000"/>
          <w:lang w:val="pl-PL"/>
        </w:rPr>
      </w:pPr>
      <w:r>
        <w:rPr>
          <w:i/>
          <w:color w:val="000000"/>
          <w:lang w:val="pl-PL"/>
        </w:rPr>
        <w:t xml:space="preserve">data ważności </w:t>
      </w:r>
      <w:r w:rsidR="00EC1576">
        <w:rPr>
          <w:i/>
          <w:color w:val="000000"/>
          <w:lang w:val="pl-PL"/>
        </w:rPr>
        <w:t>pakietów sterylnych</w:t>
      </w:r>
      <w:r w:rsidR="00BA46DA">
        <w:rPr>
          <w:color w:val="000000"/>
          <w:lang w:val="pl-PL"/>
        </w:rPr>
        <w:t xml:space="preserve"> (sposób monitorowania</w:t>
      </w:r>
      <w:r w:rsidR="00F53EEE">
        <w:rPr>
          <w:color w:val="000000"/>
          <w:lang w:val="pl-PL"/>
        </w:rPr>
        <w:t xml:space="preserve"> daty ważności pakietów</w:t>
      </w:r>
      <w:r w:rsidR="00BA46DA">
        <w:rPr>
          <w:color w:val="000000"/>
          <w:lang w:val="pl-PL"/>
        </w:rPr>
        <w:t xml:space="preserve"> )</w:t>
      </w:r>
      <w:r w:rsidR="003D4F07">
        <w:rPr>
          <w:color w:val="000000"/>
          <w:lang w:val="pl-PL"/>
        </w:rPr>
        <w:t>.</w:t>
      </w:r>
    </w:p>
    <w:p w:rsidR="0046316F" w:rsidRDefault="0046316F">
      <w:pPr>
        <w:ind w:left="360"/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4358F" w:rsidRDefault="0044358F">
      <w:pPr>
        <w:rPr>
          <w:color w:val="000000"/>
          <w:lang w:val="pl-PL"/>
        </w:rPr>
      </w:pPr>
    </w:p>
    <w:p w:rsidR="0046316F" w:rsidRDefault="006F3497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6</w:t>
      </w:r>
      <w:r w:rsidR="0046316F">
        <w:rPr>
          <w:color w:val="000000"/>
          <w:lang w:val="pl-PL"/>
        </w:rPr>
        <w:t>.</w:t>
      </w:r>
      <w:r w:rsidR="00E30005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 xml:space="preserve">Procedura mycia i dezynfekcji narzędzi i sprzętu medycznego </w:t>
      </w:r>
    </w:p>
    <w:p w:rsidR="001D5A07" w:rsidRDefault="001D5A07">
      <w:pPr>
        <w:rPr>
          <w:color w:val="000000"/>
          <w:u w:val="single"/>
          <w:lang w:val="pl-PL"/>
        </w:rPr>
      </w:pPr>
    </w:p>
    <w:p w:rsidR="001D5A07" w:rsidRDefault="001D5A07" w:rsidP="006F3497">
      <w:pPr>
        <w:widowControl/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Dezynfekcja narzędzi i sprzętu medycznego oraz powierzchni:</w:t>
      </w:r>
    </w:p>
    <w:tbl>
      <w:tblPr>
        <w:tblW w:w="9781" w:type="dxa"/>
        <w:tblInd w:w="108" w:type="dxa"/>
        <w:tblLayout w:type="fixed"/>
        <w:tblLook w:val="0000"/>
      </w:tblPr>
      <w:tblGrid>
        <w:gridCol w:w="2552"/>
        <w:gridCol w:w="992"/>
        <w:gridCol w:w="1276"/>
        <w:gridCol w:w="1984"/>
        <w:gridCol w:w="2977"/>
      </w:tblGrid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preparatu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Stężenie robocze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dezynfekcji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Czas używania roztworu roboczego – jeśli tak, to jak są kontrolowane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A07" w:rsidRDefault="001D5A07" w:rsidP="003F66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Zastosowanie</w:t>
            </w: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</w:tr>
      <w:tr w:rsidR="00287643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643" w:rsidRPr="008C6DB3" w:rsidRDefault="00287643" w:rsidP="003F6631">
            <w:pPr>
              <w:snapToGrid w:val="0"/>
            </w:pP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</w:tr>
      <w:tr w:rsidR="001D5A07" w:rsidTr="008B24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A07" w:rsidRPr="008C6DB3" w:rsidRDefault="001D5A07" w:rsidP="003F6631">
            <w:pPr>
              <w:snapToGrid w:val="0"/>
            </w:pPr>
          </w:p>
        </w:tc>
      </w:tr>
    </w:tbl>
    <w:p w:rsidR="001555EC" w:rsidRDefault="001555EC">
      <w:pPr>
        <w:rPr>
          <w:color w:val="000000"/>
          <w:lang w:val="pl-PL"/>
        </w:rPr>
      </w:pPr>
    </w:p>
    <w:p w:rsidR="0046316F" w:rsidRPr="001555EC" w:rsidRDefault="0046316F">
      <w:pPr>
        <w:rPr>
          <w:color w:val="000000"/>
          <w:lang w:val="pl-PL"/>
        </w:rPr>
      </w:pPr>
      <w:r w:rsidRPr="001555EC">
        <w:rPr>
          <w:color w:val="000000"/>
          <w:lang w:val="pl-PL"/>
        </w:rPr>
        <w:t xml:space="preserve">- weryfikacja </w:t>
      </w:r>
      <w:r w:rsidR="00E30005" w:rsidRPr="001555EC">
        <w:rPr>
          <w:color w:val="000000"/>
          <w:lang w:val="pl-PL"/>
        </w:rPr>
        <w:t xml:space="preserve">poprawności </w:t>
      </w:r>
      <w:r w:rsidRPr="001555EC">
        <w:rPr>
          <w:color w:val="000000"/>
          <w:lang w:val="pl-PL"/>
        </w:rPr>
        <w:t>procedury</w:t>
      </w:r>
      <w:r w:rsidR="00E30005" w:rsidRPr="001555EC">
        <w:rPr>
          <w:color w:val="000000"/>
          <w:lang w:val="pl-PL"/>
        </w:rPr>
        <w:t xml:space="preserve"> w zakresie:</w:t>
      </w:r>
    </w:p>
    <w:p w:rsidR="0046316F" w:rsidRDefault="003B5C0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Stosowania środków dezynfekcyjnych</w:t>
      </w:r>
      <w:r w:rsidR="0046316F">
        <w:rPr>
          <w:i/>
          <w:color w:val="000000"/>
          <w:lang w:val="pl-PL"/>
        </w:rPr>
        <w:t xml:space="preserve">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spektrum działania, 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stężenie robocze roztworów,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przygotowywania roztworów</w:t>
      </w:r>
      <w:r w:rsidR="003D4F07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data ważności środków dezynfekcyjnych</w:t>
      </w:r>
      <w:r w:rsidR="003D4F07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karty charakterystyki,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kontrola czasu  dezynfekcji,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do dezynfekcji (stan techniczny, pokrywa, sito, postępowanie z pojemnikami </w:t>
      </w:r>
      <w:r>
        <w:rPr>
          <w:i/>
          <w:color w:val="000000"/>
          <w:lang w:val="pl-PL"/>
        </w:rPr>
        <w:br/>
        <w:t>po dezynfekcji),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preparaty myjące, dozowniki</w:t>
      </w:r>
      <w:r w:rsidR="003D4F07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tec</w:t>
      </w:r>
      <w:r w:rsidR="00732ACA">
        <w:rPr>
          <w:i/>
          <w:color w:val="000000"/>
          <w:lang w:val="pl-PL"/>
        </w:rPr>
        <w:t>hniczne aspekty mycia narzędzi</w:t>
      </w:r>
      <w:r>
        <w:rPr>
          <w:i/>
          <w:color w:val="000000"/>
          <w:lang w:val="pl-PL"/>
        </w:rPr>
        <w:t xml:space="preserve"> medycznych (zlewozmywak, woda bieżąca, szczotki</w:t>
      </w:r>
      <w:r w:rsidR="00E6702B">
        <w:rPr>
          <w:i/>
          <w:color w:val="000000"/>
          <w:lang w:val="pl-PL"/>
        </w:rPr>
        <w:t>, myjka ultradźwiękowa</w:t>
      </w:r>
      <w:r>
        <w:rPr>
          <w:i/>
          <w:color w:val="000000"/>
          <w:lang w:val="pl-PL"/>
        </w:rPr>
        <w:t>)</w:t>
      </w:r>
      <w:r w:rsidR="003D4F07">
        <w:rPr>
          <w:i/>
          <w:color w:val="000000"/>
          <w:lang w:val="pl-PL"/>
        </w:rPr>
        <w:t>,</w:t>
      </w:r>
    </w:p>
    <w:p w:rsidR="0046316F" w:rsidRDefault="00732ACA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suszenia narzędzi</w:t>
      </w:r>
      <w:r w:rsidR="0046316F">
        <w:rPr>
          <w:i/>
          <w:color w:val="000000"/>
          <w:lang w:val="pl-PL"/>
        </w:rPr>
        <w:t xml:space="preserve"> medycznych,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ruch postępowy dezynfekcja-mycie-pakietowanie-sterylizacja , organizacja mycia i dezynfekcji przechowywanie środków myjących i dezynfekcyjnych,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kwalifikacja</w:t>
      </w:r>
      <w:r w:rsidR="00732ACA">
        <w:rPr>
          <w:i/>
          <w:color w:val="000000"/>
          <w:lang w:val="pl-PL"/>
        </w:rPr>
        <w:t xml:space="preserve"> narzędzi,</w:t>
      </w:r>
      <w:r>
        <w:rPr>
          <w:i/>
          <w:color w:val="000000"/>
          <w:lang w:val="pl-PL"/>
        </w:rPr>
        <w:t xml:space="preserve"> materiałów do sterylizacji  (końcówki, wiertła</w:t>
      </w:r>
      <w:r w:rsidR="00F36968">
        <w:rPr>
          <w:i/>
          <w:color w:val="000000"/>
          <w:lang w:val="pl-PL"/>
        </w:rPr>
        <w:t xml:space="preserve"> częstotliwość sterylizacji</w:t>
      </w:r>
      <w:r>
        <w:rPr>
          <w:i/>
          <w:color w:val="000000"/>
          <w:lang w:val="pl-PL"/>
        </w:rPr>
        <w:t>)</w:t>
      </w:r>
      <w:r w:rsidR="003D4F07">
        <w:rPr>
          <w:i/>
          <w:color w:val="000000"/>
          <w:lang w:val="pl-PL"/>
        </w:rPr>
        <w:t>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46316F" w:rsidRPr="003C3BA4" w:rsidRDefault="006F3497">
      <w:pPr>
        <w:rPr>
          <w:color w:val="000000"/>
          <w:lang w:val="pl-PL"/>
        </w:rPr>
      </w:pPr>
      <w:r>
        <w:rPr>
          <w:color w:val="000000"/>
          <w:lang w:val="pl-PL"/>
        </w:rPr>
        <w:t>7</w:t>
      </w:r>
      <w:r w:rsidR="0046316F">
        <w:rPr>
          <w:color w:val="000000"/>
          <w:lang w:val="pl-PL"/>
        </w:rPr>
        <w:t>.</w:t>
      </w:r>
      <w:r w:rsidR="003C3BA4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mycia i dezynfekcji rak</w:t>
      </w:r>
    </w:p>
    <w:p w:rsidR="0044358F" w:rsidRDefault="0044358F">
      <w:pPr>
        <w:rPr>
          <w:color w:val="000000"/>
          <w:lang w:val="pl-PL"/>
        </w:rPr>
      </w:pPr>
    </w:p>
    <w:p w:rsidR="0046316F" w:rsidRPr="0044358F" w:rsidRDefault="001C5C9E">
      <w:pPr>
        <w:rPr>
          <w:color w:val="000000"/>
          <w:lang w:val="pl-PL"/>
        </w:rPr>
      </w:pPr>
      <w:r w:rsidRPr="0044358F">
        <w:rPr>
          <w:color w:val="000000"/>
          <w:lang w:val="pl-PL"/>
        </w:rPr>
        <w:t>- weryfikacja</w:t>
      </w:r>
      <w:r w:rsidR="0046316F" w:rsidRPr="0044358F">
        <w:rPr>
          <w:color w:val="000000"/>
          <w:lang w:val="pl-PL"/>
        </w:rPr>
        <w:t xml:space="preserve"> </w:t>
      </w:r>
      <w:r w:rsidR="003C3BA4" w:rsidRPr="0044358F">
        <w:rPr>
          <w:color w:val="000000"/>
          <w:lang w:val="pl-PL"/>
        </w:rPr>
        <w:t xml:space="preserve">poprawności </w:t>
      </w:r>
      <w:r w:rsidR="0046316F" w:rsidRPr="0044358F">
        <w:rPr>
          <w:color w:val="000000"/>
          <w:lang w:val="pl-PL"/>
        </w:rPr>
        <w:t>procedury</w:t>
      </w:r>
      <w:r w:rsidR="003C3BA4" w:rsidRPr="0044358F">
        <w:rPr>
          <w:color w:val="000000"/>
          <w:lang w:val="pl-PL"/>
        </w:rPr>
        <w:t xml:space="preserve"> w zakresie 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lastRenderedPageBreak/>
        <w:t>dozowniki na mydło i środek do dezynfekcji rąk (</w:t>
      </w:r>
      <w:r w:rsidR="00F36968">
        <w:rPr>
          <w:i/>
          <w:color w:val="000000"/>
          <w:lang w:val="pl-PL"/>
        </w:rPr>
        <w:t xml:space="preserve">dotykowe, bezdotykowe, </w:t>
      </w:r>
      <w:r>
        <w:rPr>
          <w:i/>
          <w:color w:val="000000"/>
          <w:lang w:val="pl-PL"/>
        </w:rPr>
        <w:t xml:space="preserve">stan techniczny, postępowanie z dozownikami), 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zużycie preparatów dezynfekcyjnych i mydła (częstotliwość mycia i dezynfekcji rąk</w:t>
      </w:r>
      <w:r w:rsidR="00F36968">
        <w:rPr>
          <w:i/>
          <w:color w:val="000000"/>
          <w:lang w:val="pl-PL"/>
        </w:rPr>
        <w:t xml:space="preserve"> ilość zużytego środka </w:t>
      </w:r>
      <w:r>
        <w:rPr>
          <w:i/>
          <w:color w:val="000000"/>
          <w:lang w:val="pl-PL"/>
        </w:rPr>
        <w:t>)</w:t>
      </w:r>
      <w:r w:rsidR="003D4F07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technika mycia i dezynfekcji rąk, </w:t>
      </w:r>
    </w:p>
    <w:p w:rsidR="003D4F07" w:rsidRDefault="0046316F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preparaty - spektrum, daty ważności, przechowywanie</w:t>
      </w:r>
      <w:r w:rsidR="003D4F07">
        <w:rPr>
          <w:i/>
          <w:color w:val="000000"/>
          <w:lang w:val="pl-PL"/>
        </w:rPr>
        <w:t>,</w:t>
      </w:r>
    </w:p>
    <w:p w:rsidR="003C3BA4" w:rsidRPr="003D4F07" w:rsidRDefault="003C3BA4" w:rsidP="003C3BA4">
      <w:pPr>
        <w:rPr>
          <w:i/>
          <w:color w:val="000000"/>
          <w:lang w:val="pl-PL"/>
        </w:rPr>
      </w:pPr>
      <w:r w:rsidRPr="003C3BA4">
        <w:rPr>
          <w:i/>
          <w:color w:val="000000"/>
          <w:lang w:val="pl-PL"/>
        </w:rPr>
        <w:t xml:space="preserve"> </w:t>
      </w:r>
      <w:r w:rsidR="00F36968">
        <w:rPr>
          <w:i/>
          <w:color w:val="000000"/>
          <w:lang w:val="pl-PL"/>
        </w:rPr>
        <w:t xml:space="preserve">umywalka, armatura </w:t>
      </w:r>
      <w:r w:rsidR="00F36968">
        <w:rPr>
          <w:color w:val="000000"/>
          <w:lang w:val="pl-PL"/>
        </w:rPr>
        <w:t>( bezdotykowa, dotykowa )</w:t>
      </w:r>
      <w:r w:rsidR="003D4F07">
        <w:rPr>
          <w:color w:val="000000"/>
          <w:lang w:val="pl-PL"/>
        </w:rPr>
        <w:t>,</w:t>
      </w:r>
    </w:p>
    <w:p w:rsidR="003C3BA4" w:rsidRDefault="003C3BA4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bieżąca woda zimna i ciep</w:t>
      </w:r>
      <w:r w:rsidR="006930F6">
        <w:rPr>
          <w:i/>
          <w:color w:val="000000"/>
          <w:lang w:val="pl-PL"/>
        </w:rPr>
        <w:t>ła,</w:t>
      </w:r>
    </w:p>
    <w:p w:rsidR="006930F6" w:rsidRDefault="006930F6" w:rsidP="003C3BA4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nazwa stosowanych środków do dezynfekcji rąk:……………………………………………………….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46316F" w:rsidRPr="003C3BA4" w:rsidRDefault="006F3497">
      <w:pPr>
        <w:rPr>
          <w:color w:val="000000"/>
          <w:lang w:val="pl-PL"/>
        </w:rPr>
      </w:pPr>
      <w:r>
        <w:rPr>
          <w:color w:val="000000"/>
          <w:lang w:val="pl-PL"/>
        </w:rPr>
        <w:t>8</w:t>
      </w:r>
      <w:r w:rsidR="0046316F">
        <w:rPr>
          <w:color w:val="000000"/>
          <w:lang w:val="pl-PL"/>
        </w:rPr>
        <w:t>.</w:t>
      </w:r>
      <w:r w:rsidR="003C3BA4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sprzątania i dezynfekcji pomieszczeń</w:t>
      </w:r>
    </w:p>
    <w:p w:rsidR="0044358F" w:rsidRDefault="0044358F" w:rsidP="003C3BA4">
      <w:pPr>
        <w:rPr>
          <w:color w:val="000000"/>
          <w:lang w:val="pl-PL"/>
        </w:rPr>
      </w:pPr>
    </w:p>
    <w:p w:rsidR="003C3BA4" w:rsidRDefault="003C3BA4" w:rsidP="003C3BA4">
      <w:pPr>
        <w:rPr>
          <w:color w:val="000000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sprzęt do sprzątania- czystość, jakość, ilość, sposób przechowywania,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preparaty do mycia i dezynfekcji pomieszczeń – spektrum, data ważności, sposób przygotowania, sposób przechowywania,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kolejność sprzątania pomieszczeń</w:t>
      </w:r>
      <w:r w:rsidR="003D4F07">
        <w:rPr>
          <w:i/>
          <w:color w:val="000000"/>
          <w:lang w:val="pl-PL"/>
        </w:rPr>
        <w:t>.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4358F" w:rsidRDefault="0044358F" w:rsidP="00CF2F34">
      <w:pPr>
        <w:rPr>
          <w:b/>
          <w:color w:val="000000"/>
          <w:sz w:val="28"/>
          <w:szCs w:val="28"/>
          <w:lang w:val="pl-PL"/>
        </w:rPr>
      </w:pPr>
    </w:p>
    <w:p w:rsidR="0046316F" w:rsidRPr="00BE1D5E" w:rsidRDefault="003C3BA4" w:rsidP="003C3BA4">
      <w:pPr>
        <w:jc w:val="center"/>
        <w:rPr>
          <w:b/>
          <w:color w:val="000000"/>
          <w:sz w:val="28"/>
          <w:szCs w:val="28"/>
          <w:lang w:val="pl-PL"/>
        </w:rPr>
      </w:pPr>
      <w:r w:rsidRPr="00BE1D5E">
        <w:rPr>
          <w:b/>
          <w:color w:val="000000"/>
          <w:sz w:val="28"/>
          <w:szCs w:val="28"/>
          <w:lang w:val="pl-PL"/>
        </w:rPr>
        <w:t>ODPADY MEDYCZNE</w:t>
      </w:r>
    </w:p>
    <w:p w:rsidR="0044358F" w:rsidRDefault="0044358F">
      <w:pPr>
        <w:rPr>
          <w:color w:val="000000"/>
          <w:lang w:val="pl-PL"/>
        </w:rPr>
      </w:pPr>
    </w:p>
    <w:p w:rsidR="0046316F" w:rsidRPr="003C3BA4" w:rsidRDefault="006F3497">
      <w:pPr>
        <w:rPr>
          <w:color w:val="000000"/>
          <w:lang w:val="pl-PL"/>
        </w:rPr>
      </w:pPr>
      <w:r>
        <w:rPr>
          <w:color w:val="000000"/>
          <w:lang w:val="pl-PL"/>
        </w:rPr>
        <w:t>9</w:t>
      </w:r>
      <w:r w:rsidR="003C3BA4">
        <w:rPr>
          <w:color w:val="000000"/>
          <w:lang w:val="pl-PL"/>
        </w:rPr>
        <w:t>.</w:t>
      </w:r>
      <w:r w:rsidR="00533CE4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postępowania z odpadami medycznymi</w:t>
      </w:r>
    </w:p>
    <w:p w:rsidR="0044358F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Miejsce przechowywania odpadów</w:t>
      </w:r>
      <w:r w:rsidR="00F36968">
        <w:rPr>
          <w:color w:val="000000"/>
          <w:lang w:val="pl-PL"/>
        </w:rPr>
        <w:t xml:space="preserve">: </w:t>
      </w:r>
      <w:r>
        <w:rPr>
          <w:color w:val="000000"/>
          <w:lang w:val="pl-PL"/>
        </w:rPr>
        <w:t>..................................................</w:t>
      </w:r>
      <w:r w:rsidR="00F65E34">
        <w:rPr>
          <w:color w:val="000000"/>
          <w:lang w:val="pl-PL"/>
        </w:rPr>
        <w:t>..............................................</w:t>
      </w:r>
      <w:r>
        <w:rPr>
          <w:color w:val="000000"/>
          <w:lang w:val="pl-PL"/>
        </w:rPr>
        <w:t xml:space="preserve"> </w:t>
      </w:r>
    </w:p>
    <w:p w:rsidR="009D0A20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Czas przechowywania odpadów : ....................................................................................................</w:t>
      </w:r>
    </w:p>
    <w:p w:rsidR="009D0A20" w:rsidRDefault="009D0A20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>- Firma odbierająca odpady :................................................................................................................</w:t>
      </w:r>
    </w:p>
    <w:p w:rsidR="009D0A20" w:rsidRDefault="009D0A20" w:rsidP="00BE1D5E">
      <w:pPr>
        <w:rPr>
          <w:color w:val="000000"/>
          <w:lang w:val="pl-PL"/>
        </w:rPr>
      </w:pPr>
    </w:p>
    <w:p w:rsidR="00BE1D5E" w:rsidRDefault="0046316F" w:rsidP="00BE1D5E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</w:t>
      </w:r>
      <w:r w:rsidR="00BE1D5E">
        <w:rPr>
          <w:color w:val="000000"/>
          <w:lang w:val="pl-PL"/>
        </w:rPr>
        <w:t xml:space="preserve"> weryfikacja poprawności procedury w zakresie: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segregacja odpadów,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o utwardzonych ścianach na odpady ostre,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kolory i jakość worków na odpady,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pojemniki </w:t>
      </w:r>
      <w:r w:rsidR="00F36968">
        <w:rPr>
          <w:i/>
          <w:color w:val="000000"/>
          <w:lang w:val="pl-PL"/>
        </w:rPr>
        <w:t>lub stelaże na worki z odpadami</w:t>
      </w:r>
      <w:r w:rsidR="00F36968">
        <w:rPr>
          <w:color w:val="000000"/>
          <w:lang w:val="pl-PL"/>
        </w:rPr>
        <w:t xml:space="preserve"> </w:t>
      </w:r>
      <w:r w:rsidR="00F65E34">
        <w:rPr>
          <w:color w:val="000000"/>
          <w:lang w:val="pl-PL"/>
        </w:rPr>
        <w:t>(</w:t>
      </w:r>
      <w:r w:rsidR="00F36968">
        <w:rPr>
          <w:color w:val="000000"/>
          <w:lang w:val="pl-PL"/>
        </w:rPr>
        <w:t xml:space="preserve">postępowanie z pojemnikami </w:t>
      </w:r>
      <w:r w:rsidR="00F65E34">
        <w:rPr>
          <w:color w:val="000000"/>
          <w:lang w:val="pl-PL"/>
        </w:rPr>
        <w:t>po usunięciu odpadów),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transport odpadów do miejsca gromadzenia,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przechowywanie – pomieszczenie/urządzenie,  powierzchnie, zabezpieczenie przed dostępem osób niepowołanych, dostęp do umywalki do mycia rąk, wyposażenie</w:t>
      </w:r>
      <w:r w:rsidR="003D4F07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temperatura przechowywania odpadów</w:t>
      </w:r>
      <w:r w:rsidR="003D4F07">
        <w:rPr>
          <w:i/>
          <w:color w:val="000000"/>
          <w:lang w:val="pl-PL"/>
        </w:rPr>
        <w:t>,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czas przechowywania</w:t>
      </w:r>
      <w:r w:rsidR="003D4F07">
        <w:rPr>
          <w:i/>
          <w:color w:val="000000"/>
          <w:lang w:val="pl-PL"/>
        </w:rPr>
        <w:t>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- zamknięcie worków, oznakowanie worków i pojemników,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umowa z firmą specjalistyczną przekazującą odpady do unieszkodliwienia,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karty potwierdzające przekazanie odpadów, 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inf</w:t>
      </w:r>
      <w:r w:rsidR="00BE1D5E">
        <w:rPr>
          <w:i/>
          <w:color w:val="000000"/>
          <w:lang w:val="pl-PL"/>
        </w:rPr>
        <w:t xml:space="preserve">ormacja o wytwarzanych odpadach lub </w:t>
      </w:r>
      <w:r>
        <w:rPr>
          <w:i/>
          <w:color w:val="000000"/>
          <w:lang w:val="pl-PL"/>
        </w:rPr>
        <w:t>decyzja zatwierdzaj</w:t>
      </w:r>
      <w:r w:rsidR="00BE1D5E">
        <w:rPr>
          <w:i/>
          <w:color w:val="000000"/>
          <w:lang w:val="pl-PL"/>
        </w:rPr>
        <w:t>ąca program gospodarki odpadami kierowana do prezydenta miasta lub burmistrza,</w:t>
      </w:r>
    </w:p>
    <w:p w:rsidR="0046316F" w:rsidRDefault="0046316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roczne zestawienia z ewidencji odpadów przekazywane Marszałkowi Województwa </w:t>
      </w:r>
      <w:r w:rsidR="00F65E34">
        <w:rPr>
          <w:i/>
          <w:color w:val="000000"/>
          <w:lang w:val="pl-PL"/>
        </w:rPr>
        <w:t>Wielkopolskiego</w:t>
      </w:r>
      <w:r w:rsidR="00BE1D5E">
        <w:rPr>
          <w:i/>
          <w:color w:val="000000"/>
          <w:lang w:val="pl-PL"/>
        </w:rPr>
        <w:t>.</w:t>
      </w:r>
    </w:p>
    <w:p w:rsidR="0046316F" w:rsidRDefault="0046316F" w:rsidP="00F65E34">
      <w:pPr>
        <w:ind w:left="45" w:hanging="30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</w:t>
      </w:r>
      <w:r>
        <w:rPr>
          <w:color w:val="000000"/>
          <w:lang w:val="pl-PL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46316F" w:rsidRDefault="0046316F">
      <w:pPr>
        <w:rPr>
          <w:color w:val="000000"/>
          <w:lang w:val="pl-PL"/>
        </w:rPr>
      </w:pPr>
    </w:p>
    <w:p w:rsidR="00124719" w:rsidRPr="00124719" w:rsidRDefault="00124719" w:rsidP="00124719">
      <w:pPr>
        <w:jc w:val="center"/>
        <w:rPr>
          <w:b/>
          <w:color w:val="000000"/>
          <w:sz w:val="28"/>
          <w:szCs w:val="28"/>
          <w:lang w:val="pl-PL"/>
        </w:rPr>
      </w:pPr>
      <w:r w:rsidRPr="00124719">
        <w:rPr>
          <w:b/>
          <w:color w:val="000000"/>
          <w:sz w:val="28"/>
          <w:szCs w:val="28"/>
          <w:lang w:val="pl-PL"/>
        </w:rPr>
        <w:t>ODZIEŻ OCHRONNA</w:t>
      </w:r>
    </w:p>
    <w:p w:rsidR="0044358F" w:rsidRDefault="0044358F" w:rsidP="001164DF">
      <w:pPr>
        <w:rPr>
          <w:color w:val="000000"/>
          <w:lang w:val="pl-PL"/>
        </w:rPr>
      </w:pPr>
    </w:p>
    <w:p w:rsidR="001164DF" w:rsidRDefault="006F3497" w:rsidP="001164DF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10</w:t>
      </w:r>
      <w:r w:rsidR="001164DF">
        <w:rPr>
          <w:color w:val="000000"/>
          <w:lang w:val="pl-PL"/>
        </w:rPr>
        <w:t xml:space="preserve">. </w:t>
      </w:r>
      <w:r w:rsidR="001164DF" w:rsidRPr="001164DF">
        <w:rPr>
          <w:color w:val="000000"/>
          <w:u w:val="single"/>
          <w:lang w:val="pl-PL"/>
        </w:rPr>
        <w:t xml:space="preserve">Przechowywanie czystej bielizny </w:t>
      </w:r>
    </w:p>
    <w:p w:rsidR="00F65E34" w:rsidRPr="001164DF" w:rsidRDefault="00F65E34" w:rsidP="001164DF">
      <w:pPr>
        <w:rPr>
          <w:color w:val="000000"/>
          <w:u w:val="single"/>
          <w:lang w:val="pl-PL"/>
        </w:rPr>
      </w:pPr>
    </w:p>
    <w:p w:rsidR="001164DF" w:rsidRDefault="00F65E34" w:rsidP="001164D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sposób przechowywania – gdzie?</w:t>
      </w:r>
    </w:p>
    <w:p w:rsidR="00F65E34" w:rsidRDefault="00F65E34" w:rsidP="001164DF">
      <w:pPr>
        <w:rPr>
          <w:color w:val="000000"/>
          <w:lang w:val="pl-PL"/>
        </w:rPr>
      </w:pP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1164DF" w:rsidRDefault="001164DF" w:rsidP="001164DF">
      <w:pPr>
        <w:ind w:left="36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Pr="00124719" w:rsidRDefault="006F3497">
      <w:pPr>
        <w:rPr>
          <w:color w:val="000000"/>
          <w:lang w:val="pl-PL"/>
        </w:rPr>
      </w:pPr>
      <w:r>
        <w:rPr>
          <w:color w:val="000000"/>
          <w:lang w:val="pl-PL"/>
        </w:rPr>
        <w:t>11</w:t>
      </w:r>
      <w:r w:rsidR="0046316F">
        <w:rPr>
          <w:color w:val="000000"/>
          <w:lang w:val="pl-PL"/>
        </w:rPr>
        <w:t>.</w:t>
      </w:r>
      <w:r w:rsidR="00124719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postępowania z brudną bielizną</w:t>
      </w:r>
    </w:p>
    <w:p w:rsidR="0044358F" w:rsidRDefault="0044358F">
      <w:pPr>
        <w:ind w:left="15"/>
        <w:rPr>
          <w:color w:val="000000"/>
          <w:lang w:val="pl-PL"/>
        </w:rPr>
      </w:pPr>
    </w:p>
    <w:p w:rsidR="001164DF" w:rsidRDefault="001164DF">
      <w:pPr>
        <w:ind w:left="15"/>
        <w:rPr>
          <w:color w:val="000000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przechowywani</w:t>
      </w:r>
      <w:r w:rsidR="00F65E34">
        <w:rPr>
          <w:i/>
          <w:color w:val="000000"/>
          <w:lang w:val="pl-PL"/>
        </w:rPr>
        <w:t>e brudnej bielizny – gdzie?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transport do prania, 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pranie w pralni specjalistycznej, pranie indywidualne</w:t>
      </w:r>
      <w:r w:rsidR="001D5A07">
        <w:rPr>
          <w:i/>
          <w:color w:val="000000"/>
          <w:lang w:val="pl-PL"/>
        </w:rPr>
        <w:t xml:space="preserve"> ( częstotliwość oddawania do prania),</w:t>
      </w:r>
    </w:p>
    <w:p w:rsidR="0046316F" w:rsidRDefault="0046316F">
      <w:pPr>
        <w:ind w:left="15"/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bielizna jednorazowego użytku</w:t>
      </w:r>
      <w:r w:rsidR="003D4F07">
        <w:rPr>
          <w:i/>
          <w:color w:val="000000"/>
          <w:lang w:val="pl-PL"/>
        </w:rPr>
        <w:t>.</w:t>
      </w:r>
      <w:r>
        <w:rPr>
          <w:i/>
          <w:color w:val="000000"/>
          <w:lang w:val="pl-PL"/>
        </w:rPr>
        <w:t xml:space="preserve"> </w:t>
      </w:r>
    </w:p>
    <w:p w:rsidR="0046316F" w:rsidRDefault="0046316F">
      <w:pPr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44358F" w:rsidRDefault="0044358F" w:rsidP="001164DF">
      <w:pPr>
        <w:rPr>
          <w:color w:val="000000"/>
          <w:u w:val="single"/>
          <w:lang w:val="pl-PL"/>
        </w:rPr>
      </w:pPr>
    </w:p>
    <w:p w:rsidR="001164DF" w:rsidRDefault="006F3497" w:rsidP="001164DF">
      <w:pPr>
        <w:rPr>
          <w:color w:val="000000"/>
          <w:lang w:val="pl-PL"/>
        </w:rPr>
      </w:pPr>
      <w:r>
        <w:rPr>
          <w:color w:val="000000"/>
          <w:lang w:val="pl-PL"/>
        </w:rPr>
        <w:t>12</w:t>
      </w:r>
      <w:r w:rsidR="001164DF">
        <w:rPr>
          <w:color w:val="000000"/>
          <w:lang w:val="pl-PL"/>
        </w:rPr>
        <w:t xml:space="preserve">. </w:t>
      </w:r>
      <w:r w:rsidR="001164DF" w:rsidRPr="001164DF">
        <w:rPr>
          <w:color w:val="000000"/>
          <w:u w:val="single"/>
          <w:lang w:val="pl-PL"/>
        </w:rPr>
        <w:t>Środki ochrony osobistej personelu.</w:t>
      </w:r>
    </w:p>
    <w:p w:rsidR="001C5C9E" w:rsidRDefault="001C5C9E" w:rsidP="001C5C9E">
      <w:pPr>
        <w:rPr>
          <w:color w:val="000000"/>
          <w:lang w:val="pl-PL"/>
        </w:rPr>
      </w:pPr>
      <w:r>
        <w:rPr>
          <w:color w:val="000000"/>
          <w:lang w:val="pl-PL"/>
        </w:rPr>
        <w:t>-  weryfikacja poprawności procedury w zakresie:</w:t>
      </w:r>
    </w:p>
    <w:p w:rsidR="001164DF" w:rsidRDefault="001164DF" w:rsidP="001164DF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 xml:space="preserve"> ilość, jakość, sposób przechowywania, wykorzystanie</w:t>
      </w:r>
      <w:r w:rsidR="003D4F07">
        <w:rPr>
          <w:i/>
          <w:color w:val="000000"/>
          <w:lang w:val="pl-PL"/>
        </w:rPr>
        <w:t>.</w:t>
      </w:r>
    </w:p>
    <w:p w:rsidR="001164DF" w:rsidRDefault="001164DF" w:rsidP="001164DF">
      <w:pPr>
        <w:rPr>
          <w:i/>
          <w:color w:val="000000"/>
          <w:lang w:val="pl-PL"/>
        </w:rPr>
      </w:pP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1164DF" w:rsidRDefault="001164DF" w:rsidP="001164D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1164DF" w:rsidRDefault="001164DF" w:rsidP="001164D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4DF" w:rsidRDefault="001164DF" w:rsidP="001164DF">
      <w:pPr>
        <w:rPr>
          <w:color w:val="000000"/>
          <w:lang w:val="pl-PL"/>
        </w:rPr>
      </w:pPr>
    </w:p>
    <w:p w:rsidR="001164DF" w:rsidRDefault="001164DF" w:rsidP="001164DF">
      <w:pPr>
        <w:jc w:val="center"/>
        <w:rPr>
          <w:b/>
          <w:color w:val="000000"/>
          <w:sz w:val="28"/>
          <w:szCs w:val="28"/>
          <w:lang w:val="pl-PL"/>
        </w:rPr>
      </w:pPr>
      <w:r w:rsidRPr="001164DF">
        <w:rPr>
          <w:b/>
          <w:color w:val="000000"/>
          <w:sz w:val="28"/>
          <w:szCs w:val="28"/>
          <w:lang w:val="pl-PL"/>
        </w:rPr>
        <w:t>EKSPOZYCJA</w:t>
      </w:r>
    </w:p>
    <w:p w:rsidR="00F53A58" w:rsidRDefault="006F3497" w:rsidP="00F53A58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13</w:t>
      </w:r>
      <w:r w:rsidR="00F53A58">
        <w:rPr>
          <w:color w:val="000000"/>
          <w:lang w:val="pl-PL"/>
        </w:rPr>
        <w:t xml:space="preserve">. </w:t>
      </w:r>
      <w:r w:rsidR="00F53A58">
        <w:rPr>
          <w:color w:val="000000"/>
          <w:u w:val="single"/>
          <w:lang w:val="pl-PL"/>
        </w:rPr>
        <w:t>Procedura postępowania w przypadku skażenia materiałem biologicznym</w:t>
      </w:r>
    </w:p>
    <w:p w:rsidR="00F53A58" w:rsidRDefault="00F53A58" w:rsidP="00F53A58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weryfikacja poprawności procedury </w:t>
      </w:r>
    </w:p>
    <w:p w:rsidR="00F53A58" w:rsidRDefault="00F53A58" w:rsidP="00F53A58">
      <w:pPr>
        <w:rPr>
          <w:i/>
          <w:color w:val="000000"/>
          <w:lang w:val="pl-PL"/>
        </w:rPr>
      </w:pPr>
    </w:p>
    <w:p w:rsidR="00F53A58" w:rsidRDefault="00F53A58" w:rsidP="00F53A58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nie wymaga zmiany</w:t>
      </w:r>
    </w:p>
    <w:p w:rsidR="00F53A58" w:rsidRDefault="00F53A58" w:rsidP="00F53A58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Postępowanie wymaga modyfikacji</w:t>
      </w:r>
    </w:p>
    <w:p w:rsidR="00F53A58" w:rsidRDefault="00F53A58" w:rsidP="00F53A58">
      <w:pPr>
        <w:ind w:left="360"/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Pr="001164DF" w:rsidRDefault="00533CE4">
      <w:pPr>
        <w:rPr>
          <w:color w:val="000000"/>
          <w:lang w:val="pl-PL"/>
        </w:rPr>
      </w:pPr>
      <w:r>
        <w:rPr>
          <w:color w:val="000000"/>
          <w:lang w:val="pl-PL"/>
        </w:rPr>
        <w:t>1</w:t>
      </w:r>
      <w:r w:rsidR="006F3497">
        <w:rPr>
          <w:color w:val="000000"/>
          <w:lang w:val="pl-PL"/>
        </w:rPr>
        <w:t>4</w:t>
      </w:r>
      <w:r w:rsidR="0046316F">
        <w:rPr>
          <w:color w:val="000000"/>
          <w:lang w:val="pl-PL"/>
        </w:rPr>
        <w:t>.</w:t>
      </w:r>
      <w:r w:rsidR="001164DF">
        <w:rPr>
          <w:color w:val="000000"/>
          <w:lang w:val="pl-PL"/>
        </w:rPr>
        <w:t xml:space="preserve"> </w:t>
      </w:r>
      <w:r w:rsidR="0046316F">
        <w:rPr>
          <w:color w:val="000000"/>
          <w:u w:val="single"/>
          <w:lang w:val="pl-PL"/>
        </w:rPr>
        <w:t>Procedura postępowania po ekspozycji</w:t>
      </w:r>
    </w:p>
    <w:p w:rsidR="0046316F" w:rsidRDefault="0046316F">
      <w:pPr>
        <w:rPr>
          <w:color w:val="000000"/>
          <w:lang w:val="pl-PL"/>
        </w:rPr>
      </w:pPr>
    </w:p>
    <w:p w:rsidR="0046316F" w:rsidRDefault="00D55F58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- weryfikacja poprawności procedury </w:t>
      </w:r>
    </w:p>
    <w:p w:rsidR="00D55F58" w:rsidRDefault="00D55F58" w:rsidP="00D55F58">
      <w:pPr>
        <w:ind w:left="360"/>
        <w:rPr>
          <w:color w:val="000000"/>
          <w:lang w:val="pl-PL"/>
        </w:rPr>
      </w:pP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>Procedura nie wymaga aktualizacji</w:t>
      </w:r>
    </w:p>
    <w:p w:rsidR="0046316F" w:rsidRDefault="0046316F">
      <w:pPr>
        <w:numPr>
          <w:ilvl w:val="0"/>
          <w:numId w:val="1"/>
        </w:numPr>
        <w:rPr>
          <w:color w:val="000000"/>
          <w:lang w:val="pl-PL"/>
        </w:rPr>
      </w:pPr>
      <w:r>
        <w:rPr>
          <w:color w:val="000000"/>
          <w:lang w:val="pl-PL"/>
        </w:rPr>
        <w:t xml:space="preserve">Procedura wymaga modyfikacji w zakresie …………………………………………………………………………………………………………………………………………………………………………………………………… </w:t>
      </w:r>
    </w:p>
    <w:p w:rsidR="006F3497" w:rsidRDefault="006F3497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15. </w:t>
      </w:r>
      <w:r w:rsidR="00CF2F34" w:rsidRPr="00CF2F34">
        <w:rPr>
          <w:color w:val="000000"/>
          <w:u w:val="single"/>
          <w:lang w:val="pl-PL"/>
        </w:rPr>
        <w:t>Wykonywanie badań laboratoryjnych</w:t>
      </w:r>
      <w:r w:rsidR="00CF2F34">
        <w:rPr>
          <w:color w:val="000000"/>
          <w:lang w:val="pl-PL"/>
        </w:rPr>
        <w:t>:</w:t>
      </w:r>
    </w:p>
    <w:p w:rsidR="00CF2F34" w:rsidRDefault="00CF2F34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2F34" w:rsidRDefault="00CF2F34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lastRenderedPageBreak/>
        <w:t xml:space="preserve">16. </w:t>
      </w:r>
      <w:r w:rsidRPr="00CF2F34">
        <w:rPr>
          <w:color w:val="000000"/>
          <w:u w:val="single"/>
          <w:lang w:val="pl-PL"/>
        </w:rPr>
        <w:t>Analiza lokalnej sytuacji epidemiologicznej</w:t>
      </w:r>
      <w:r>
        <w:rPr>
          <w:color w:val="000000"/>
          <w:lang w:val="pl-PL"/>
        </w:rPr>
        <w:t>:</w:t>
      </w:r>
    </w:p>
    <w:p w:rsidR="00CF2F34" w:rsidRDefault="00CF2F34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2F34" w:rsidRDefault="00CF2F34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17. </w:t>
      </w:r>
      <w:r w:rsidRPr="00CF2F34">
        <w:rPr>
          <w:color w:val="000000"/>
          <w:u w:val="single"/>
          <w:lang w:val="pl-PL"/>
        </w:rPr>
        <w:t>Profilaktyka i terapia antybiotykowa</w:t>
      </w:r>
      <w:r>
        <w:rPr>
          <w:color w:val="000000"/>
          <w:lang w:val="pl-PL"/>
        </w:rPr>
        <w:t>:</w:t>
      </w:r>
    </w:p>
    <w:p w:rsidR="00CF2F34" w:rsidRDefault="00CF2F34" w:rsidP="006F3497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5C9E" w:rsidRDefault="00533CE4" w:rsidP="001C5C9E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1</w:t>
      </w:r>
      <w:r w:rsidR="00CF2F34">
        <w:rPr>
          <w:color w:val="000000"/>
          <w:lang w:val="pl-PL"/>
        </w:rPr>
        <w:t>8</w:t>
      </w:r>
      <w:r>
        <w:rPr>
          <w:color w:val="000000"/>
          <w:lang w:val="pl-PL"/>
        </w:rPr>
        <w:t>.</w:t>
      </w:r>
      <w:r w:rsidR="001C5C9E">
        <w:rPr>
          <w:color w:val="000000"/>
          <w:lang w:val="pl-PL"/>
        </w:rPr>
        <w:t xml:space="preserve"> </w:t>
      </w:r>
      <w:r w:rsidR="001C5C9E" w:rsidRPr="001C5C9E">
        <w:rPr>
          <w:color w:val="000000"/>
          <w:u w:val="single"/>
          <w:lang w:val="pl-PL"/>
        </w:rPr>
        <w:t xml:space="preserve">Zgłaszanie podejrzenia zakażenia lub zachorowania na chorobę zakaźną </w:t>
      </w:r>
    </w:p>
    <w:p w:rsidR="0044358F" w:rsidRDefault="0044358F" w:rsidP="001C5C9E">
      <w:pPr>
        <w:rPr>
          <w:color w:val="000000"/>
          <w:lang w:val="pl-PL"/>
        </w:rPr>
      </w:pPr>
    </w:p>
    <w:p w:rsidR="00D55F58" w:rsidRPr="001C5C9E" w:rsidRDefault="00D55F58" w:rsidP="001C5C9E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- weryfikacja poprawności procedury w zakresie: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dostępność formularzy zgłoszeń,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lista chorób objętych ustawowym obowiązkiem zgłaszania</w:t>
      </w:r>
      <w:r w:rsidR="003D4F07">
        <w:rPr>
          <w:i/>
          <w:color w:val="000000"/>
          <w:lang w:val="pl-PL"/>
        </w:rPr>
        <w:t>,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dokumentowanie zgłoszeń</w:t>
      </w:r>
      <w:r w:rsidR="00F65E34">
        <w:rPr>
          <w:i/>
          <w:color w:val="000000"/>
          <w:lang w:val="pl-PL"/>
        </w:rPr>
        <w:t>- rejestr</w:t>
      </w:r>
      <w:r w:rsidR="003D4F07">
        <w:rPr>
          <w:i/>
          <w:color w:val="000000"/>
          <w:lang w:val="pl-PL"/>
        </w:rPr>
        <w:t>.</w:t>
      </w:r>
      <w:r w:rsidR="00F65E34">
        <w:rPr>
          <w:i/>
          <w:color w:val="000000"/>
          <w:lang w:val="pl-PL"/>
        </w:rPr>
        <w:t xml:space="preserve"> </w:t>
      </w:r>
    </w:p>
    <w:p w:rsidR="001C5C9E" w:rsidRDefault="001C5C9E" w:rsidP="001C5C9E">
      <w:pPr>
        <w:rPr>
          <w:color w:val="000000"/>
          <w:lang w:val="pl-PL"/>
        </w:rPr>
      </w:pPr>
    </w:p>
    <w:p w:rsidR="001C5C9E" w:rsidRDefault="00533CE4" w:rsidP="001C5C9E">
      <w:pPr>
        <w:rPr>
          <w:color w:val="000000"/>
          <w:lang w:val="pl-PL"/>
        </w:rPr>
      </w:pPr>
      <w:r>
        <w:rPr>
          <w:color w:val="000000"/>
          <w:lang w:val="pl-PL"/>
        </w:rPr>
        <w:t>1</w:t>
      </w:r>
      <w:r w:rsidR="00CF2F34">
        <w:rPr>
          <w:color w:val="000000"/>
          <w:lang w:val="pl-PL"/>
        </w:rPr>
        <w:t>9</w:t>
      </w:r>
      <w:r w:rsidR="00D55F58">
        <w:rPr>
          <w:color w:val="000000"/>
          <w:lang w:val="pl-PL"/>
        </w:rPr>
        <w:t>.</w:t>
      </w:r>
      <w:r>
        <w:rPr>
          <w:color w:val="000000"/>
          <w:lang w:val="pl-PL"/>
        </w:rPr>
        <w:t xml:space="preserve"> </w:t>
      </w:r>
      <w:r w:rsidR="001C5C9E" w:rsidRPr="00D55F58">
        <w:rPr>
          <w:color w:val="000000"/>
          <w:u w:val="single"/>
          <w:lang w:val="pl-PL"/>
        </w:rPr>
        <w:t>Badania do celów sanitarno-epidemiologicznych</w:t>
      </w:r>
    </w:p>
    <w:p w:rsidR="0044358F" w:rsidRDefault="0044358F" w:rsidP="009F073A">
      <w:pPr>
        <w:rPr>
          <w:color w:val="000000"/>
          <w:lang w:val="pl-PL"/>
        </w:rPr>
      </w:pPr>
    </w:p>
    <w:p w:rsidR="009F073A" w:rsidRPr="001C5C9E" w:rsidRDefault="009F073A" w:rsidP="009F073A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- weryfikacja poprawności w zakresie:</w:t>
      </w:r>
    </w:p>
    <w:p w:rsidR="00D55F58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aktualne badanie własne,</w:t>
      </w:r>
      <w:r w:rsidRPr="00D55F58">
        <w:rPr>
          <w:color w:val="000000"/>
          <w:lang w:val="pl-PL"/>
        </w:rPr>
        <w:t xml:space="preserve"> </w:t>
      </w:r>
      <w:r w:rsidR="00D55F58" w:rsidRPr="00D55F58">
        <w:rPr>
          <w:color w:val="000000"/>
          <w:lang w:val="pl-PL"/>
        </w:rPr>
        <w:t>..............................................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aktualne badania pracowników,</w:t>
      </w:r>
      <w:r w:rsidR="00D55F58" w:rsidRPr="00D55F58">
        <w:rPr>
          <w:color w:val="000000"/>
          <w:lang w:val="pl-PL"/>
        </w:rPr>
        <w:t>.....................................</w:t>
      </w:r>
    </w:p>
    <w:p w:rsidR="001C5C9E" w:rsidRDefault="001C5C9E" w:rsidP="001C5C9E">
      <w:pPr>
        <w:rPr>
          <w:i/>
          <w:color w:val="000000"/>
          <w:lang w:val="pl-PL"/>
        </w:rPr>
      </w:pPr>
      <w:r>
        <w:rPr>
          <w:i/>
          <w:color w:val="000000"/>
          <w:lang w:val="pl-PL"/>
        </w:rPr>
        <w:t>właściwy zakres badań</w:t>
      </w:r>
      <w:r w:rsidR="003D4F07">
        <w:rPr>
          <w:i/>
          <w:color w:val="000000"/>
          <w:lang w:val="pl-PL"/>
        </w:rPr>
        <w:t>.</w:t>
      </w:r>
    </w:p>
    <w:p w:rsidR="00D55F58" w:rsidRDefault="00D55F58">
      <w:pPr>
        <w:rPr>
          <w:color w:val="000000"/>
          <w:lang w:val="pl-PL"/>
        </w:rPr>
      </w:pPr>
    </w:p>
    <w:p w:rsidR="0046316F" w:rsidRPr="00D55F58" w:rsidRDefault="00CF2F34">
      <w:pPr>
        <w:rPr>
          <w:color w:val="000000"/>
          <w:u w:val="single"/>
          <w:lang w:val="pl-PL"/>
        </w:rPr>
      </w:pPr>
      <w:r>
        <w:rPr>
          <w:color w:val="000000"/>
          <w:lang w:val="pl-PL"/>
        </w:rPr>
        <w:t>20</w:t>
      </w:r>
      <w:r w:rsidR="0046316F">
        <w:rPr>
          <w:color w:val="000000"/>
          <w:lang w:val="pl-PL"/>
        </w:rPr>
        <w:t>.</w:t>
      </w:r>
      <w:r w:rsidR="00D55F58">
        <w:rPr>
          <w:color w:val="000000"/>
          <w:lang w:val="pl-PL"/>
        </w:rPr>
        <w:t xml:space="preserve"> </w:t>
      </w:r>
      <w:r w:rsidR="0046316F" w:rsidRPr="00D55F58">
        <w:rPr>
          <w:color w:val="000000"/>
          <w:u w:val="single"/>
          <w:lang w:val="pl-PL"/>
        </w:rPr>
        <w:t>Inne procedury stosowane w zakładzie opieki zdrowotnej/praktyce lekarskiej</w:t>
      </w:r>
    </w:p>
    <w:p w:rsidR="00D55F58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</w:t>
      </w:r>
      <w:r w:rsidR="00D55F58">
        <w:rPr>
          <w:color w:val="00000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pl-PL"/>
        </w:rPr>
        <w:t>…</w:t>
      </w:r>
      <w:r w:rsidR="00D55F58">
        <w:rPr>
          <w:color w:val="000000"/>
          <w:lang w:val="pl-PL"/>
        </w:rPr>
        <w:t>…………………………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konieczność aktualizacji/modyfikacji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</w:t>
      </w:r>
      <w:r w:rsidR="00D55F58">
        <w:rPr>
          <w:color w:val="000000"/>
          <w:lang w:val="pl-PL"/>
        </w:rPr>
        <w:t>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pl-PL"/>
        </w:rPr>
        <w:t>……</w:t>
      </w:r>
      <w:r w:rsidR="009D0A20">
        <w:rPr>
          <w:color w:val="000000"/>
          <w:lang w:val="pl-PL"/>
        </w:rPr>
        <w:t>………………………</w:t>
      </w:r>
    </w:p>
    <w:p w:rsidR="0046316F" w:rsidRDefault="0046316F">
      <w:pPr>
        <w:rPr>
          <w:color w:val="000000"/>
          <w:lang w:val="pl-PL"/>
        </w:rPr>
      </w:pPr>
    </w:p>
    <w:p w:rsidR="0046316F" w:rsidRDefault="00CF2F34">
      <w:pPr>
        <w:rPr>
          <w:color w:val="000000"/>
          <w:lang w:val="pl-PL"/>
        </w:rPr>
      </w:pPr>
      <w:r>
        <w:rPr>
          <w:color w:val="000000"/>
          <w:lang w:val="pl-PL"/>
        </w:rPr>
        <w:t>21</w:t>
      </w:r>
      <w:r w:rsidR="0046316F">
        <w:rPr>
          <w:color w:val="000000"/>
          <w:lang w:val="pl-PL"/>
        </w:rPr>
        <w:t>.</w:t>
      </w:r>
      <w:r w:rsidR="00D55F58">
        <w:rPr>
          <w:color w:val="000000"/>
          <w:lang w:val="pl-PL"/>
        </w:rPr>
        <w:t xml:space="preserve"> </w:t>
      </w:r>
      <w:r w:rsidR="0046316F">
        <w:rPr>
          <w:color w:val="000000"/>
          <w:lang w:val="pl-PL"/>
        </w:rPr>
        <w:t>Wnioski/uwagi</w:t>
      </w:r>
    </w:p>
    <w:p w:rsidR="0046316F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</w:t>
      </w:r>
      <w:r w:rsidR="00F65E34">
        <w:rPr>
          <w:color w:val="00000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16F" w:rsidRDefault="0046316F">
      <w:pPr>
        <w:rPr>
          <w:color w:val="000000"/>
          <w:lang w:val="pl-PL"/>
        </w:rPr>
      </w:pPr>
    </w:p>
    <w:p w:rsidR="004E4349" w:rsidRDefault="004E4349">
      <w:pPr>
        <w:rPr>
          <w:color w:val="000000"/>
          <w:lang w:val="pl-PL"/>
        </w:rPr>
      </w:pPr>
    </w:p>
    <w:p w:rsidR="004E4349" w:rsidRDefault="004E4349">
      <w:pPr>
        <w:rPr>
          <w:color w:val="000000"/>
          <w:lang w:val="pl-PL"/>
        </w:rPr>
      </w:pPr>
    </w:p>
    <w:p w:rsidR="006B0550" w:rsidRDefault="006B0550">
      <w:pPr>
        <w:rPr>
          <w:color w:val="000000"/>
          <w:lang w:val="pl-PL"/>
        </w:rPr>
      </w:pPr>
    </w:p>
    <w:p w:rsidR="0046316F" w:rsidRPr="008C6DB3" w:rsidRDefault="0046316F">
      <w:pPr>
        <w:rPr>
          <w:color w:val="000000"/>
          <w:lang w:val="pl-PL"/>
        </w:rPr>
      </w:pPr>
      <w:r>
        <w:rPr>
          <w:color w:val="000000"/>
          <w:lang w:val="pl-PL"/>
        </w:rPr>
        <w:t xml:space="preserve">…..................................                      </w:t>
      </w:r>
      <w:r w:rsidR="004F529B">
        <w:rPr>
          <w:color w:val="000000"/>
          <w:lang w:val="pl-PL"/>
        </w:rPr>
        <w:t xml:space="preserve">                   </w:t>
      </w:r>
      <w:r>
        <w:rPr>
          <w:color w:val="000000"/>
          <w:lang w:val="pl-PL"/>
        </w:rPr>
        <w:t>….............................................................</w:t>
      </w:r>
      <w:r w:rsidR="004F529B">
        <w:rPr>
          <w:color w:val="000000"/>
          <w:lang w:val="pl-PL"/>
        </w:rPr>
        <w:t>..............</w:t>
      </w:r>
      <w:r w:rsidRPr="009F073A">
        <w:rPr>
          <w:i/>
          <w:color w:val="000000"/>
          <w:lang w:val="pl-PL"/>
        </w:rPr>
        <w:t xml:space="preserve"> </w:t>
      </w:r>
      <w:r w:rsidR="008C6DB3" w:rsidRPr="00E6702B">
        <w:rPr>
          <w:b/>
          <w:i/>
          <w:color w:val="999999"/>
          <w:lang w:val="pl-PL"/>
        </w:rPr>
        <w:t>P</w:t>
      </w:r>
      <w:r w:rsidRPr="00E6702B">
        <w:rPr>
          <w:b/>
          <w:i/>
          <w:color w:val="999999"/>
          <w:lang w:val="pl-PL"/>
        </w:rPr>
        <w:t>odpis</w:t>
      </w:r>
      <w:r w:rsidR="008C6DB3">
        <w:rPr>
          <w:b/>
          <w:i/>
          <w:color w:val="999999"/>
          <w:lang w:val="pl-PL"/>
        </w:rPr>
        <w:t xml:space="preserve"> (sporządzającego)</w:t>
      </w:r>
      <w:r w:rsidRPr="00E6702B">
        <w:rPr>
          <w:b/>
          <w:i/>
          <w:color w:val="999999"/>
          <w:lang w:val="pl-PL"/>
        </w:rPr>
        <w:t xml:space="preserve"> i data       </w:t>
      </w:r>
      <w:r w:rsidR="008C6DB3">
        <w:rPr>
          <w:b/>
          <w:i/>
          <w:color w:val="999999"/>
          <w:lang w:val="pl-PL"/>
        </w:rPr>
        <w:t xml:space="preserve">                 </w:t>
      </w:r>
      <w:r w:rsidR="004F529B">
        <w:rPr>
          <w:b/>
          <w:i/>
          <w:color w:val="999999"/>
          <w:lang w:val="pl-PL"/>
        </w:rPr>
        <w:t xml:space="preserve"> (imię i nazwisko osób uczestniczących w </w:t>
      </w:r>
      <w:r w:rsidRPr="00E6702B">
        <w:rPr>
          <w:b/>
          <w:i/>
          <w:color w:val="999999"/>
          <w:lang w:val="pl-PL"/>
        </w:rPr>
        <w:t xml:space="preserve"> kontr</w:t>
      </w:r>
      <w:r w:rsidR="004F529B">
        <w:rPr>
          <w:b/>
          <w:i/>
          <w:color w:val="999999"/>
          <w:lang w:val="pl-PL"/>
        </w:rPr>
        <w:t>oli</w:t>
      </w:r>
      <w:r w:rsidRPr="009F073A">
        <w:rPr>
          <w:i/>
          <w:color w:val="999999"/>
          <w:lang w:val="pl-PL"/>
        </w:rPr>
        <w:t>)</w:t>
      </w:r>
    </w:p>
    <w:sectPr w:rsidR="0046316F" w:rsidRPr="008C6DB3">
      <w:footerReference w:type="default" r:id="rId7"/>
      <w:pgSz w:w="11905" w:h="16837"/>
      <w:pgMar w:top="360" w:right="1134" w:bottom="1134" w:left="1134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23D" w:rsidRDefault="00FE523D">
      <w:r>
        <w:separator/>
      </w:r>
    </w:p>
  </w:endnote>
  <w:endnote w:type="continuationSeparator" w:id="0">
    <w:p w:rsidR="00FE523D" w:rsidRDefault="00FE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147" w:rsidRPr="00827147" w:rsidRDefault="00827147">
    <w:pPr>
      <w:pStyle w:val="Stopka"/>
      <w:jc w:val="right"/>
      <w:rPr>
        <w:sz w:val="18"/>
        <w:szCs w:val="18"/>
      </w:rPr>
    </w:pPr>
    <w:r w:rsidRPr="00827147">
      <w:rPr>
        <w:sz w:val="18"/>
        <w:szCs w:val="18"/>
        <w:lang w:val="pl-PL"/>
      </w:rPr>
      <w:t xml:space="preserve">Strona </w:t>
    </w:r>
    <w:r w:rsidRPr="00827147">
      <w:rPr>
        <w:b/>
        <w:bCs/>
        <w:sz w:val="18"/>
        <w:szCs w:val="18"/>
      </w:rPr>
      <w:fldChar w:fldCharType="begin"/>
    </w:r>
    <w:r w:rsidRPr="00827147">
      <w:rPr>
        <w:b/>
        <w:bCs/>
        <w:sz w:val="18"/>
        <w:szCs w:val="18"/>
      </w:rPr>
      <w:instrText>PAGE</w:instrText>
    </w:r>
    <w:r w:rsidRPr="00827147">
      <w:rPr>
        <w:b/>
        <w:bCs/>
        <w:sz w:val="18"/>
        <w:szCs w:val="18"/>
      </w:rPr>
      <w:fldChar w:fldCharType="separate"/>
    </w:r>
    <w:r w:rsidR="00F4595A">
      <w:rPr>
        <w:b/>
        <w:bCs/>
        <w:noProof/>
        <w:sz w:val="18"/>
        <w:szCs w:val="18"/>
      </w:rPr>
      <w:t>1</w:t>
    </w:r>
    <w:r w:rsidRPr="00827147">
      <w:rPr>
        <w:b/>
        <w:bCs/>
        <w:sz w:val="18"/>
        <w:szCs w:val="18"/>
      </w:rPr>
      <w:fldChar w:fldCharType="end"/>
    </w:r>
    <w:r w:rsidRPr="00827147">
      <w:rPr>
        <w:sz w:val="18"/>
        <w:szCs w:val="18"/>
        <w:lang w:val="pl-PL"/>
      </w:rPr>
      <w:t xml:space="preserve"> z </w:t>
    </w:r>
    <w:r w:rsidRPr="00827147">
      <w:rPr>
        <w:b/>
        <w:bCs/>
        <w:sz w:val="18"/>
        <w:szCs w:val="18"/>
      </w:rPr>
      <w:fldChar w:fldCharType="begin"/>
    </w:r>
    <w:r w:rsidRPr="00827147">
      <w:rPr>
        <w:b/>
        <w:bCs/>
        <w:sz w:val="18"/>
        <w:szCs w:val="18"/>
      </w:rPr>
      <w:instrText>NUMPAGES</w:instrText>
    </w:r>
    <w:r w:rsidRPr="00827147">
      <w:rPr>
        <w:b/>
        <w:bCs/>
        <w:sz w:val="18"/>
        <w:szCs w:val="18"/>
      </w:rPr>
      <w:fldChar w:fldCharType="separate"/>
    </w:r>
    <w:r w:rsidR="00F4595A">
      <w:rPr>
        <w:b/>
        <w:bCs/>
        <w:noProof/>
        <w:sz w:val="18"/>
        <w:szCs w:val="18"/>
      </w:rPr>
      <w:t>5</w:t>
    </w:r>
    <w:r w:rsidRPr="00827147">
      <w:rPr>
        <w:b/>
        <w:bCs/>
        <w:sz w:val="18"/>
        <w:szCs w:val="18"/>
      </w:rPr>
      <w:fldChar w:fldCharType="end"/>
    </w:r>
  </w:p>
  <w:p w:rsidR="0046316F" w:rsidRPr="00827147" w:rsidRDefault="0046316F" w:rsidP="00CF2F34">
    <w:pPr>
      <w:pStyle w:val="Stopka"/>
      <w:tabs>
        <w:tab w:val="clear" w:pos="4536"/>
        <w:tab w:val="clear" w:pos="9072"/>
        <w:tab w:val="left" w:pos="8340"/>
      </w:tabs>
      <w:ind w:right="36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23D" w:rsidRDefault="00FE523D">
      <w:r>
        <w:separator/>
      </w:r>
    </w:p>
  </w:footnote>
  <w:footnote w:type="continuationSeparator" w:id="0">
    <w:p w:rsidR="00FE523D" w:rsidRDefault="00FE52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B"/>
    <w:multiLevelType w:val="multilevel"/>
    <w:tmpl w:val="0000000B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EEA65CB"/>
    <w:multiLevelType w:val="hybridMultilevel"/>
    <w:tmpl w:val="934C68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F5484"/>
    <w:multiLevelType w:val="hybridMultilevel"/>
    <w:tmpl w:val="38B0364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A4871"/>
    <w:rsid w:val="00064122"/>
    <w:rsid w:val="00084E94"/>
    <w:rsid w:val="001164DF"/>
    <w:rsid w:val="00124719"/>
    <w:rsid w:val="001555EC"/>
    <w:rsid w:val="001C5C9E"/>
    <w:rsid w:val="001D5A07"/>
    <w:rsid w:val="001D63EF"/>
    <w:rsid w:val="00247C29"/>
    <w:rsid w:val="00253765"/>
    <w:rsid w:val="00262D53"/>
    <w:rsid w:val="00287643"/>
    <w:rsid w:val="002D0CF9"/>
    <w:rsid w:val="00363E98"/>
    <w:rsid w:val="00375B74"/>
    <w:rsid w:val="00391218"/>
    <w:rsid w:val="003B5C04"/>
    <w:rsid w:val="003C3BA4"/>
    <w:rsid w:val="003D4F07"/>
    <w:rsid w:val="003F6631"/>
    <w:rsid w:val="0044358F"/>
    <w:rsid w:val="0045777E"/>
    <w:rsid w:val="0046316F"/>
    <w:rsid w:val="004E4349"/>
    <w:rsid w:val="004F529B"/>
    <w:rsid w:val="005069C9"/>
    <w:rsid w:val="0052454C"/>
    <w:rsid w:val="00533CE4"/>
    <w:rsid w:val="005A4871"/>
    <w:rsid w:val="005A7D36"/>
    <w:rsid w:val="00645946"/>
    <w:rsid w:val="006930F6"/>
    <w:rsid w:val="006B0550"/>
    <w:rsid w:val="006F3497"/>
    <w:rsid w:val="00732ACA"/>
    <w:rsid w:val="007637E8"/>
    <w:rsid w:val="007B0A9E"/>
    <w:rsid w:val="007C0E16"/>
    <w:rsid w:val="00803082"/>
    <w:rsid w:val="00827147"/>
    <w:rsid w:val="00860613"/>
    <w:rsid w:val="008B2411"/>
    <w:rsid w:val="008C6DB3"/>
    <w:rsid w:val="009435E2"/>
    <w:rsid w:val="00950903"/>
    <w:rsid w:val="009D0A20"/>
    <w:rsid w:val="009F073A"/>
    <w:rsid w:val="00AE5944"/>
    <w:rsid w:val="00BA46DA"/>
    <w:rsid w:val="00BE1D5E"/>
    <w:rsid w:val="00CC2FA1"/>
    <w:rsid w:val="00CF2F34"/>
    <w:rsid w:val="00D55F58"/>
    <w:rsid w:val="00D65DE0"/>
    <w:rsid w:val="00E30005"/>
    <w:rsid w:val="00E33D0A"/>
    <w:rsid w:val="00E6702B"/>
    <w:rsid w:val="00EC1576"/>
    <w:rsid w:val="00F16440"/>
    <w:rsid w:val="00F36968"/>
    <w:rsid w:val="00F40EA0"/>
    <w:rsid w:val="00F4595A"/>
    <w:rsid w:val="00F53A58"/>
    <w:rsid w:val="00F53EEE"/>
    <w:rsid w:val="00F65E34"/>
    <w:rsid w:val="00F97C25"/>
    <w:rsid w:val="00FB56C1"/>
    <w:rsid w:val="00FE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827147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1509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Gdańsk, dnia ………………</vt:lpstr>
    </vt:vector>
  </TitlesOfParts>
  <Company/>
  <LinksUpToDate>false</LinksUpToDate>
  <CharactersWithSpaces>10542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dnia ………………</dc:title>
  <dc:creator>Epidemiologia</dc:creator>
  <cp:lastModifiedBy>Ania</cp:lastModifiedBy>
  <cp:revision>3</cp:revision>
  <cp:lastPrinted>2012-04-12T12:27:00Z</cp:lastPrinted>
  <dcterms:created xsi:type="dcterms:W3CDTF">2017-03-03T06:20:00Z</dcterms:created>
  <dcterms:modified xsi:type="dcterms:W3CDTF">2017-03-03T06:21:00Z</dcterms:modified>
</cp:coreProperties>
</file>