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133820" w14:paraId="2CCAC59C" w14:textId="77777777" w:rsidTr="005442A6">
        <w:tc>
          <w:tcPr>
            <w:tcW w:w="3729" w:type="dxa"/>
            <w:vAlign w:val="bottom"/>
          </w:tcPr>
          <w:p w14:paraId="7D7B2ADE" w14:textId="4D0524E8" w:rsidR="00D03D9E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47E96A" wp14:editId="3C36B710">
                  <wp:simplePos x="1173480" y="1752600"/>
                  <wp:positionH relativeFrom="margin">
                    <wp:posOffset>679450</wp:posOffset>
                  </wp:positionH>
                  <wp:positionV relativeFrom="margin">
                    <wp:posOffset>83820</wp:posOffset>
                  </wp:positionV>
                  <wp:extent cx="868680" cy="739140"/>
                  <wp:effectExtent l="0" t="0" r="7620" b="3810"/>
                  <wp:wrapTight wrapText="bothSides">
                    <wp:wrapPolygon edited="0">
                      <wp:start x="0" y="0"/>
                      <wp:lineTo x="0" y="21155"/>
                      <wp:lineTo x="21316" y="21155"/>
                      <wp:lineTo x="2131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42125B" w14:textId="0D997805" w:rsidR="00726939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vAlign w:val="center"/>
          </w:tcPr>
          <w:p w14:paraId="6FC706E5" w14:textId="77777777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vAlign w:val="center"/>
          </w:tcPr>
          <w:p w14:paraId="4160773A" w14:textId="3F8E550B" w:rsidR="00D03D9E" w:rsidRDefault="00726939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28AA5CA" wp14:editId="244FAC0E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221615</wp:posOffset>
                  </wp:positionV>
                  <wp:extent cx="1153795" cy="461645"/>
                  <wp:effectExtent l="0" t="0" r="8255" b="0"/>
                  <wp:wrapTight wrapText="bothSides">
                    <wp:wrapPolygon edited="0">
                      <wp:start x="0" y="0"/>
                      <wp:lineTo x="0" y="20501"/>
                      <wp:lineTo x="21398" y="20501"/>
                      <wp:lineTo x="21398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FEA759F" w14:textId="77777777" w:rsidR="00D03D9E" w:rsidRDefault="00D03D9E" w:rsidP="00D03D9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24511B" w14:textId="77777777" w:rsidR="00140081" w:rsidRDefault="00140081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2575AAC0" w:rsidR="00D03D9E" w:rsidRPr="00214AB0" w:rsidRDefault="00D03D9E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04F7C195" w14:textId="7F418849" w:rsidR="0057437D" w:rsidRDefault="00386CA9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58256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873B3F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 w:rsidR="00B50C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wojewódzkiego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</w:r>
      <w:r w:rsidR="00D65B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7442E7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 „Nie daj szansy AIDS”</w:t>
      </w:r>
    </w:p>
    <w:p w14:paraId="01F1547F" w14:textId="6ECE6690" w:rsidR="00AE79DA" w:rsidRPr="00597B92" w:rsidRDefault="00C43AE8" w:rsidP="00597B92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Poznań  202</w:t>
      </w:r>
      <w:r w:rsidR="00B50C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4</w:t>
      </w:r>
      <w:r w:rsidR="002D168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r.</w:t>
      </w:r>
    </w:p>
    <w:p w14:paraId="588B8854" w14:textId="77777777" w:rsidR="009E41EF" w:rsidRDefault="009E41EF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78E2D9F9" w14:textId="77777777" w:rsidR="00494496" w:rsidRDefault="00494496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059639B" w14:textId="36D50D28" w:rsidR="00B50C9C" w:rsidRPr="00B50C9C" w:rsidRDefault="00B50C9C" w:rsidP="001853C1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50C9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Plakat</w:t>
      </w:r>
      <w:r w:rsidRPr="00B50C9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jest gatunkiem artystycznym grafiki użytkowej stosowanej w komunikacji wizualnej. Plakat nie tylko informuje, ale przede wszystkim namawia, zachęca, wzywa czy przekonuje. Jego charakterystycznymi cechami są: umowność, metaforyka, wyrazistość, intensywność kolorów.</w:t>
      </w:r>
      <w:r w:rsidR="001853C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50C9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Dobry plakat wyróżnia prostota: mniej znaczy więcej!</w:t>
      </w:r>
    </w:p>
    <w:p w14:paraId="03ABA9A8" w14:textId="77777777" w:rsidR="00B50C9C" w:rsidRDefault="00B50C9C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3C88A60" w14:textId="61E10489" w:rsidR="009E41EF" w:rsidRPr="009E41EF" w:rsidRDefault="00D03D9E" w:rsidP="00072E9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26DAAF65" w14:textId="77777777" w:rsidR="004C0891" w:rsidRDefault="00D03D9E" w:rsidP="000C45B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" w:name="_Hlk145929244"/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„Nie daj szansy AIDS</w:t>
      </w:r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6025AA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samodzielne</w:t>
      </w:r>
      <w:r w:rsidR="00386CA9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50C9C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wykonanie plakatu</w:t>
      </w:r>
      <w:r w:rsidR="00E3029E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temat profilaktyki HIV i innych chorób przenoszonych drogą płciową</w:t>
      </w:r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(ang. </w:t>
      </w:r>
      <w:proofErr w:type="spellStart"/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STIs</w:t>
      </w:r>
      <w:proofErr w:type="spellEnd"/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).</w:t>
      </w:r>
    </w:p>
    <w:p w14:paraId="24D97717" w14:textId="1FCE3AC6" w:rsidR="00873B3F" w:rsidRPr="00BD2E19" w:rsidRDefault="008F5706" w:rsidP="000C45B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2" w:name="_Hlk178144318"/>
      <w:bookmarkEnd w:id="1"/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</w:t>
      </w:r>
      <w:bookmarkStart w:id="3" w:name="_Hlk145929130"/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 pro</w:t>
      </w:r>
      <w:r w:rsidR="0069133E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mowanie</w:t>
      </w:r>
      <w:r w:rsidR="006229E1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wśród młodego pokolenia </w:t>
      </w:r>
      <w:r w:rsidR="006B5857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mody</w:t>
      </w:r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</w:t>
      </w:r>
      <w:r w:rsidR="00015914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zwyczaju</w:t>
      </w:r>
      <w:r w:rsidR="006B5857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testowanie w kierunku HIV</w:t>
      </w:r>
      <w:bookmarkEnd w:id="3"/>
      <w:r w:rsidR="00E76BA0" w:rsidRPr="00BD2E19">
        <w:rPr>
          <w:rFonts w:ascii="Times New Roman" w:eastAsia="Times New Roman" w:hAnsi="Times New Roman" w:cs="Times New Roman"/>
          <w:bCs/>
          <w:color w:val="70AD47" w:themeColor="accent6"/>
          <w:spacing w:val="-4"/>
          <w:sz w:val="24"/>
          <w:szCs w:val="24"/>
          <w:lang w:eastAsia="ar-SA"/>
        </w:rPr>
        <w:t xml:space="preserve"> </w:t>
      </w:r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</w:t>
      </w:r>
      <w:r w:rsidR="00322083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zwiększenie świadomości na temat 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ryzyk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zakażeń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chorobami przenoszonymi drogą płciową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2"/>
      <w:r w:rsidR="00E3029E" w:rsidRPr="00BD2E19">
        <w:rPr>
          <w:rFonts w:ascii="Times New Roman" w:eastAsia="Times New Roman" w:hAnsi="Times New Roman" w:cs="Times New Roman"/>
          <w:bCs/>
          <w:color w:val="70AD47" w:themeColor="accent6"/>
          <w:spacing w:val="-4"/>
          <w:sz w:val="24"/>
          <w:szCs w:val="24"/>
          <w:lang w:eastAsia="ar-SA"/>
        </w:rPr>
        <w:t xml:space="preserve"> </w:t>
      </w:r>
    </w:p>
    <w:p w14:paraId="663B0DA9" w14:textId="01D87BD9" w:rsidR="002F6D35" w:rsidRPr="009E41EF" w:rsidRDefault="002F6D35" w:rsidP="00153116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Organizator konkursu:</w:t>
      </w:r>
    </w:p>
    <w:p w14:paraId="53DC90D0" w14:textId="77777777" w:rsidR="009E41EF" w:rsidRPr="002F2ACA" w:rsidRDefault="002F6D35" w:rsidP="00B40E28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Wojewódzka Stacja Sanitarno-Epidemiologiczna w Poznaniu</w:t>
      </w:r>
      <w:r w:rsidR="00990078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 w Poznaniu)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Oddział </w:t>
      </w:r>
      <w:r w:rsidR="00CE0D0E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Zdrowia,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przy współpracy 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4E1A6E0B" w14:textId="77777777" w:rsidR="00032A3F" w:rsidRPr="00032A3F" w:rsidRDefault="002F6D35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Partnerzy:</w:t>
      </w:r>
    </w:p>
    <w:p w14:paraId="6BC01974" w14:textId="77777777" w:rsidR="00F60396" w:rsidRDefault="002F6D35" w:rsidP="000C45B3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 w Poznaniu,</w:t>
      </w:r>
    </w:p>
    <w:p w14:paraId="29F58E15" w14:textId="77777777" w:rsidR="00F60396" w:rsidRDefault="002F6D35" w:rsidP="000C45B3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</w:p>
    <w:p w14:paraId="479BDE6B" w14:textId="531BEE76" w:rsidR="001853C1" w:rsidRDefault="002F6D35" w:rsidP="00941E5A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6510FA4B" w14:textId="1FF73868" w:rsidR="00B70890" w:rsidRDefault="00B70890" w:rsidP="00941E5A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Miejski w Koninie,</w:t>
      </w:r>
    </w:p>
    <w:p w14:paraId="0EC85A14" w14:textId="30F51EB3" w:rsidR="00B70890" w:rsidRDefault="00B70890" w:rsidP="00941E5A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Starostwo Powiatowe w Koninie.</w:t>
      </w:r>
    </w:p>
    <w:p w14:paraId="22F9E002" w14:textId="77777777" w:rsidR="00B70890" w:rsidRDefault="00B70890" w:rsidP="00B70890">
      <w:pPr>
        <w:pStyle w:val="Akapitzlist"/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6F21C841" w14:textId="77777777" w:rsidR="00B70890" w:rsidRDefault="00B70890" w:rsidP="00B70890">
      <w:pPr>
        <w:pStyle w:val="Akapitzlist"/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D5FEC9A" w14:textId="77777777" w:rsidR="00B70890" w:rsidRPr="00941E5A" w:rsidRDefault="00B70890" w:rsidP="00B70890">
      <w:pPr>
        <w:pStyle w:val="Akapitzlist"/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4F92B31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 xml:space="preserve">Zasięg i warunki uczestnictwa w konkursie: </w:t>
      </w:r>
    </w:p>
    <w:p w14:paraId="51E13679" w14:textId="6A36DB69" w:rsidR="00F60396" w:rsidRPr="00BF44AF" w:rsidRDefault="003A5B46" w:rsidP="000C45B3">
      <w:pPr>
        <w:pStyle w:val="Akapitzlist"/>
        <w:numPr>
          <w:ilvl w:val="0"/>
          <w:numId w:val="9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</w:t>
      </w:r>
      <w:r w:rsidR="00123D93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wielkopolskiego</w:t>
      </w:r>
      <w:r w:rsidRP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2C2094" w:rsidRP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przypadku osób niepełnoletnich na udział w konkursie oraz przetwarzanie danych osobowych wyrazić musi zgodę ich przedstawiciel ustawowy.</w:t>
      </w:r>
    </w:p>
    <w:p w14:paraId="24702450" w14:textId="77777777" w:rsidR="00F60396" w:rsidRPr="00F60396" w:rsidRDefault="005527CE" w:rsidP="000C45B3">
      <w:pPr>
        <w:pStyle w:val="Akapitzlist"/>
        <w:numPr>
          <w:ilvl w:val="0"/>
          <w:numId w:val="9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5C56AEE" w14:textId="1701358D" w:rsidR="00032A3F" w:rsidRPr="00F60396" w:rsidRDefault="005527CE" w:rsidP="000C45B3">
      <w:pPr>
        <w:pStyle w:val="Akapitzlist"/>
        <w:numPr>
          <w:ilvl w:val="0"/>
          <w:numId w:val="9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3C912960" w14:textId="33FC8668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konkursu:</w:t>
      </w:r>
      <w:r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4" w:name="_Hlk79661817"/>
      <w:bookmarkStart w:id="5" w:name="_Hlk145929060"/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4E421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.10.202</w:t>
      </w:r>
      <w:r w:rsidR="00AC73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</w:t>
      </w:r>
      <w:r w:rsid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386CA9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</w:t>
      </w:r>
      <w:r w:rsidR="00AC73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4"/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5"/>
    </w:p>
    <w:p w14:paraId="7307029F" w14:textId="5062298A" w:rsidR="00F83B8F" w:rsidRDefault="00AE79D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szkolny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4E4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.10.202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B70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12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032A3F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9AA7640" w14:textId="1D4B57EC" w:rsidR="00F83B8F" w:rsidRDefault="00AE79D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B70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4E4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27A1B20A" w14:textId="7CE597B3" w:rsidR="00F83B8F" w:rsidRDefault="00AE79D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wojewódzki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.12.202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24F2F67" w14:textId="1DA627B3" w:rsidR="00F83B8F" w:rsidRDefault="00C43AE8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osiedzenie wojewódzkiej komisji konkursowej</w:t>
      </w:r>
      <w:r w:rsidR="001853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odbędzie się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 </w:t>
      </w:r>
      <w:r w:rsidR="004E4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8CBEFDC" w14:textId="0A4DC669" w:rsidR="004E4211" w:rsidRPr="009F6C6D" w:rsidRDefault="009F6C6D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4E4211" w:rsidRPr="009F6C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mpreza podsumowująca i wręczenie nagród laureatom konkursu </w:t>
      </w:r>
      <w:r w:rsidR="001853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odbędzie się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 29</w:t>
      </w:r>
      <w:r w:rsidR="004E4211" w:rsidRPr="009F6C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24 </w:t>
      </w:r>
      <w:r w:rsidR="004E4211" w:rsidRPr="009F6C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7FC9A118" w14:textId="114E0F28" w:rsidR="00F83B8F" w:rsidRPr="009F6C6D" w:rsidRDefault="00941E5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rezentacja prac laureatów na </w:t>
      </w:r>
      <w:r w:rsidR="0013559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</w:t>
      </w:r>
      <w:r w:rsidR="002F2ACA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WSSE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Poznaniu nastąpi </w:t>
      </w:r>
      <w:r w:rsidR="001853C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0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.12.202</w:t>
      </w:r>
      <w:r w:rsidR="00AC73F8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51D20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2ABD76D" w14:textId="77777777" w:rsidR="00032A3F" w:rsidRPr="00032A3F" w:rsidRDefault="00CC3A52" w:rsidP="00F60396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2E7FEA"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  <w:r w:rsidR="005527CE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33417987" w14:textId="2A102F64" w:rsidR="005B3956" w:rsidRPr="00EB2222" w:rsidRDefault="005B3956" w:rsidP="00EB2222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ykonanie plakatu w dowolnej technice plastycznej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wykorzystani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grafiki   komputerowej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Plakat powinien informować, a przede wszystkim przekonywać  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konieczności wykonania testu w kierunku HIV po każdym ryzykownym zachowaniu. 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Powinien także </w:t>
      </w:r>
      <w:r w:rsidR="00EB2222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zachęcać 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wykonania 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testu 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Punktach </w:t>
      </w:r>
      <w:proofErr w:type="spellStart"/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Konsu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ltacyjno</w:t>
      </w:r>
      <w:proofErr w:type="spellEnd"/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-Diagnostycznych </w:t>
      </w:r>
      <w:r w:rsidR="00EB2222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(PKD) 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prowadzonych przez Krajowe Centrum ds. AIDS, w których istnieje możliwość wykonania 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także 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testu na kiłę, rzeżączkę i HCV. 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powinna również uświadamiać, że zakażenie HIV i zakażeni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chorobami przenoszonymi drogą płciową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są ze sobą powiązane i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mo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gą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dotyczyć każdego człowieka.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71E008E8" w14:textId="268F00DB" w:rsidR="005B3956" w:rsidRDefault="005B3956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ormat: jednostronny, arkusz A3 (29,7 cm x 42 cm)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F92650F" w14:textId="2F1D2DFE" w:rsidR="007C01BD" w:rsidRPr="007C01BD" w:rsidRDefault="007C01BD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 odwrocie pracy konkursowej należy umieścić znak graficzny identyfikujący autora, </w:t>
      </w:r>
    </w:p>
    <w:p w14:paraId="3E3BDCDF" w14:textId="1DD33192" w:rsidR="007C01BD" w:rsidRDefault="007C01BD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pracy należy dołączyć kopertę opatrzoną tym samym 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znakiem graficznym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w której należy umieścić załączniki nr 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2 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7 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lub </w:t>
      </w:r>
      <w:r w:rsidRP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P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4 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8 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niniejszego regulaminu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zależności od wieku uczestnika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4BEEE2E" w14:textId="43EB3D71" w:rsidR="003841B9" w:rsidRPr="003841B9" w:rsidRDefault="003841B9" w:rsidP="003841B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Gotową pracę konkursową wraz z załącznikiem nr </w:t>
      </w:r>
      <w:r w:rsidR="00986FA7" w:rsidRP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1, 2 i 7 lub 3, 4 i 8 </w:t>
      </w:r>
      <w:r w:rsidRP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 należy przedstawić koordynatorowi szkolnemu do weryfikacji merytorycznej i formalnej.</w:t>
      </w:r>
    </w:p>
    <w:p w14:paraId="5E9F3A91" w14:textId="77777777" w:rsidR="007C01BD" w:rsidRPr="003841B9" w:rsidRDefault="008F6A75" w:rsidP="003841B9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Praca konkursowa nie może wzbudzać agresji i nietolerancji wobec osób żyjących z HIV oraz przekraczać norm społecznych - nie może zawierać treści wulgarnych, obrażających inne osoby.</w:t>
      </w:r>
    </w:p>
    <w:p w14:paraId="1A7A6BB5" w14:textId="3581BEAD" w:rsidR="007C01BD" w:rsidRPr="007C01BD" w:rsidRDefault="00BE785F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 konkursowa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 mogą stanowić reklamy produktów lub ich producentów,</w:t>
      </w:r>
      <w:r w:rsidR="00B150C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13A691BB" w14:textId="6D02AB47" w:rsidR="007C01BD" w:rsidRPr="007C01BD" w:rsidRDefault="00BE785F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ta powinna być świadoma </w:t>
      </w:r>
      <w:r w:rsidR="00155BBC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wyraźna</w:t>
      </w:r>
      <w:r w:rsidR="00CC0003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(prawo nie wymaga, aby zgoda miała formę pisemną).</w:t>
      </w:r>
      <w:r w:rsidR="002C209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Przystępując do konkursu autor potwierdza, że taką zgodę otrzymał.</w:t>
      </w:r>
    </w:p>
    <w:p w14:paraId="75BD8071" w14:textId="77777777" w:rsidR="007C01BD" w:rsidRPr="007C01BD" w:rsidRDefault="008F6A75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Źródłem rzetelnych informacji na temat HIV/AIDS </w:t>
      </w:r>
      <w:r w:rsidR="006229E1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punktów PKD 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Krajowe Centrum </w:t>
      </w:r>
      <w:r w:rsidR="00011F7F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ds. AIDS (www. aids.gov.pl).</w:t>
      </w:r>
    </w:p>
    <w:p w14:paraId="4E0B740F" w14:textId="4497005A" w:rsidR="00F85530" w:rsidRDefault="00F85530" w:rsidP="00AC5D68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E7F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Zadanie dla szkolnego koordynatora:</w:t>
      </w:r>
    </w:p>
    <w:p w14:paraId="4CAE2663" w14:textId="77777777" w:rsidR="00F83B8F" w:rsidRDefault="0069556C" w:rsidP="000C45B3">
      <w:pPr>
        <w:pStyle w:val="Akapitzlist"/>
        <w:numPr>
          <w:ilvl w:val="0"/>
          <w:numId w:val="3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F83B8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A0E9A68" w14:textId="77777777" w:rsidR="00F83B8F" w:rsidRDefault="0069556C" w:rsidP="000C45B3">
      <w:pPr>
        <w:pStyle w:val="Akapitzlist"/>
        <w:numPr>
          <w:ilvl w:val="0"/>
          <w:numId w:val="3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zgodność pracy</w:t>
      </w:r>
      <w:r w:rsidR="0008714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 regulaminem oraz 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  <w:bookmarkStart w:id="6" w:name="_Hlk114652954"/>
    </w:p>
    <w:p w14:paraId="7E8CCC23" w14:textId="627E77F7" w:rsidR="00FE3430" w:rsidRPr="00F83B8F" w:rsidRDefault="0069556C" w:rsidP="000C45B3">
      <w:pPr>
        <w:pStyle w:val="Akapitzlist"/>
        <w:numPr>
          <w:ilvl w:val="0"/>
          <w:numId w:val="3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dostarcza osobiście</w:t>
      </w:r>
      <w:r w:rsidR="00616C14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lub </w:t>
      </w:r>
      <w:r w:rsidR="005E6BD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wysyła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pocztą tradycyjną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 adres </w:t>
      </w:r>
      <w:r w:rsidR="00B7089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Powiatowej Stacji Sanitarno – Epidemiologicznej w Koninie, ul. Stanisława Staszica 16, 62-500 Konin,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najpóźniej do </w:t>
      </w:r>
      <w:r w:rsidR="00B7089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12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.11.2024 r.</w:t>
      </w:r>
      <w:r w:rsid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:</w:t>
      </w:r>
    </w:p>
    <w:p w14:paraId="23B7D266" w14:textId="5EFFCAB0" w:rsidR="00616C14" w:rsidRPr="00E8340E" w:rsidRDefault="00AE7860" w:rsidP="00E8340E">
      <w:pPr>
        <w:pStyle w:val="Akapitzlist"/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 op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atrz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one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znakiem graficznym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</w:p>
    <w:p w14:paraId="086DFD55" w14:textId="50BB23AA" w:rsidR="00E8340E" w:rsidRPr="00E8340E" w:rsidRDefault="005B3956" w:rsidP="00E8340E">
      <w:pPr>
        <w:pStyle w:val="Akapitzlist"/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1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7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3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4 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8 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w kopercie z tym samym znakiem graficznym,</w:t>
      </w:r>
    </w:p>
    <w:p w14:paraId="2C99F9EE" w14:textId="68C92A70" w:rsidR="00616C14" w:rsidRPr="00E8340E" w:rsidRDefault="00616C14" w:rsidP="00E8340E">
      <w:pPr>
        <w:pStyle w:val="Akapitzlist"/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E8340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wypełniony załącznik nr 5.</w:t>
      </w:r>
    </w:p>
    <w:bookmarkEnd w:id="6"/>
    <w:p w14:paraId="0D941A94" w14:textId="77777777" w:rsidR="00032A3F" w:rsidRDefault="00D03D9E" w:rsidP="00616C14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35C40A6B" w14:textId="77777777" w:rsidR="0094045F" w:rsidRPr="000F0B9F" w:rsidRDefault="002F5FAD" w:rsidP="000C45B3">
      <w:pPr>
        <w:pStyle w:val="Akapitzlist"/>
        <w:numPr>
          <w:ilvl w:val="1"/>
          <w:numId w:val="12"/>
        </w:numPr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1032D9BC" w14:textId="55484946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6837952" w14:textId="5A1CE70B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08814EA8" w14:textId="25726A5A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1D2891C" w14:textId="77777777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5EC253DE" w14:textId="00B83489" w:rsidR="00887BC3" w:rsidRPr="0094045F" w:rsidRDefault="00887BC3" w:rsidP="000C45B3">
      <w:pPr>
        <w:pStyle w:val="Akapitzlist"/>
        <w:numPr>
          <w:ilvl w:val="1"/>
          <w:numId w:val="12"/>
        </w:numPr>
        <w:tabs>
          <w:tab w:val="left" w:pos="567"/>
          <w:tab w:val="left" w:pos="709"/>
        </w:tabs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</w:t>
      </w:r>
    </w:p>
    <w:p w14:paraId="0598DC83" w14:textId="77777777" w:rsidR="00072E9E" w:rsidRDefault="000F0B9F" w:rsidP="00E8340E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F0B9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A7D85D9" w14:textId="3C293DD5" w:rsidR="00E8340E" w:rsidRPr="00941E5A" w:rsidRDefault="00C43AE8" w:rsidP="00941E5A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komisja konkursowa powoływana jest przez osoby odpowiedzialne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br/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za przeprowadzenie</w:t>
      </w:r>
      <w:r w:rsid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62EDF302" w14:textId="77777777" w:rsidR="007D696C" w:rsidRDefault="00375DF0" w:rsidP="00123D93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Przebieg konkursu i sposób nagradzania</w:t>
      </w:r>
      <w:r w:rsidR="00D03D9E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7092E8B" w14:textId="72E8AAD0" w:rsidR="00CC1905" w:rsidRPr="007D696C" w:rsidRDefault="004F0A57" w:rsidP="007D696C">
      <w:pPr>
        <w:pStyle w:val="Akapitzlist"/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D69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74790A3D" w14:textId="2D135195" w:rsidR="00072E9E" w:rsidRPr="00941E5A" w:rsidRDefault="00375DF0" w:rsidP="00941E5A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szkolny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uczniowie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zgłaszają się samodzielnie, liczba prac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koordynatora 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0571F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etap przeprowadzany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 rzeczowych fundowanych</w:t>
      </w:r>
      <w:r w:rsidR="004746F4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</w:t>
      </w:r>
      <w:r w:rsidR="00123D9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organizatora.</w:t>
      </w:r>
    </w:p>
    <w:p w14:paraId="18C3E5B4" w14:textId="6B819FF8" w:rsidR="00072E9E" w:rsidRPr="00941E5A" w:rsidRDefault="00375DF0" w:rsidP="00941E5A">
      <w:pPr>
        <w:pStyle w:val="Akapitzlist"/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spośród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nadesłanych prac</w:t>
      </w:r>
      <w:r w:rsidR="00E21E8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</w:t>
      </w:r>
      <w:r w:rsidR="002E679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sanitarno</w:t>
      </w:r>
      <w:r w:rsidR="008072DA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epidemiologicznej </w:t>
      </w:r>
      <w:r w:rsidR="00E21E8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bookmarkStart w:id="7" w:name="_Hlk523381584"/>
      <w:r w:rsidR="0099575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7"/>
      <w:r w:rsidR="002F5FAD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5FAD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undatorami nagród są powiatowe stacje sanitarno–epidemiologiczne województwa wielkopolskiego </w:t>
      </w:r>
      <w:r w:rsidR="00685685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ich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</w:t>
      </w:r>
      <w:r w:rsidR="004746F4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2B57642" w14:textId="49F2EF7F" w:rsidR="00072E9E" w:rsidRPr="00941E5A" w:rsidRDefault="00E21E83" w:rsidP="00941E5A">
      <w:pPr>
        <w:pStyle w:val="Akapitzlist"/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spośród</w:t>
      </w:r>
      <w:r w:rsidR="00375DF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laureatów</w:t>
      </w:r>
      <w:r w:rsidR="00375DF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miejsca z powiatów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wojewódzka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 i trzy równorzędne wyróżnienia</w:t>
      </w:r>
      <w:r w:rsidR="00153B6B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8072DA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Epidemiologiczna w Poznaniu, </w:t>
      </w:r>
      <w:bookmarkStart w:id="8" w:name="_Hlk81896666"/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</w:t>
      </w:r>
      <w:r w:rsidR="00685685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Poznaniu, </w:t>
      </w:r>
      <w:r w:rsidR="00B725EC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Urząd Marszałkowski Województwa Wielkopolskiego,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</w:t>
      </w:r>
      <w:r w:rsidR="00995755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End w:id="8"/>
    </w:p>
    <w:p w14:paraId="1F944753" w14:textId="161BC2A0" w:rsidR="002E6795" w:rsidRPr="00072E9E" w:rsidRDefault="005D5487" w:rsidP="000C45B3">
      <w:pPr>
        <w:pStyle w:val="Akapitzlist"/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odzaj nagród </w:t>
      </w:r>
      <w:r w:rsid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nagrody</w:t>
      </w:r>
      <w:r w:rsid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rzeczowe.</w:t>
      </w:r>
    </w:p>
    <w:p w14:paraId="3BD38511" w14:textId="2651B997" w:rsidR="00867E85" w:rsidRPr="00AE1847" w:rsidRDefault="00867E85" w:rsidP="00F93F90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="00344108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</w:p>
    <w:p w14:paraId="5881D522" w14:textId="73545B2D" w:rsidR="00AE1847" w:rsidRPr="00AE1847" w:rsidRDefault="00AE1847" w:rsidP="00E8340E">
      <w:pPr>
        <w:pStyle w:val="Akapitzlist"/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Uczestnicy z dniem przekazania pracy konkursowej nieodpłatnie przenoszą na organizatora autorskie prawa majątkowe do pracy konkursowej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na wszystkich polach eksploatacji przewidzianych w ustawie z dnia 4 lutego 1994 roku – o prawie autorskim i prawach pokrewnych (Dz.U. z 2022r. poz. 2509)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a także prawa zależne, w tym prawo do opracowania pracy konkursowej poprzez jego adaptację lub przerobienie, połączenie go z innym pracami, a organizator konkursu oświadcza, iż przyjmuje autorskie prawa majątkowe do pracy konkursowej.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przypadku osób niepełnoletnich </w:t>
      </w:r>
      <w:r w:rsidR="00A01B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zgodę na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przeniesieni</w:t>
      </w:r>
      <w:r w:rsidR="00A01B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majątkowych praw autorskich musi złożyć opiekun prawny.</w:t>
      </w:r>
    </w:p>
    <w:p w14:paraId="52F3BB42" w14:textId="77777777" w:rsidR="00FA1813" w:rsidRDefault="00867E85" w:rsidP="00AC5D68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1EEC3D8C" w14:textId="77777777" w:rsidR="00D3664D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Przekazanie pracy konkursowej jest równoznaczne z przyjęciem warunków konkursu przez</w:t>
      </w:r>
      <w:r w:rsid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autorów.</w:t>
      </w:r>
    </w:p>
    <w:p w14:paraId="795841DA" w14:textId="681D7B97" w:rsidR="00D3664D" w:rsidRPr="00072E9E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Niniejszy regulamin jest jedynym dokumentem określającym zasady konkursu.</w:t>
      </w:r>
    </w:p>
    <w:p w14:paraId="17845352" w14:textId="77777777" w:rsidR="00D3664D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sytuacjach nieobjętych regulaminem oraz w sytuacjach spornych rozstrzygają organizatorzy.</w:t>
      </w:r>
    </w:p>
    <w:p w14:paraId="249D45B7" w14:textId="77777777" w:rsidR="00D3664D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Uczestnicy, którzy naruszą regulamin konkursu, jak również obowiązujące w Polsce przepisy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prawa powszechnego oraz ogólnie przyjęte normy społeczne i obyczajowe, zostaną wykluczeni z konkursu.</w:t>
      </w:r>
    </w:p>
    <w:p w14:paraId="499C9FAA" w14:textId="664C9FD9" w:rsidR="00867E85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221F509" w14:textId="77777777" w:rsidR="00D3664D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4713B619" w14:textId="77777777" w:rsidR="00D3664D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B05E0BA" w14:textId="5413578C" w:rsidR="00D3664D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</w:t>
      </w:r>
      <w:r w:rsidR="00FD1AA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innego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niż wskazanego wyżej, podziału nagród </w:t>
      </w:r>
      <w:r w:rsidR="00FD1A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wyróżnień,</w:t>
      </w:r>
    </w:p>
    <w:p w14:paraId="7E48E8B7" w14:textId="77777777" w:rsidR="00155BBC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regulaminu,</w:t>
      </w:r>
    </w:p>
    <w:p w14:paraId="1B01A8B8" w14:textId="77777777" w:rsidR="00155BBC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25FEA2A5" w14:textId="29256789" w:rsidR="00746A2C" w:rsidRPr="00155BBC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0C38BBAA" w14:textId="2CFA5C2D" w:rsidR="00072E9E" w:rsidRDefault="00867E85" w:rsidP="000C45B3">
      <w:pPr>
        <w:pStyle w:val="Akapitzlist"/>
        <w:numPr>
          <w:ilvl w:val="1"/>
          <w:numId w:val="7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9" w:name="_Hlk8267609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szczególności na podanie imion i nazwisk, zgodnie z rozporządzeniem Parlamentu Europejskiego i Rady (UE) 2016/679 z dnia 27 kwietnia 2016</w:t>
      </w:r>
      <w:r w:rsid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 fizycznych w związku z przetwarzaniem danych osobowych i w sprawie swobodnego przepływu takich danych oraz uchylenia dyrektywy 95/46/WE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</w:t>
      </w:r>
      <w:r w:rsidR="0090709F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str. 1).</w:t>
      </w:r>
    </w:p>
    <w:p w14:paraId="626B82A7" w14:textId="0F3F58A7" w:rsidR="00867E85" w:rsidRPr="00072E9E" w:rsidRDefault="00867E85" w:rsidP="000C45B3">
      <w:pPr>
        <w:pStyle w:val="Akapitzlist"/>
        <w:numPr>
          <w:ilvl w:val="1"/>
          <w:numId w:val="7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27B412B6" w14:textId="049A01A4" w:rsidR="000C45B3" w:rsidRPr="00941E5A" w:rsidRDefault="00A86F97" w:rsidP="00941E5A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1</w:t>
      </w:r>
      <w:bookmarkStart w:id="10" w:name="_Hlk523383025"/>
      <w:r w:rsidR="008072DA"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="008072DA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przedstawiciela ustawowego niepełnoletniego uczestnika konkursu na udział w konkursie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1" w:name="_Hlk113443033"/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klauzula informacyjna o przetwarzaniu danych osobowych</w:t>
      </w:r>
      <w:r w:rsidR="000571F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(na etapie powiatowym),</w:t>
      </w:r>
    </w:p>
    <w:p w14:paraId="5683D70B" w14:textId="2B209F41" w:rsidR="000C45B3" w:rsidRPr="00941E5A" w:rsidRDefault="000571F3" w:rsidP="00941E5A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2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Zgoda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przedstawiciela ustawowego niepełnoletniego uczestnika   konkursu na udział w konkursie i klauzula informacyjna o przetwarzaniu danych  osobowych (na etapie wojewódzkim),</w:t>
      </w:r>
      <w:bookmarkEnd w:id="10"/>
      <w:bookmarkEnd w:id="11"/>
    </w:p>
    <w:p w14:paraId="3F665315" w14:textId="726887D6" w:rsidR="00F45CC0" w:rsidRPr="00941E5A" w:rsidRDefault="00A86F97" w:rsidP="00941E5A">
      <w:pPr>
        <w:pStyle w:val="Akapitzlist"/>
        <w:numPr>
          <w:ilvl w:val="1"/>
          <w:numId w:val="15"/>
        </w:numPr>
        <w:tabs>
          <w:tab w:val="left" w:pos="284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załącznik nr </w:t>
      </w:r>
      <w:r w:rsidR="000571F3"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3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Oświadczenie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pełnoletniego uczestnika konkursu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klauzula </w:t>
      </w:r>
      <w:r w:rsidR="000C45B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informacyjna</w:t>
      </w:r>
      <w:r w:rsidR="00155BBC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 przetwarzaniu danych osobowych</w:t>
      </w:r>
      <w:r w:rsidR="000571F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(na etapie powiatowym),</w:t>
      </w:r>
    </w:p>
    <w:p w14:paraId="42E6B08D" w14:textId="0F7D2C88" w:rsidR="000571F3" w:rsidRPr="000C45B3" w:rsidRDefault="000571F3" w:rsidP="000C45B3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4</w:t>
      </w:r>
      <w:r w:rsidRPr="000571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571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Oświadczenie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571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pełnoletniego uczestnika konkursu i klauzula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informacyjna o przetwarzaniu danych osobowych (na etapie wojewódzki),</w:t>
      </w:r>
    </w:p>
    <w:p w14:paraId="7DF51E20" w14:textId="412508D0" w:rsidR="00011F7F" w:rsidRPr="00941E5A" w:rsidRDefault="000C45B3" w:rsidP="00941E5A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bookmarkStart w:id="12" w:name="_Hlk178167247"/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5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C45B3">
        <w:rPr>
          <w:rFonts w:ascii="Times New Roman" w:hAnsi="Times New Roman" w:cs="Times New Roman"/>
          <w:spacing w:val="-2"/>
          <w:sz w:val="24"/>
          <w:szCs w:val="24"/>
        </w:rPr>
        <w:t>Karta</w:t>
      </w:r>
      <w:r w:rsidRPr="00941E5A">
        <w:rPr>
          <w:rFonts w:ascii="Times New Roman" w:hAnsi="Times New Roman" w:cs="Times New Roman"/>
          <w:spacing w:val="-2"/>
          <w:sz w:val="24"/>
          <w:szCs w:val="24"/>
        </w:rPr>
        <w:t xml:space="preserve"> zgłoszenia laureatów etapu szkolnego konkursu „Nie daj szansy AIDS”,</w:t>
      </w:r>
    </w:p>
    <w:bookmarkEnd w:id="12"/>
    <w:p w14:paraId="06BA87AA" w14:textId="6005D3E7" w:rsidR="00BF44AF" w:rsidRPr="00BF44AF" w:rsidRDefault="000C45B3" w:rsidP="00BF44AF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załącznik nr 6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C45B3">
        <w:rPr>
          <w:rFonts w:ascii="Times New Roman" w:hAnsi="Times New Roman" w:cs="Times New Roman"/>
          <w:spacing w:val="-2"/>
          <w:sz w:val="24"/>
          <w:szCs w:val="24"/>
        </w:rPr>
        <w:t>Karta</w:t>
      </w:r>
      <w:r w:rsidRPr="00941E5A">
        <w:rPr>
          <w:rFonts w:ascii="Times New Roman" w:hAnsi="Times New Roman" w:cs="Times New Roman"/>
          <w:spacing w:val="-2"/>
          <w:sz w:val="24"/>
          <w:szCs w:val="24"/>
        </w:rPr>
        <w:t xml:space="preserve"> zgłoszenia laureatów etapu powiatowego konkursu „Nie daj szansy AIDS”</w:t>
      </w:r>
      <w:r w:rsidR="00BF44AF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04269D1B" w14:textId="2B5E1B6C" w:rsidR="00F55A1E" w:rsidRPr="00BF44AF" w:rsidRDefault="00F55A1E" w:rsidP="00BF44AF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F44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załącznik nr 7 </w:t>
      </w:r>
      <w:r w:rsidRPr="00BF44A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–</w:t>
      </w:r>
      <w:r w:rsidRPr="00BF44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44AF">
        <w:rPr>
          <w:rFonts w:ascii="Times New Roman" w:hAnsi="Times New Roman" w:cs="Times New Roman"/>
          <w:sz w:val="24"/>
          <w:szCs w:val="24"/>
        </w:rPr>
        <w:t>Z</w:t>
      </w:r>
      <w:r w:rsidR="00BF44AF" w:rsidRPr="00BF44AF">
        <w:rPr>
          <w:rFonts w:ascii="Times New Roman" w:hAnsi="Times New Roman" w:cs="Times New Roman"/>
          <w:sz w:val="24"/>
          <w:szCs w:val="24"/>
        </w:rPr>
        <w:t>goda na przeniesienie majątkowych praw autorskich,</w:t>
      </w:r>
    </w:p>
    <w:p w14:paraId="779CC1F0" w14:textId="00130386" w:rsidR="000C45B3" w:rsidRPr="00BF44AF" w:rsidRDefault="00F55A1E" w:rsidP="00F55A1E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F44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załącznik nr 8</w:t>
      </w:r>
      <w:r w:rsidRPr="00BF44A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BF44AF" w:rsidRPr="00BF44A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–</w:t>
      </w:r>
      <w:r w:rsidRPr="00BF44A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F44AF" w:rsidRPr="00BF44AF">
        <w:rPr>
          <w:rFonts w:ascii="Times New Roman" w:hAnsi="Times New Roman" w:cs="Times New Roman"/>
          <w:spacing w:val="-2"/>
          <w:sz w:val="24"/>
          <w:szCs w:val="24"/>
        </w:rPr>
        <w:t>Oświadczenie o przeniesieniu majątkowych praw autorskich.</w:t>
      </w:r>
    </w:p>
    <w:sectPr w:rsidR="000C45B3" w:rsidRPr="00BF44AF" w:rsidSect="00B40E28">
      <w:footerReference w:type="default" r:id="rId10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347C6" w14:textId="77777777" w:rsidR="008076F7" w:rsidRDefault="008076F7" w:rsidP="00482ABD">
      <w:pPr>
        <w:spacing w:after="0" w:line="240" w:lineRule="auto"/>
      </w:pPr>
      <w:r>
        <w:separator/>
      </w:r>
    </w:p>
  </w:endnote>
  <w:endnote w:type="continuationSeparator" w:id="0">
    <w:p w14:paraId="26ABEF00" w14:textId="77777777" w:rsidR="008076F7" w:rsidRDefault="008076F7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8680331"/>
      <w:docPartObj>
        <w:docPartGallery w:val="Page Numbers (Bottom of Page)"/>
        <w:docPartUnique/>
      </w:docPartObj>
    </w:sdtPr>
    <w:sdtEndPr/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4FEF6" w14:textId="77777777" w:rsidR="008076F7" w:rsidRDefault="008076F7" w:rsidP="00482ABD">
      <w:pPr>
        <w:spacing w:after="0" w:line="240" w:lineRule="auto"/>
      </w:pPr>
      <w:r>
        <w:separator/>
      </w:r>
    </w:p>
  </w:footnote>
  <w:footnote w:type="continuationSeparator" w:id="0">
    <w:p w14:paraId="1DAFDD97" w14:textId="77777777" w:rsidR="008076F7" w:rsidRDefault="008076F7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617938"/>
    <w:multiLevelType w:val="multilevel"/>
    <w:tmpl w:val="25AC7D44"/>
    <w:lvl w:ilvl="0">
      <w:start w:val="1"/>
      <w:numFmt w:val="decimal"/>
      <w:lvlText w:val="%1."/>
      <w:lvlJc w:val="left"/>
      <w:pPr>
        <w:ind w:left="726" w:hanging="159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2D73B0"/>
    <w:multiLevelType w:val="multilevel"/>
    <w:tmpl w:val="158CE2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720" w:firstLine="567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262A4FFF"/>
    <w:multiLevelType w:val="hybridMultilevel"/>
    <w:tmpl w:val="D686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321BF0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D283E"/>
    <w:multiLevelType w:val="hybridMultilevel"/>
    <w:tmpl w:val="43941A34"/>
    <w:lvl w:ilvl="0" w:tplc="2174BB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D765EE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4A18E09E">
      <w:start w:val="1"/>
      <w:numFmt w:val="lowerLetter"/>
      <w:lvlText w:val="%3)"/>
      <w:lvlJc w:val="right"/>
      <w:pPr>
        <w:ind w:left="1315" w:hanging="180"/>
      </w:pPr>
      <w:rPr>
        <w:rFonts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0294A53"/>
    <w:multiLevelType w:val="hybridMultilevel"/>
    <w:tmpl w:val="5D82DEC6"/>
    <w:lvl w:ilvl="0" w:tplc="2A08D3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1E264FB"/>
    <w:multiLevelType w:val="multilevel"/>
    <w:tmpl w:val="5F387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5885374"/>
    <w:multiLevelType w:val="multilevel"/>
    <w:tmpl w:val="FF3404E0"/>
    <w:lvl w:ilvl="0">
      <w:start w:val="1"/>
      <w:numFmt w:val="lowerLetter"/>
      <w:lvlText w:val="%1)"/>
      <w:lvlJc w:val="left"/>
      <w:pPr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1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6" w15:restartNumberingAfterBreak="0">
    <w:nsid w:val="6A5C0C7A"/>
    <w:multiLevelType w:val="multilevel"/>
    <w:tmpl w:val="730C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AED58CE"/>
    <w:multiLevelType w:val="hybridMultilevel"/>
    <w:tmpl w:val="006ECF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A7CD1"/>
    <w:multiLevelType w:val="hybridMultilevel"/>
    <w:tmpl w:val="B7DE5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BB236B3"/>
    <w:multiLevelType w:val="hybridMultilevel"/>
    <w:tmpl w:val="5E14B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85573">
    <w:abstractNumId w:val="10"/>
  </w:num>
  <w:num w:numId="2" w16cid:durableId="2047873817">
    <w:abstractNumId w:val="12"/>
  </w:num>
  <w:num w:numId="3" w16cid:durableId="414132140">
    <w:abstractNumId w:val="9"/>
  </w:num>
  <w:num w:numId="4" w16cid:durableId="839154245">
    <w:abstractNumId w:val="5"/>
  </w:num>
  <w:num w:numId="5" w16cid:durableId="1461073035">
    <w:abstractNumId w:val="15"/>
  </w:num>
  <w:num w:numId="6" w16cid:durableId="1882329224">
    <w:abstractNumId w:val="13"/>
  </w:num>
  <w:num w:numId="7" w16cid:durableId="1871456480">
    <w:abstractNumId w:val="7"/>
  </w:num>
  <w:num w:numId="8" w16cid:durableId="570235791">
    <w:abstractNumId w:val="14"/>
  </w:num>
  <w:num w:numId="9" w16cid:durableId="126899778">
    <w:abstractNumId w:val="16"/>
  </w:num>
  <w:num w:numId="10" w16cid:durableId="1007902696">
    <w:abstractNumId w:val="6"/>
  </w:num>
  <w:num w:numId="11" w16cid:durableId="837958605">
    <w:abstractNumId w:val="19"/>
  </w:num>
  <w:num w:numId="12" w16cid:durableId="574626789">
    <w:abstractNumId w:val="11"/>
  </w:num>
  <w:num w:numId="13" w16cid:durableId="14157779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5281594">
    <w:abstractNumId w:val="18"/>
  </w:num>
  <w:num w:numId="15" w16cid:durableId="513498297">
    <w:abstractNumId w:val="17"/>
  </w:num>
  <w:num w:numId="16" w16cid:durableId="1970932352">
    <w:abstractNumId w:val="8"/>
  </w:num>
  <w:num w:numId="17" w16cid:durableId="289483824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00BD1"/>
    <w:rsid w:val="00011F7F"/>
    <w:rsid w:val="00015914"/>
    <w:rsid w:val="00032A3F"/>
    <w:rsid w:val="000437CA"/>
    <w:rsid w:val="000571F3"/>
    <w:rsid w:val="00063674"/>
    <w:rsid w:val="00072E9E"/>
    <w:rsid w:val="0008258F"/>
    <w:rsid w:val="00082C2D"/>
    <w:rsid w:val="0008714A"/>
    <w:rsid w:val="00087B02"/>
    <w:rsid w:val="00092C89"/>
    <w:rsid w:val="000A31C8"/>
    <w:rsid w:val="000A4291"/>
    <w:rsid w:val="000B0264"/>
    <w:rsid w:val="000B71F5"/>
    <w:rsid w:val="000B778A"/>
    <w:rsid w:val="000C45B3"/>
    <w:rsid w:val="000E2740"/>
    <w:rsid w:val="000E31E0"/>
    <w:rsid w:val="000E3601"/>
    <w:rsid w:val="000F0A73"/>
    <w:rsid w:val="000F0B9F"/>
    <w:rsid w:val="000F4B94"/>
    <w:rsid w:val="00100952"/>
    <w:rsid w:val="00105E23"/>
    <w:rsid w:val="001146A3"/>
    <w:rsid w:val="00114BCF"/>
    <w:rsid w:val="00123D93"/>
    <w:rsid w:val="00133638"/>
    <w:rsid w:val="00133820"/>
    <w:rsid w:val="00135595"/>
    <w:rsid w:val="00140081"/>
    <w:rsid w:val="00141D25"/>
    <w:rsid w:val="0014736B"/>
    <w:rsid w:val="00153116"/>
    <w:rsid w:val="00153B6B"/>
    <w:rsid w:val="00155BBC"/>
    <w:rsid w:val="001566AF"/>
    <w:rsid w:val="001743C7"/>
    <w:rsid w:val="001802CA"/>
    <w:rsid w:val="001853C1"/>
    <w:rsid w:val="001C2F8B"/>
    <w:rsid w:val="001C4CAC"/>
    <w:rsid w:val="001D620C"/>
    <w:rsid w:val="00201F3E"/>
    <w:rsid w:val="00212665"/>
    <w:rsid w:val="00214AB0"/>
    <w:rsid w:val="00215454"/>
    <w:rsid w:val="0023164C"/>
    <w:rsid w:val="00250B07"/>
    <w:rsid w:val="00263763"/>
    <w:rsid w:val="002C2094"/>
    <w:rsid w:val="002D1680"/>
    <w:rsid w:val="002D52E6"/>
    <w:rsid w:val="002E6795"/>
    <w:rsid w:val="002E7FEA"/>
    <w:rsid w:val="002F2A6C"/>
    <w:rsid w:val="002F2ACA"/>
    <w:rsid w:val="002F5FAD"/>
    <w:rsid w:val="002F6D35"/>
    <w:rsid w:val="003022CB"/>
    <w:rsid w:val="00322083"/>
    <w:rsid w:val="00335F77"/>
    <w:rsid w:val="00343BCB"/>
    <w:rsid w:val="00344108"/>
    <w:rsid w:val="00351D20"/>
    <w:rsid w:val="003537FA"/>
    <w:rsid w:val="00366644"/>
    <w:rsid w:val="00370905"/>
    <w:rsid w:val="00375DF0"/>
    <w:rsid w:val="0037685F"/>
    <w:rsid w:val="003841B9"/>
    <w:rsid w:val="00386CA9"/>
    <w:rsid w:val="00387C5B"/>
    <w:rsid w:val="00393D48"/>
    <w:rsid w:val="00394F6E"/>
    <w:rsid w:val="00395F8C"/>
    <w:rsid w:val="003A2BD2"/>
    <w:rsid w:val="003A5B46"/>
    <w:rsid w:val="003B01F1"/>
    <w:rsid w:val="003B1C84"/>
    <w:rsid w:val="003B3562"/>
    <w:rsid w:val="003B6078"/>
    <w:rsid w:val="003D1421"/>
    <w:rsid w:val="003D7038"/>
    <w:rsid w:val="003E05A0"/>
    <w:rsid w:val="003E4B0A"/>
    <w:rsid w:val="003E72DA"/>
    <w:rsid w:val="003F464C"/>
    <w:rsid w:val="0041201C"/>
    <w:rsid w:val="00416381"/>
    <w:rsid w:val="00433D7D"/>
    <w:rsid w:val="00433F27"/>
    <w:rsid w:val="00440F65"/>
    <w:rsid w:val="00442D4C"/>
    <w:rsid w:val="00447BB4"/>
    <w:rsid w:val="004500CC"/>
    <w:rsid w:val="00466A20"/>
    <w:rsid w:val="004677D7"/>
    <w:rsid w:val="004746F4"/>
    <w:rsid w:val="00482ABD"/>
    <w:rsid w:val="00494496"/>
    <w:rsid w:val="004946B5"/>
    <w:rsid w:val="004B4D88"/>
    <w:rsid w:val="004C0891"/>
    <w:rsid w:val="004E1806"/>
    <w:rsid w:val="004E4211"/>
    <w:rsid w:val="004F059E"/>
    <w:rsid w:val="004F0A57"/>
    <w:rsid w:val="00504B7B"/>
    <w:rsid w:val="005168AC"/>
    <w:rsid w:val="00521ACC"/>
    <w:rsid w:val="0052754E"/>
    <w:rsid w:val="00534F44"/>
    <w:rsid w:val="0054110A"/>
    <w:rsid w:val="005442A6"/>
    <w:rsid w:val="0054623D"/>
    <w:rsid w:val="00546AB0"/>
    <w:rsid w:val="005517E7"/>
    <w:rsid w:val="005527CE"/>
    <w:rsid w:val="005545E1"/>
    <w:rsid w:val="00560031"/>
    <w:rsid w:val="005678DC"/>
    <w:rsid w:val="0057437D"/>
    <w:rsid w:val="0058256E"/>
    <w:rsid w:val="00587F5E"/>
    <w:rsid w:val="00593C79"/>
    <w:rsid w:val="00594D85"/>
    <w:rsid w:val="00597B92"/>
    <w:rsid w:val="005B3956"/>
    <w:rsid w:val="005C1596"/>
    <w:rsid w:val="005D0AD8"/>
    <w:rsid w:val="005D5487"/>
    <w:rsid w:val="005D5573"/>
    <w:rsid w:val="005E654A"/>
    <w:rsid w:val="005E6BDA"/>
    <w:rsid w:val="006025AA"/>
    <w:rsid w:val="00616608"/>
    <w:rsid w:val="00616C14"/>
    <w:rsid w:val="006229E1"/>
    <w:rsid w:val="00624630"/>
    <w:rsid w:val="00624A28"/>
    <w:rsid w:val="006314F8"/>
    <w:rsid w:val="0064433B"/>
    <w:rsid w:val="006454DA"/>
    <w:rsid w:val="006646D9"/>
    <w:rsid w:val="00671AE8"/>
    <w:rsid w:val="00685685"/>
    <w:rsid w:val="0069133E"/>
    <w:rsid w:val="0069556C"/>
    <w:rsid w:val="006A1E5B"/>
    <w:rsid w:val="006B5857"/>
    <w:rsid w:val="006C1743"/>
    <w:rsid w:val="006C1CFD"/>
    <w:rsid w:val="006D1050"/>
    <w:rsid w:val="006E2319"/>
    <w:rsid w:val="006F3362"/>
    <w:rsid w:val="006F4F44"/>
    <w:rsid w:val="007045CC"/>
    <w:rsid w:val="00726939"/>
    <w:rsid w:val="007317F4"/>
    <w:rsid w:val="0074197D"/>
    <w:rsid w:val="00742FD9"/>
    <w:rsid w:val="007442E7"/>
    <w:rsid w:val="00746A2C"/>
    <w:rsid w:val="0075119A"/>
    <w:rsid w:val="007524F4"/>
    <w:rsid w:val="0077044B"/>
    <w:rsid w:val="00771397"/>
    <w:rsid w:val="0078141B"/>
    <w:rsid w:val="00781CC9"/>
    <w:rsid w:val="007A0816"/>
    <w:rsid w:val="007C01BD"/>
    <w:rsid w:val="007D29D1"/>
    <w:rsid w:val="007D696C"/>
    <w:rsid w:val="007E4986"/>
    <w:rsid w:val="007F19CB"/>
    <w:rsid w:val="008072DA"/>
    <w:rsid w:val="008076F7"/>
    <w:rsid w:val="00813D40"/>
    <w:rsid w:val="008218EC"/>
    <w:rsid w:val="0082271D"/>
    <w:rsid w:val="00824029"/>
    <w:rsid w:val="008377E5"/>
    <w:rsid w:val="00837C08"/>
    <w:rsid w:val="00856D29"/>
    <w:rsid w:val="00867E85"/>
    <w:rsid w:val="00873B3F"/>
    <w:rsid w:val="00881108"/>
    <w:rsid w:val="00887BC3"/>
    <w:rsid w:val="00893924"/>
    <w:rsid w:val="00893C26"/>
    <w:rsid w:val="008A2970"/>
    <w:rsid w:val="008A77F9"/>
    <w:rsid w:val="008B752D"/>
    <w:rsid w:val="008C3B28"/>
    <w:rsid w:val="008D2807"/>
    <w:rsid w:val="008F01E7"/>
    <w:rsid w:val="008F5706"/>
    <w:rsid w:val="008F6784"/>
    <w:rsid w:val="008F6A75"/>
    <w:rsid w:val="0090709F"/>
    <w:rsid w:val="00927A9B"/>
    <w:rsid w:val="0094045F"/>
    <w:rsid w:val="00941E5A"/>
    <w:rsid w:val="00963157"/>
    <w:rsid w:val="00970122"/>
    <w:rsid w:val="009702C3"/>
    <w:rsid w:val="009752F2"/>
    <w:rsid w:val="00986FA7"/>
    <w:rsid w:val="00990078"/>
    <w:rsid w:val="00990F01"/>
    <w:rsid w:val="00991E90"/>
    <w:rsid w:val="00994514"/>
    <w:rsid w:val="00995755"/>
    <w:rsid w:val="009A6170"/>
    <w:rsid w:val="009B0EDA"/>
    <w:rsid w:val="009B2580"/>
    <w:rsid w:val="009B4808"/>
    <w:rsid w:val="009D24C3"/>
    <w:rsid w:val="009E41EF"/>
    <w:rsid w:val="009F4E92"/>
    <w:rsid w:val="009F6C6D"/>
    <w:rsid w:val="00A01B4B"/>
    <w:rsid w:val="00A1187E"/>
    <w:rsid w:val="00A2214F"/>
    <w:rsid w:val="00A248BE"/>
    <w:rsid w:val="00A341E3"/>
    <w:rsid w:val="00A86F97"/>
    <w:rsid w:val="00A92AF6"/>
    <w:rsid w:val="00AC5D68"/>
    <w:rsid w:val="00AC73F8"/>
    <w:rsid w:val="00AC7A91"/>
    <w:rsid w:val="00AD2370"/>
    <w:rsid w:val="00AE1847"/>
    <w:rsid w:val="00AE5624"/>
    <w:rsid w:val="00AE7860"/>
    <w:rsid w:val="00AE79DA"/>
    <w:rsid w:val="00B10839"/>
    <w:rsid w:val="00B150C5"/>
    <w:rsid w:val="00B40E28"/>
    <w:rsid w:val="00B50C9C"/>
    <w:rsid w:val="00B57721"/>
    <w:rsid w:val="00B641BF"/>
    <w:rsid w:val="00B70890"/>
    <w:rsid w:val="00B725EC"/>
    <w:rsid w:val="00B753C1"/>
    <w:rsid w:val="00B87994"/>
    <w:rsid w:val="00B96643"/>
    <w:rsid w:val="00BA5BB7"/>
    <w:rsid w:val="00BA6A49"/>
    <w:rsid w:val="00BA6CE9"/>
    <w:rsid w:val="00BD2E19"/>
    <w:rsid w:val="00BE0D41"/>
    <w:rsid w:val="00BE785F"/>
    <w:rsid w:val="00BF44AF"/>
    <w:rsid w:val="00C147CA"/>
    <w:rsid w:val="00C422EB"/>
    <w:rsid w:val="00C43AE8"/>
    <w:rsid w:val="00C519FB"/>
    <w:rsid w:val="00C71255"/>
    <w:rsid w:val="00C71341"/>
    <w:rsid w:val="00C76A62"/>
    <w:rsid w:val="00CC0003"/>
    <w:rsid w:val="00CC1905"/>
    <w:rsid w:val="00CC3A52"/>
    <w:rsid w:val="00CC61C7"/>
    <w:rsid w:val="00CD51E1"/>
    <w:rsid w:val="00CE0D0E"/>
    <w:rsid w:val="00CE1E6E"/>
    <w:rsid w:val="00CF1235"/>
    <w:rsid w:val="00D03D9E"/>
    <w:rsid w:val="00D073D2"/>
    <w:rsid w:val="00D3664D"/>
    <w:rsid w:val="00D3708E"/>
    <w:rsid w:val="00D4043A"/>
    <w:rsid w:val="00D50687"/>
    <w:rsid w:val="00D52095"/>
    <w:rsid w:val="00D622CC"/>
    <w:rsid w:val="00D62D93"/>
    <w:rsid w:val="00D65640"/>
    <w:rsid w:val="00D65B9C"/>
    <w:rsid w:val="00D67469"/>
    <w:rsid w:val="00D72C9C"/>
    <w:rsid w:val="00D76B54"/>
    <w:rsid w:val="00DA3AB6"/>
    <w:rsid w:val="00DB2C29"/>
    <w:rsid w:val="00DB4091"/>
    <w:rsid w:val="00DC53CC"/>
    <w:rsid w:val="00DD0D52"/>
    <w:rsid w:val="00DD2200"/>
    <w:rsid w:val="00E0509E"/>
    <w:rsid w:val="00E21E83"/>
    <w:rsid w:val="00E27122"/>
    <w:rsid w:val="00E3029E"/>
    <w:rsid w:val="00E32014"/>
    <w:rsid w:val="00E51668"/>
    <w:rsid w:val="00E53D47"/>
    <w:rsid w:val="00E605EE"/>
    <w:rsid w:val="00E76BA0"/>
    <w:rsid w:val="00E8340E"/>
    <w:rsid w:val="00E915F4"/>
    <w:rsid w:val="00EA02EC"/>
    <w:rsid w:val="00EB2222"/>
    <w:rsid w:val="00EC0C2E"/>
    <w:rsid w:val="00EF0702"/>
    <w:rsid w:val="00F06C6F"/>
    <w:rsid w:val="00F2406F"/>
    <w:rsid w:val="00F31B75"/>
    <w:rsid w:val="00F41042"/>
    <w:rsid w:val="00F45CC0"/>
    <w:rsid w:val="00F5263C"/>
    <w:rsid w:val="00F54C32"/>
    <w:rsid w:val="00F55A1E"/>
    <w:rsid w:val="00F60396"/>
    <w:rsid w:val="00F61714"/>
    <w:rsid w:val="00F6350E"/>
    <w:rsid w:val="00F7225D"/>
    <w:rsid w:val="00F83B8F"/>
    <w:rsid w:val="00F85530"/>
    <w:rsid w:val="00F93F90"/>
    <w:rsid w:val="00FA1813"/>
    <w:rsid w:val="00FA27F8"/>
    <w:rsid w:val="00FA334C"/>
    <w:rsid w:val="00FC1E0D"/>
    <w:rsid w:val="00FD1AA4"/>
    <w:rsid w:val="00FE3430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1"/>
      </w:numPr>
    </w:pPr>
  </w:style>
  <w:style w:type="paragraph" w:styleId="Poprawka">
    <w:name w:val="Revision"/>
    <w:hidden/>
    <w:uiPriority w:val="99"/>
    <w:semiHidden/>
    <w:rsid w:val="002C2094"/>
    <w:pPr>
      <w:spacing w:after="0" w:line="240" w:lineRule="auto"/>
    </w:pPr>
  </w:style>
  <w:style w:type="character" w:customStyle="1" w:styleId="Nagwek1">
    <w:name w:val="Nagłówek #1_"/>
    <w:basedOn w:val="Domylnaczcionkaakapitu"/>
    <w:link w:val="Nagwek10"/>
    <w:rsid w:val="00F55A1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F55A1E"/>
    <w:pPr>
      <w:widowControl w:val="0"/>
      <w:shd w:val="clear" w:color="auto" w:fill="FFFFFF"/>
      <w:spacing w:after="5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1321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Konin - Alina Kozioł</cp:lastModifiedBy>
  <cp:revision>4</cp:revision>
  <cp:lastPrinted>2024-10-04T09:06:00Z</cp:lastPrinted>
  <dcterms:created xsi:type="dcterms:W3CDTF">2024-10-11T10:13:00Z</dcterms:created>
  <dcterms:modified xsi:type="dcterms:W3CDTF">2024-10-15T12:16:00Z</dcterms:modified>
</cp:coreProperties>
</file>